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210B1" w14:textId="77777777" w:rsidR="00A87495" w:rsidRPr="00D91D61" w:rsidRDefault="00A87495" w:rsidP="00A87495"/>
    <w:p w14:paraId="3E47371C" w14:textId="77777777" w:rsidR="00221437" w:rsidRPr="00D91D61" w:rsidRDefault="00221437" w:rsidP="00973EFD">
      <w:pPr>
        <w:pStyle w:val="Nagwek2"/>
        <w:jc w:val="center"/>
        <w:rPr>
          <w:spacing w:val="20"/>
          <w:sz w:val="20"/>
        </w:rPr>
      </w:pPr>
    </w:p>
    <w:p w14:paraId="602822EA" w14:textId="77777777" w:rsidR="0051707C" w:rsidRDefault="0051707C" w:rsidP="00E13E47">
      <w:pPr>
        <w:rPr>
          <w:sz w:val="22"/>
          <w:szCs w:val="22"/>
        </w:rPr>
      </w:pPr>
    </w:p>
    <w:p w14:paraId="19946BFC" w14:textId="6E0CD336" w:rsidR="0051707C" w:rsidRDefault="0051707C" w:rsidP="005B1DF1">
      <w:pPr>
        <w:jc w:val="right"/>
        <w:rPr>
          <w:sz w:val="22"/>
          <w:szCs w:val="22"/>
        </w:rPr>
      </w:pPr>
      <w:r>
        <w:rPr>
          <w:sz w:val="22"/>
          <w:szCs w:val="22"/>
        </w:rPr>
        <w:t xml:space="preserve">Załącznik nr </w:t>
      </w:r>
      <w:r w:rsidR="005D478E">
        <w:rPr>
          <w:sz w:val="22"/>
          <w:szCs w:val="22"/>
        </w:rPr>
        <w:t>2</w:t>
      </w:r>
    </w:p>
    <w:p w14:paraId="4D51C829" w14:textId="77777777" w:rsidR="0051707C" w:rsidRPr="00890E73" w:rsidRDefault="0051707C" w:rsidP="0051707C">
      <w:pPr>
        <w:spacing w:line="276" w:lineRule="auto"/>
        <w:jc w:val="center"/>
        <w:rPr>
          <w:sz w:val="22"/>
          <w:szCs w:val="22"/>
        </w:rPr>
      </w:pPr>
      <w:r w:rsidRPr="00890E73">
        <w:rPr>
          <w:sz w:val="22"/>
          <w:szCs w:val="22"/>
        </w:rPr>
        <w:t xml:space="preserve">PROJEKT UMOWY NR </w:t>
      </w:r>
      <w:r w:rsidRPr="0003383C">
        <w:rPr>
          <w:sz w:val="22"/>
          <w:szCs w:val="22"/>
        </w:rPr>
        <w:t>_________</w:t>
      </w:r>
    </w:p>
    <w:p w14:paraId="5578AD1A" w14:textId="77777777" w:rsidR="0051707C" w:rsidRPr="00890E73" w:rsidRDefault="0051707C" w:rsidP="0051707C">
      <w:pPr>
        <w:spacing w:line="276" w:lineRule="auto"/>
        <w:jc w:val="center"/>
        <w:rPr>
          <w:b/>
          <w:sz w:val="22"/>
          <w:szCs w:val="22"/>
        </w:rPr>
      </w:pPr>
    </w:p>
    <w:p w14:paraId="1195A0FB" w14:textId="77777777" w:rsidR="0051707C" w:rsidRPr="00890E73" w:rsidRDefault="0051707C" w:rsidP="0051707C">
      <w:pPr>
        <w:spacing w:line="276" w:lineRule="auto"/>
        <w:jc w:val="center"/>
        <w:rPr>
          <w:b/>
          <w:sz w:val="22"/>
          <w:szCs w:val="22"/>
        </w:rPr>
      </w:pPr>
      <w:r w:rsidRPr="00890E73">
        <w:rPr>
          <w:b/>
          <w:sz w:val="22"/>
          <w:szCs w:val="22"/>
        </w:rPr>
        <w:t>zawarta w dniu ____________ r. w Wilkowicach pomiędzy:</w:t>
      </w:r>
    </w:p>
    <w:p w14:paraId="344D6B31" w14:textId="77777777" w:rsidR="0051707C" w:rsidRPr="00890E73" w:rsidRDefault="0051707C" w:rsidP="0051707C">
      <w:pPr>
        <w:spacing w:line="276" w:lineRule="auto"/>
        <w:jc w:val="center"/>
        <w:rPr>
          <w:b/>
          <w:sz w:val="22"/>
          <w:szCs w:val="22"/>
        </w:rPr>
      </w:pPr>
    </w:p>
    <w:p w14:paraId="1915FE83" w14:textId="77777777" w:rsidR="0051707C" w:rsidRPr="00890E73" w:rsidRDefault="0051707C" w:rsidP="0051707C">
      <w:pPr>
        <w:pStyle w:val="Zal-text"/>
        <w:spacing w:before="0" w:after="0" w:line="276" w:lineRule="auto"/>
        <w:rPr>
          <w:rFonts w:ascii="Times New Roman" w:eastAsia="Times New Roman" w:hAnsi="Times New Roman" w:cs="Times New Roman"/>
          <w:color w:val="auto"/>
          <w:lang w:bidi="ar-SA"/>
        </w:rPr>
      </w:pPr>
      <w:r w:rsidRPr="00890E73">
        <w:rPr>
          <w:rFonts w:ascii="Times New Roman" w:eastAsia="Times New Roman" w:hAnsi="Times New Roman" w:cs="Times New Roman"/>
          <w:color w:val="auto"/>
          <w:lang w:bidi="ar-SA"/>
        </w:rPr>
        <w:t>Samodzielnym Publicznym Zakładem Opieki Zdrowotnej Szpitalem Kolejowym w Wilkowicach-Bystrej z siedzibą w Wilkowicach (43-365) przy ulicy Żywieckiej 19, wpisanym do rejestru stowarzyszeń, innych organizacji społecznych i zawodowych, fundacji oraz samodzielnych publicznych zakładów opieki zdrowotnej Krajowego Rejestru Sądowego prowadzonego przez Sąd Rejonowy w Bielsku-Białej Wydział VIII Gospodarczy, pod numerem KRS 0000031391, NIP: 937-218-80-22, Regon: 010657175, zwanym dalej Zamawiającym,</w:t>
      </w:r>
    </w:p>
    <w:p w14:paraId="7BD1948B"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r w:rsidRPr="00890E73">
        <w:rPr>
          <w:rFonts w:ascii="Times New Roman" w:eastAsia="Times New Roman" w:hAnsi="Times New Roman" w:cs="Times New Roman"/>
          <w:b/>
          <w:bCs/>
          <w:color w:val="auto"/>
          <w:lang w:bidi="ar-SA"/>
        </w:rPr>
        <w:t>reprezentowanym przez:</w:t>
      </w:r>
    </w:p>
    <w:p w14:paraId="323C981A"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r w:rsidRPr="00890E73">
        <w:rPr>
          <w:rFonts w:ascii="Times New Roman" w:eastAsia="Times New Roman" w:hAnsi="Times New Roman" w:cs="Times New Roman"/>
          <w:b/>
          <w:bCs/>
          <w:color w:val="auto"/>
          <w:lang w:bidi="ar-SA"/>
        </w:rPr>
        <w:t>Dyrektora Szpitala – Ireneusza Staniek</w:t>
      </w:r>
    </w:p>
    <w:p w14:paraId="59A3DDCF"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p>
    <w:p w14:paraId="7E812929"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r w:rsidRPr="00890E73">
        <w:rPr>
          <w:rFonts w:ascii="Times New Roman" w:eastAsia="Times New Roman" w:hAnsi="Times New Roman" w:cs="Times New Roman"/>
          <w:b/>
          <w:bCs/>
          <w:color w:val="auto"/>
          <w:lang w:bidi="ar-SA"/>
        </w:rPr>
        <w:t>a</w:t>
      </w:r>
    </w:p>
    <w:p w14:paraId="3C14F75E"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r w:rsidRPr="00890E73">
        <w:rPr>
          <w:rFonts w:ascii="Times New Roman" w:eastAsia="Times New Roman" w:hAnsi="Times New Roman" w:cs="Times New Roman"/>
          <w:b/>
          <w:bCs/>
          <w:color w:val="auto"/>
          <w:lang w:bidi="ar-SA"/>
        </w:rPr>
        <w:t>…………………………………</w:t>
      </w:r>
    </w:p>
    <w:p w14:paraId="0B62932A"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r w:rsidRPr="00890E73">
        <w:rPr>
          <w:rFonts w:ascii="Times New Roman" w:eastAsia="Times New Roman" w:hAnsi="Times New Roman" w:cs="Times New Roman"/>
          <w:b/>
          <w:bCs/>
          <w:color w:val="auto"/>
          <w:lang w:bidi="ar-SA"/>
        </w:rPr>
        <w:t>…………………………………</w:t>
      </w:r>
    </w:p>
    <w:p w14:paraId="5FB466B5"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p>
    <w:p w14:paraId="26D50D4A"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r w:rsidRPr="00890E73">
        <w:rPr>
          <w:rFonts w:ascii="Times New Roman" w:eastAsia="Times New Roman" w:hAnsi="Times New Roman" w:cs="Times New Roman"/>
          <w:b/>
          <w:bCs/>
          <w:color w:val="auto"/>
          <w:lang w:bidi="ar-SA"/>
        </w:rPr>
        <w:t xml:space="preserve">reprezentowanym przez: </w:t>
      </w:r>
    </w:p>
    <w:p w14:paraId="566B9A10"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p>
    <w:p w14:paraId="79022AE8" w14:textId="77777777" w:rsidR="0051707C" w:rsidRPr="00890E73" w:rsidRDefault="0051707C" w:rsidP="0051707C">
      <w:pPr>
        <w:pStyle w:val="Zal-text"/>
        <w:spacing w:before="0" w:after="0" w:line="276" w:lineRule="auto"/>
        <w:rPr>
          <w:rFonts w:ascii="Times New Roman" w:eastAsia="Times New Roman" w:hAnsi="Times New Roman" w:cs="Times New Roman"/>
          <w:b/>
          <w:bCs/>
          <w:color w:val="auto"/>
          <w:lang w:bidi="ar-SA"/>
        </w:rPr>
      </w:pPr>
      <w:r w:rsidRPr="00890E73">
        <w:rPr>
          <w:rFonts w:ascii="Times New Roman" w:eastAsia="Times New Roman" w:hAnsi="Times New Roman" w:cs="Times New Roman"/>
          <w:b/>
          <w:bCs/>
          <w:color w:val="auto"/>
          <w:lang w:bidi="ar-SA"/>
        </w:rPr>
        <w:t>…………………..    -    ……………..</w:t>
      </w:r>
    </w:p>
    <w:p w14:paraId="6334F0FA" w14:textId="77777777" w:rsidR="0051707C" w:rsidRPr="00890E73" w:rsidRDefault="0051707C" w:rsidP="0051707C">
      <w:pPr>
        <w:pStyle w:val="Zal-text"/>
        <w:spacing w:before="0" w:after="0" w:line="276" w:lineRule="auto"/>
        <w:ind w:left="0"/>
        <w:jc w:val="left"/>
        <w:rPr>
          <w:rFonts w:ascii="Times New Roman" w:eastAsia="MyriadPro-Bold" w:hAnsi="Times New Roman" w:cs="Times New Roman"/>
          <w:color w:val="auto"/>
        </w:rPr>
      </w:pPr>
      <w:r w:rsidRPr="00890E73">
        <w:rPr>
          <w:rFonts w:ascii="Times New Roman" w:eastAsia="Times New Roman" w:hAnsi="Times New Roman" w:cs="Times New Roman"/>
          <w:b/>
          <w:bCs/>
          <w:color w:val="auto"/>
          <w:lang w:bidi="ar-SA"/>
        </w:rPr>
        <w:t xml:space="preserve">zwanym w dalszej treści umowy „Wykonawcą”. </w:t>
      </w:r>
      <w:r w:rsidRPr="00890E73">
        <w:rPr>
          <w:rFonts w:ascii="Times New Roman" w:hAnsi="Times New Roman" w:cs="Times New Roman"/>
          <w:color w:val="auto"/>
        </w:rPr>
        <w:t>zaś wspólnie zwanych dalej „</w:t>
      </w:r>
      <w:r w:rsidRPr="00890E73">
        <w:rPr>
          <w:rFonts w:ascii="Times New Roman" w:eastAsia="MyriadPro-Bold" w:hAnsi="Times New Roman" w:cs="Times New Roman"/>
          <w:b/>
          <w:color w:val="auto"/>
        </w:rPr>
        <w:t>Stronami</w:t>
      </w:r>
      <w:r w:rsidRPr="00890E73">
        <w:rPr>
          <w:rFonts w:ascii="Times New Roman" w:eastAsia="MyriadPro-Bold" w:hAnsi="Times New Roman" w:cs="Times New Roman"/>
          <w:color w:val="auto"/>
        </w:rPr>
        <w:t>”</w:t>
      </w:r>
    </w:p>
    <w:p w14:paraId="010D99D7" w14:textId="77777777" w:rsidR="0051707C" w:rsidRPr="00890E73" w:rsidRDefault="0051707C" w:rsidP="0051707C">
      <w:pPr>
        <w:pStyle w:val="Zal-text"/>
        <w:spacing w:before="0" w:after="0" w:line="276" w:lineRule="auto"/>
        <w:ind w:left="0"/>
        <w:jc w:val="left"/>
        <w:rPr>
          <w:rFonts w:ascii="Times New Roman" w:hAnsi="Times New Roman" w:cs="Times New Roman"/>
          <w:color w:val="auto"/>
        </w:rPr>
      </w:pPr>
    </w:p>
    <w:p w14:paraId="01D3799E" w14:textId="2BF1F8DB" w:rsidR="0051707C" w:rsidRPr="00890E73" w:rsidRDefault="0051707C" w:rsidP="0051707C">
      <w:pPr>
        <w:pStyle w:val="zalbold-centr"/>
        <w:spacing w:before="0" w:after="0" w:line="276" w:lineRule="auto"/>
        <w:rPr>
          <w:rFonts w:ascii="Times New Roman" w:hAnsi="Times New Roman" w:cs="Times New Roman"/>
          <w:color w:val="auto"/>
        </w:rPr>
      </w:pPr>
      <w:r w:rsidRPr="00890E73">
        <w:rPr>
          <w:rFonts w:ascii="Times New Roman" w:hAnsi="Times New Roman" w:cs="Times New Roman"/>
          <w:color w:val="auto"/>
        </w:rPr>
        <w:t>TRYB POSTĘPOWANIA</w:t>
      </w:r>
    </w:p>
    <w:p w14:paraId="57B17458" w14:textId="6DC68D4B" w:rsidR="00BF4613" w:rsidRPr="00BF4613" w:rsidRDefault="00BF4613" w:rsidP="00BF4613">
      <w:pPr>
        <w:pStyle w:val="Akapitzlist"/>
        <w:numPr>
          <w:ilvl w:val="0"/>
          <w:numId w:val="36"/>
        </w:numPr>
        <w:jc w:val="both"/>
        <w:rPr>
          <w:sz w:val="22"/>
          <w:szCs w:val="22"/>
        </w:rPr>
      </w:pPr>
      <w:r w:rsidRPr="00BF4613">
        <w:rPr>
          <w:sz w:val="22"/>
          <w:szCs w:val="22"/>
        </w:rPr>
        <w:t>W związku z treścią przepisu art. 2 ust. 1 pkt 1 ustawy z dnia 11 września 2019 r. – Prawo zamówień publicznych (</w:t>
      </w:r>
      <w:proofErr w:type="spellStart"/>
      <w:r w:rsidRPr="00BF4613">
        <w:rPr>
          <w:sz w:val="22"/>
          <w:szCs w:val="22"/>
        </w:rPr>
        <w:t>t.j</w:t>
      </w:r>
      <w:proofErr w:type="spellEnd"/>
      <w:r w:rsidRPr="00BF4613">
        <w:rPr>
          <w:sz w:val="22"/>
          <w:szCs w:val="22"/>
        </w:rPr>
        <w:t xml:space="preserve">. </w:t>
      </w:r>
      <w:r w:rsidR="00897C77" w:rsidRPr="00BF4613">
        <w:rPr>
          <w:sz w:val="22"/>
          <w:szCs w:val="22"/>
        </w:rPr>
        <w:t>Dz. U</w:t>
      </w:r>
      <w:r w:rsidRPr="00BF4613">
        <w:rPr>
          <w:sz w:val="22"/>
          <w:szCs w:val="22"/>
        </w:rPr>
        <w:t xml:space="preserve"> z 2024 r., poz. 1320 ze zm.), umowa zawarta z wyłączeniem zastosowania ww. ustawy.</w:t>
      </w:r>
    </w:p>
    <w:p w14:paraId="33691688" w14:textId="77777777" w:rsidR="0051707C" w:rsidRPr="00BF4613" w:rsidRDefault="0051707C" w:rsidP="0051707C">
      <w:pPr>
        <w:pStyle w:val="Zal-text"/>
        <w:numPr>
          <w:ilvl w:val="0"/>
          <w:numId w:val="36"/>
        </w:numPr>
        <w:tabs>
          <w:tab w:val="clear" w:pos="8674"/>
        </w:tabs>
        <w:spacing w:before="0" w:after="0" w:line="276" w:lineRule="auto"/>
        <w:ind w:left="426" w:hanging="426"/>
        <w:textAlignment w:val="auto"/>
        <w:rPr>
          <w:rFonts w:ascii="Times New Roman" w:hAnsi="Times New Roman" w:cs="Times New Roman"/>
          <w:b/>
          <w:color w:val="auto"/>
        </w:rPr>
      </w:pPr>
      <w:r w:rsidRPr="00BF4613">
        <w:rPr>
          <w:rFonts w:ascii="Times New Roman" w:hAnsi="Times New Roman" w:cs="Times New Roman"/>
          <w:color w:val="auto"/>
        </w:rPr>
        <w:t>Przedstawiciele Stron przez złożenie swojego podpisu oświadczają także,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w:t>
      </w:r>
    </w:p>
    <w:p w14:paraId="619228CC" w14:textId="77777777" w:rsidR="0051707C" w:rsidRPr="00890E73" w:rsidRDefault="0051707C" w:rsidP="0051707C">
      <w:pPr>
        <w:spacing w:line="276" w:lineRule="auto"/>
        <w:jc w:val="center"/>
        <w:rPr>
          <w:b/>
          <w:sz w:val="22"/>
          <w:szCs w:val="22"/>
        </w:rPr>
      </w:pPr>
    </w:p>
    <w:p w14:paraId="3CA94EB4" w14:textId="77777777" w:rsidR="0017766E" w:rsidRDefault="0051707C" w:rsidP="0051707C">
      <w:pPr>
        <w:spacing w:line="276" w:lineRule="auto"/>
        <w:jc w:val="center"/>
        <w:rPr>
          <w:b/>
          <w:sz w:val="22"/>
          <w:szCs w:val="22"/>
        </w:rPr>
      </w:pPr>
      <w:r w:rsidRPr="00890E73">
        <w:rPr>
          <w:b/>
          <w:sz w:val="22"/>
          <w:szCs w:val="22"/>
        </w:rPr>
        <w:t xml:space="preserve">§ </w:t>
      </w:r>
      <w:r>
        <w:rPr>
          <w:b/>
          <w:sz w:val="22"/>
          <w:szCs w:val="22"/>
        </w:rPr>
        <w:t>1</w:t>
      </w:r>
      <w:r w:rsidRPr="00890E73">
        <w:rPr>
          <w:b/>
          <w:sz w:val="22"/>
          <w:szCs w:val="22"/>
        </w:rPr>
        <w:t xml:space="preserve">. </w:t>
      </w:r>
    </w:p>
    <w:p w14:paraId="3F3403F2" w14:textId="4895FA1F" w:rsidR="0051707C" w:rsidRPr="00890E73" w:rsidRDefault="0051707C" w:rsidP="0051707C">
      <w:pPr>
        <w:spacing w:line="276" w:lineRule="auto"/>
        <w:jc w:val="center"/>
        <w:rPr>
          <w:sz w:val="22"/>
          <w:szCs w:val="22"/>
          <w:lang w:bidi="pl-PL"/>
        </w:rPr>
      </w:pPr>
      <w:r w:rsidRPr="00890E73">
        <w:rPr>
          <w:b/>
          <w:sz w:val="22"/>
          <w:szCs w:val="22"/>
        </w:rPr>
        <w:t>PRZEDMIOT UMOWY</w:t>
      </w:r>
    </w:p>
    <w:p w14:paraId="68496EFC" w14:textId="77777777" w:rsidR="00217A1C" w:rsidRPr="00217A1C" w:rsidRDefault="0051707C" w:rsidP="00217A1C">
      <w:pPr>
        <w:pStyle w:val="Tekstpodstawowy"/>
        <w:numPr>
          <w:ilvl w:val="1"/>
          <w:numId w:val="15"/>
        </w:numPr>
        <w:tabs>
          <w:tab w:val="clear" w:pos="1080"/>
          <w:tab w:val="num" w:pos="426"/>
        </w:tabs>
        <w:spacing w:line="276" w:lineRule="auto"/>
        <w:ind w:left="426" w:hanging="426"/>
        <w:jc w:val="both"/>
        <w:rPr>
          <w:rFonts w:eastAsia="StarSymbol"/>
          <w:b/>
          <w:bCs/>
          <w:iCs/>
          <w:szCs w:val="22"/>
        </w:rPr>
      </w:pPr>
      <w:r w:rsidRPr="0080188F">
        <w:rPr>
          <w:rFonts w:eastAsia="StarSymbol"/>
          <w:bCs/>
          <w:szCs w:val="22"/>
        </w:rPr>
        <w:t xml:space="preserve">Przedmiotem umowy jest sprzedaż i </w:t>
      </w:r>
      <w:r w:rsidRPr="0003383C">
        <w:rPr>
          <w:rFonts w:eastAsia="StarSymbol"/>
          <w:bCs/>
          <w:szCs w:val="22"/>
        </w:rPr>
        <w:t xml:space="preserve">dostawa sprzętu </w:t>
      </w:r>
      <w:r w:rsidR="006A3709" w:rsidRPr="0003383C">
        <w:rPr>
          <w:rFonts w:eastAsia="StarSymbol"/>
          <w:bCs/>
          <w:szCs w:val="22"/>
        </w:rPr>
        <w:t>medycznego</w:t>
      </w:r>
      <w:r w:rsidRPr="0003383C">
        <w:rPr>
          <w:rFonts w:eastAsia="StarSymbol"/>
          <w:bCs/>
          <w:szCs w:val="22"/>
        </w:rPr>
        <w:t xml:space="preserve"> w</w:t>
      </w:r>
      <w:r w:rsidRPr="0080188F">
        <w:rPr>
          <w:rFonts w:eastAsia="StarSymbol"/>
          <w:bCs/>
          <w:szCs w:val="22"/>
        </w:rPr>
        <w:t xml:space="preserve"> ramach zadania </w:t>
      </w:r>
      <w:proofErr w:type="spellStart"/>
      <w:r w:rsidRPr="0080188F">
        <w:rPr>
          <w:rFonts w:eastAsia="StarSymbol"/>
          <w:bCs/>
          <w:szCs w:val="22"/>
        </w:rPr>
        <w:t>pn</w:t>
      </w:r>
      <w:proofErr w:type="spellEnd"/>
      <w:r w:rsidRPr="0080188F">
        <w:rPr>
          <w:rFonts w:eastAsia="StarSymbol"/>
          <w:bCs/>
          <w:szCs w:val="22"/>
        </w:rPr>
        <w:t>: „</w:t>
      </w:r>
      <w:r w:rsidR="0080188F" w:rsidRPr="00757C8E">
        <w:rPr>
          <w:rFonts w:eastAsia="StarSymbol"/>
          <w:b/>
          <w:bCs/>
          <w:szCs w:val="22"/>
        </w:rPr>
        <w:t>Zakup sprzętu medycznego dla SP ZOZ Szpitala Kolejowego w Wilkowicach Bystrej</w:t>
      </w:r>
      <w:r w:rsidR="0080188F" w:rsidRPr="0080188F">
        <w:rPr>
          <w:rFonts w:eastAsia="StarSymbol"/>
          <w:b/>
          <w:bCs/>
          <w:szCs w:val="22"/>
        </w:rPr>
        <w:t>”</w:t>
      </w:r>
      <w:r w:rsidR="0080188F">
        <w:rPr>
          <w:rFonts w:eastAsia="StarSymbol"/>
          <w:b/>
          <w:bCs/>
          <w:szCs w:val="22"/>
        </w:rPr>
        <w:t>.</w:t>
      </w:r>
    </w:p>
    <w:p w14:paraId="09C13D43" w14:textId="2FF7E1FD" w:rsidR="0051707C" w:rsidRPr="00217A1C" w:rsidRDefault="0051707C" w:rsidP="00217A1C">
      <w:pPr>
        <w:pStyle w:val="Tekstpodstawowy"/>
        <w:numPr>
          <w:ilvl w:val="1"/>
          <w:numId w:val="15"/>
        </w:numPr>
        <w:tabs>
          <w:tab w:val="clear" w:pos="1080"/>
          <w:tab w:val="num" w:pos="426"/>
        </w:tabs>
        <w:spacing w:line="276" w:lineRule="auto"/>
        <w:ind w:left="426" w:hanging="426"/>
        <w:jc w:val="both"/>
        <w:rPr>
          <w:rFonts w:eastAsia="StarSymbol"/>
          <w:b/>
          <w:bCs/>
          <w:iCs/>
          <w:szCs w:val="22"/>
        </w:rPr>
      </w:pPr>
      <w:r w:rsidRPr="00217A1C">
        <w:rPr>
          <w:rFonts w:eastAsia="StarSymbol"/>
          <w:bCs/>
          <w:szCs w:val="22"/>
        </w:rPr>
        <w:t>Oferowany sprzęt jest fabrycznie nowy (rok produkcji 2025), nieużywany, wraz z wszystkimi fabrycznymi elementami i akcesoriami oraz kompletny do jego uruchomienia oraz stosowania zgodnie z przeznaczeniem. Żaden aparat ani jego część składowa, wyposażenie, etc. nie jest sprzętem rekondycjonowanym, powystawowym i był wykorzystywany wcześniej przez innego użytkownika.</w:t>
      </w:r>
      <w:r w:rsidR="00217A1C" w:rsidRPr="00217A1C">
        <w:rPr>
          <w:rFonts w:eastAsia="StarSymbol"/>
          <w:bCs/>
          <w:szCs w:val="22"/>
        </w:rPr>
        <w:t xml:space="preserve"> </w:t>
      </w:r>
      <w:r w:rsidR="00217A1C" w:rsidRPr="0003383C">
        <w:rPr>
          <w:rFonts w:eastAsia="StarSymbol"/>
          <w:bCs/>
          <w:szCs w:val="22"/>
        </w:rPr>
        <w:t xml:space="preserve">Wszystkie oferowane produkty i ich części składowe będące </w:t>
      </w:r>
      <w:r w:rsidR="0003383C" w:rsidRPr="0003383C">
        <w:rPr>
          <w:rFonts w:eastAsia="StarSymbol"/>
          <w:bCs/>
          <w:szCs w:val="22"/>
        </w:rPr>
        <w:t>wyrobami medycznymi</w:t>
      </w:r>
      <w:r w:rsidR="00217A1C" w:rsidRPr="0003383C">
        <w:rPr>
          <w:rFonts w:eastAsia="StarSymbol"/>
          <w:bCs/>
          <w:szCs w:val="22"/>
        </w:rPr>
        <w:t xml:space="preserve"> muszą posiadać aktualne dokumenty dopuszczające do obrotu oraz spełniać wymagania dnia z dnia 7 kwietnia 2022 r. o wyrobach medycznych (</w:t>
      </w:r>
      <w:proofErr w:type="spellStart"/>
      <w:r w:rsidR="00217A1C" w:rsidRPr="0003383C">
        <w:rPr>
          <w:rFonts w:eastAsia="StarSymbol"/>
          <w:bCs/>
          <w:szCs w:val="22"/>
        </w:rPr>
        <w:t>t.j</w:t>
      </w:r>
      <w:proofErr w:type="spellEnd"/>
      <w:r w:rsidR="00217A1C" w:rsidRPr="0003383C">
        <w:rPr>
          <w:rFonts w:eastAsia="StarSymbol"/>
          <w:bCs/>
          <w:szCs w:val="22"/>
        </w:rPr>
        <w:t>. Dz.U. z 2024 r., poz. 1620 z zm.), jej przepisów przejściowych oraz wykonawczych oraz Rozporządzenia 2017/745 w sprawie wyrobów medycznych - MDR (jeżeli prawo nakłada obowiązek posiadania takich dokumentów).</w:t>
      </w:r>
    </w:p>
    <w:p w14:paraId="5557EF95" w14:textId="00E7F138" w:rsidR="0051707C" w:rsidRPr="00890E73" w:rsidRDefault="0051707C" w:rsidP="0051707C">
      <w:pPr>
        <w:pStyle w:val="Tekstpodstawowy"/>
        <w:numPr>
          <w:ilvl w:val="1"/>
          <w:numId w:val="15"/>
        </w:numPr>
        <w:tabs>
          <w:tab w:val="clear" w:pos="1080"/>
        </w:tabs>
        <w:spacing w:line="276" w:lineRule="auto"/>
        <w:ind w:left="426" w:hanging="426"/>
        <w:jc w:val="both"/>
        <w:rPr>
          <w:rFonts w:eastAsia="StarSymbol"/>
          <w:bCs/>
          <w:szCs w:val="22"/>
        </w:rPr>
      </w:pPr>
      <w:r w:rsidRPr="00890E73">
        <w:rPr>
          <w:szCs w:val="22"/>
          <w:lang w:bidi="pl-PL"/>
        </w:rPr>
        <w:lastRenderedPageBreak/>
        <w:t xml:space="preserve">Przedmiot umowy zostanie wykonany w zakresie zgodnym i w sposób zgodny z opisem przedmiotu zamówienia </w:t>
      </w:r>
      <w:r w:rsidRPr="00897C77">
        <w:rPr>
          <w:szCs w:val="22"/>
          <w:lang w:bidi="pl-PL"/>
        </w:rPr>
        <w:t xml:space="preserve">zawartym w </w:t>
      </w:r>
      <w:r w:rsidR="00B9766D" w:rsidRPr="00897C77">
        <w:rPr>
          <w:szCs w:val="22"/>
          <w:lang w:bidi="pl-PL"/>
        </w:rPr>
        <w:t xml:space="preserve">Zaproszeniu do składania ofert </w:t>
      </w:r>
      <w:r w:rsidRPr="00897C77">
        <w:rPr>
          <w:szCs w:val="22"/>
          <w:lang w:bidi="pl-PL"/>
        </w:rPr>
        <w:t xml:space="preserve">oraz ofertą Wykonawcy </w:t>
      </w:r>
      <w:r w:rsidRPr="00890E73">
        <w:rPr>
          <w:szCs w:val="22"/>
          <w:lang w:bidi="pl-PL"/>
        </w:rPr>
        <w:t>z dnia _</w:t>
      </w:r>
      <w:r w:rsidR="00E0362F" w:rsidRPr="00890E73">
        <w:rPr>
          <w:szCs w:val="22"/>
          <w:lang w:bidi="pl-PL"/>
        </w:rPr>
        <w:t>_. _</w:t>
      </w:r>
      <w:r w:rsidRPr="00890E73">
        <w:rPr>
          <w:szCs w:val="22"/>
          <w:lang w:bidi="pl-PL"/>
        </w:rPr>
        <w:t>_.2025 r., będącymi integralnymi częściami niniejszej umowy.</w:t>
      </w:r>
    </w:p>
    <w:p w14:paraId="79ABA2EB" w14:textId="77777777" w:rsidR="0017766E" w:rsidRPr="00890E73" w:rsidRDefault="0017766E" w:rsidP="00217A1C">
      <w:pPr>
        <w:spacing w:line="276" w:lineRule="auto"/>
        <w:rPr>
          <w:sz w:val="22"/>
          <w:szCs w:val="22"/>
        </w:rPr>
      </w:pPr>
    </w:p>
    <w:p w14:paraId="395BAD68" w14:textId="77777777" w:rsidR="0051707C" w:rsidRPr="00FF36CF" w:rsidRDefault="0051707C" w:rsidP="0051707C">
      <w:pPr>
        <w:spacing w:line="276" w:lineRule="auto"/>
        <w:jc w:val="center"/>
        <w:rPr>
          <w:b/>
          <w:bCs/>
          <w:sz w:val="22"/>
          <w:szCs w:val="22"/>
        </w:rPr>
      </w:pPr>
      <w:r w:rsidRPr="00FF36CF">
        <w:rPr>
          <w:b/>
          <w:bCs/>
          <w:sz w:val="22"/>
          <w:szCs w:val="22"/>
        </w:rPr>
        <w:t>§ 2</w:t>
      </w:r>
    </w:p>
    <w:p w14:paraId="0D184494" w14:textId="6F3E4AE9" w:rsidR="0051707C" w:rsidRPr="00890E73" w:rsidRDefault="00E0362F" w:rsidP="0051707C">
      <w:pPr>
        <w:spacing w:line="276" w:lineRule="auto"/>
        <w:jc w:val="center"/>
        <w:rPr>
          <w:b/>
          <w:bCs/>
          <w:sz w:val="22"/>
          <w:szCs w:val="22"/>
        </w:rPr>
      </w:pPr>
      <w:r w:rsidRPr="00890E73">
        <w:rPr>
          <w:b/>
          <w:bCs/>
          <w:sz w:val="22"/>
          <w:szCs w:val="22"/>
        </w:rPr>
        <w:t>WARTOŚĆ UMOWY</w:t>
      </w:r>
    </w:p>
    <w:p w14:paraId="770B946A" w14:textId="5C3E85C1" w:rsidR="0051707C" w:rsidRPr="00890E73" w:rsidRDefault="0051707C" w:rsidP="0051707C">
      <w:pPr>
        <w:pStyle w:val="Akapitzlist"/>
        <w:numPr>
          <w:ilvl w:val="0"/>
          <w:numId w:val="54"/>
        </w:numPr>
        <w:suppressAutoHyphens/>
        <w:spacing w:line="276" w:lineRule="auto"/>
        <w:jc w:val="both"/>
        <w:rPr>
          <w:sz w:val="22"/>
          <w:szCs w:val="22"/>
        </w:rPr>
      </w:pPr>
      <w:r w:rsidRPr="00890E73">
        <w:rPr>
          <w:sz w:val="22"/>
          <w:szCs w:val="22"/>
        </w:rPr>
        <w:t>Strony uzgadniają wartość umowy na kwotę</w:t>
      </w:r>
      <w:bookmarkStart w:id="0" w:name="_Hlk138415125"/>
      <w:r w:rsidR="00530F41">
        <w:rPr>
          <w:sz w:val="22"/>
          <w:szCs w:val="22"/>
        </w:rPr>
        <w:t>:</w:t>
      </w:r>
    </w:p>
    <w:p w14:paraId="12499E9F" w14:textId="5DAFF452" w:rsidR="0051707C" w:rsidRPr="00897C77" w:rsidRDefault="0051707C" w:rsidP="0051707C">
      <w:pPr>
        <w:pStyle w:val="Akapitzlist"/>
        <w:numPr>
          <w:ilvl w:val="0"/>
          <w:numId w:val="55"/>
        </w:numPr>
        <w:spacing w:line="276" w:lineRule="auto"/>
        <w:ind w:hanging="436"/>
        <w:jc w:val="both"/>
        <w:rPr>
          <w:sz w:val="22"/>
          <w:szCs w:val="22"/>
        </w:rPr>
      </w:pPr>
      <w:bookmarkStart w:id="1" w:name="_Hlk202340257"/>
      <w:r w:rsidRPr="00897C77">
        <w:rPr>
          <w:sz w:val="22"/>
          <w:szCs w:val="22"/>
        </w:rPr>
        <w:t>Zakup i dostawa</w:t>
      </w:r>
      <w:r w:rsidR="00B9766D" w:rsidRPr="00897C77">
        <w:rPr>
          <w:sz w:val="22"/>
          <w:szCs w:val="22"/>
        </w:rPr>
        <w:t>:</w:t>
      </w:r>
    </w:p>
    <w:p w14:paraId="7BD50373" w14:textId="7A2F8BA6" w:rsidR="0051707C" w:rsidRPr="00897C77" w:rsidRDefault="00B9766D" w:rsidP="0051707C">
      <w:pPr>
        <w:pStyle w:val="Akapitzlist"/>
        <w:numPr>
          <w:ilvl w:val="0"/>
          <w:numId w:val="70"/>
        </w:numPr>
        <w:spacing w:line="276" w:lineRule="auto"/>
        <w:jc w:val="both"/>
        <w:rPr>
          <w:sz w:val="22"/>
          <w:szCs w:val="22"/>
        </w:rPr>
      </w:pPr>
      <w:r w:rsidRPr="00897C77">
        <w:rPr>
          <w:sz w:val="22"/>
          <w:szCs w:val="22"/>
        </w:rPr>
        <w:t xml:space="preserve">Poligraf wraz z maskami 2 szt.: </w:t>
      </w:r>
      <w:r w:rsidR="0051707C" w:rsidRPr="00897C77">
        <w:rPr>
          <w:sz w:val="22"/>
          <w:szCs w:val="22"/>
        </w:rPr>
        <w:t xml:space="preserve">........................................... PLN </w:t>
      </w:r>
      <w:r w:rsidR="00E0362F" w:rsidRPr="00897C77">
        <w:rPr>
          <w:sz w:val="22"/>
          <w:szCs w:val="22"/>
        </w:rPr>
        <w:t>netto</w:t>
      </w:r>
      <w:r w:rsidR="0051707C" w:rsidRPr="00897C77">
        <w:rPr>
          <w:sz w:val="22"/>
          <w:szCs w:val="22"/>
        </w:rPr>
        <w:t xml:space="preserve"> (słownie: ……….....................)</w:t>
      </w:r>
      <w:r w:rsidRPr="00897C77">
        <w:rPr>
          <w:sz w:val="22"/>
          <w:szCs w:val="22"/>
        </w:rPr>
        <w:t xml:space="preserve">, </w:t>
      </w:r>
      <w:r w:rsidR="0051707C" w:rsidRPr="00897C77">
        <w:rPr>
          <w:sz w:val="22"/>
          <w:szCs w:val="22"/>
        </w:rPr>
        <w:t xml:space="preserve">............................................PLN </w:t>
      </w:r>
      <w:r w:rsidR="00E0362F" w:rsidRPr="00897C77">
        <w:rPr>
          <w:sz w:val="22"/>
          <w:szCs w:val="22"/>
        </w:rPr>
        <w:t>brutto</w:t>
      </w:r>
      <w:r w:rsidR="0051707C" w:rsidRPr="00897C77">
        <w:rPr>
          <w:sz w:val="22"/>
          <w:szCs w:val="22"/>
        </w:rPr>
        <w:t xml:space="preserve"> (słownie: ………................)</w:t>
      </w:r>
      <w:bookmarkEnd w:id="0"/>
      <w:r w:rsidR="0051707C" w:rsidRPr="00897C77">
        <w:rPr>
          <w:sz w:val="22"/>
          <w:szCs w:val="22"/>
        </w:rPr>
        <w:t>,</w:t>
      </w:r>
    </w:p>
    <w:p w14:paraId="01584BD9" w14:textId="11AD170E" w:rsidR="00B9766D" w:rsidRPr="00897C77" w:rsidRDefault="00B9766D" w:rsidP="00B9766D">
      <w:pPr>
        <w:pStyle w:val="Akapitzlist"/>
        <w:numPr>
          <w:ilvl w:val="0"/>
          <w:numId w:val="70"/>
        </w:numPr>
        <w:spacing w:line="276" w:lineRule="auto"/>
        <w:jc w:val="both"/>
        <w:rPr>
          <w:sz w:val="22"/>
          <w:szCs w:val="22"/>
        </w:rPr>
      </w:pPr>
      <w:r w:rsidRPr="00897C77">
        <w:rPr>
          <w:sz w:val="22"/>
          <w:szCs w:val="22"/>
        </w:rPr>
        <w:t>Respirator do diagnostyki i terapii bezdechów: ........................................... PLN netto (słownie: ……….....................), ............................................PLN brutto (słownie: ………................),</w:t>
      </w:r>
    </w:p>
    <w:p w14:paraId="2C5BC593" w14:textId="3EFD6793" w:rsidR="00B9766D" w:rsidRPr="00897C77" w:rsidRDefault="00B9766D" w:rsidP="00B9766D">
      <w:pPr>
        <w:pStyle w:val="Akapitzlist"/>
        <w:numPr>
          <w:ilvl w:val="0"/>
          <w:numId w:val="70"/>
        </w:numPr>
        <w:spacing w:line="276" w:lineRule="auto"/>
        <w:jc w:val="both"/>
        <w:rPr>
          <w:sz w:val="22"/>
          <w:szCs w:val="22"/>
        </w:rPr>
      </w:pPr>
      <w:r w:rsidRPr="00897C77">
        <w:rPr>
          <w:sz w:val="22"/>
          <w:szCs w:val="22"/>
        </w:rPr>
        <w:t>Aparat do terapii bezdechu wraz z maskami i obwodami oddechowymi 2 szt.: ........................................... PLN netto (słownie: ……….....................), ............................................PLN brutto (słownie: ………................),</w:t>
      </w:r>
    </w:p>
    <w:bookmarkEnd w:id="1"/>
    <w:p w14:paraId="7D2E1CF2" w14:textId="5A074CB6" w:rsidR="00530F41" w:rsidRPr="00897C77" w:rsidRDefault="00530F41" w:rsidP="0051707C">
      <w:pPr>
        <w:pStyle w:val="Akapitzlist"/>
        <w:numPr>
          <w:ilvl w:val="0"/>
          <w:numId w:val="59"/>
        </w:numPr>
        <w:suppressAutoHyphens/>
        <w:spacing w:line="276" w:lineRule="auto"/>
        <w:jc w:val="both"/>
        <w:rPr>
          <w:sz w:val="22"/>
          <w:szCs w:val="22"/>
        </w:rPr>
      </w:pPr>
      <w:r w:rsidRPr="00897C77">
        <w:rPr>
          <w:sz w:val="22"/>
          <w:szCs w:val="22"/>
        </w:rPr>
        <w:t>Łączna wartość niniejszej umowy wynosi: ........................................... PLN netto (słownie: ……….....................), ............................................PLN brutto (słownie: ………................),</w:t>
      </w:r>
    </w:p>
    <w:p w14:paraId="4F6BB0E7" w14:textId="659E18E6" w:rsidR="0051707C" w:rsidRPr="00890E73" w:rsidRDefault="0051707C" w:rsidP="0051707C">
      <w:pPr>
        <w:pStyle w:val="Akapitzlist"/>
        <w:numPr>
          <w:ilvl w:val="0"/>
          <w:numId w:val="59"/>
        </w:numPr>
        <w:suppressAutoHyphens/>
        <w:spacing w:line="276" w:lineRule="auto"/>
        <w:jc w:val="both"/>
        <w:rPr>
          <w:sz w:val="22"/>
          <w:szCs w:val="22"/>
        </w:rPr>
      </w:pPr>
      <w:r w:rsidRPr="00897C77">
        <w:rPr>
          <w:sz w:val="22"/>
          <w:szCs w:val="22"/>
        </w:rPr>
        <w:t xml:space="preserve">W cenie zawierają się wszystkie wydatki i koszty związane z dostawą przedmiotu zamówienia do </w:t>
      </w:r>
      <w:r w:rsidRPr="00890E73">
        <w:rPr>
          <w:sz w:val="22"/>
          <w:szCs w:val="22"/>
        </w:rPr>
        <w:t>miejsca przeznaczenia (transport, opakowanie, czynności związane z przygotowaniem dostawy, ubezpieczenie, przesyłka itp.), montaż i uruchomienie oraz szkolenie pracowników Zamawiającego, a Wykonawcy nie przysługuje dodatkowy zwrot kosztów lub wydatków związanych z realizacją niniejszej Umowy.</w:t>
      </w:r>
    </w:p>
    <w:p w14:paraId="716E6D73" w14:textId="77777777" w:rsidR="0051707C" w:rsidRPr="00890E73" w:rsidRDefault="0051707C" w:rsidP="0051707C">
      <w:pPr>
        <w:spacing w:line="276" w:lineRule="auto"/>
        <w:jc w:val="center"/>
        <w:rPr>
          <w:sz w:val="22"/>
          <w:szCs w:val="22"/>
        </w:rPr>
      </w:pPr>
    </w:p>
    <w:p w14:paraId="3469C552" w14:textId="77777777" w:rsidR="0051707C" w:rsidRPr="005F3BE0" w:rsidRDefault="0051707C" w:rsidP="0051707C">
      <w:pPr>
        <w:spacing w:line="276" w:lineRule="auto"/>
        <w:jc w:val="center"/>
        <w:rPr>
          <w:b/>
          <w:bCs/>
          <w:sz w:val="22"/>
          <w:szCs w:val="22"/>
        </w:rPr>
      </w:pPr>
      <w:r w:rsidRPr="005F3BE0">
        <w:rPr>
          <w:b/>
          <w:bCs/>
          <w:sz w:val="22"/>
          <w:szCs w:val="22"/>
        </w:rPr>
        <w:t>§ 3</w:t>
      </w:r>
    </w:p>
    <w:p w14:paraId="58C3AE09" w14:textId="77777777" w:rsidR="0051707C" w:rsidRPr="00890E73" w:rsidRDefault="0051707C" w:rsidP="0051707C">
      <w:pPr>
        <w:spacing w:line="276" w:lineRule="auto"/>
        <w:jc w:val="center"/>
        <w:rPr>
          <w:sz w:val="22"/>
          <w:szCs w:val="22"/>
        </w:rPr>
      </w:pPr>
      <w:r w:rsidRPr="00890E73">
        <w:rPr>
          <w:b/>
          <w:bCs/>
          <w:sz w:val="22"/>
          <w:szCs w:val="22"/>
        </w:rPr>
        <w:t xml:space="preserve">WARUNKI   PŁATNOŚCI </w:t>
      </w:r>
    </w:p>
    <w:p w14:paraId="65F8618A" w14:textId="77777777" w:rsidR="0051707C" w:rsidRPr="00890E73" w:rsidRDefault="0051707C" w:rsidP="0051707C">
      <w:pPr>
        <w:numPr>
          <w:ilvl w:val="0"/>
          <w:numId w:val="51"/>
        </w:numPr>
        <w:tabs>
          <w:tab w:val="clear" w:pos="360"/>
          <w:tab w:val="num" w:pos="284"/>
        </w:tabs>
        <w:suppressAutoHyphens/>
        <w:autoSpaceDE w:val="0"/>
        <w:spacing w:line="276" w:lineRule="auto"/>
        <w:ind w:left="284" w:hanging="284"/>
        <w:jc w:val="both"/>
        <w:rPr>
          <w:sz w:val="22"/>
          <w:szCs w:val="22"/>
        </w:rPr>
      </w:pPr>
      <w:r w:rsidRPr="00890E73">
        <w:rPr>
          <w:bCs/>
          <w:sz w:val="22"/>
          <w:szCs w:val="22"/>
        </w:rPr>
        <w:t>Podstawę wystawienia faktury przez Wykonawcę stanowił będzie protokół odbioru, dostawy, montażu i uruchomienia przedmiotu Umowy oraz szkolenia spisany w siedzibie Zamawiającego.</w:t>
      </w:r>
    </w:p>
    <w:p w14:paraId="04C2D5E9" w14:textId="35407EE1" w:rsidR="0051707C" w:rsidRPr="00890E73" w:rsidRDefault="0051707C" w:rsidP="0051707C">
      <w:pPr>
        <w:numPr>
          <w:ilvl w:val="0"/>
          <w:numId w:val="51"/>
        </w:numPr>
        <w:tabs>
          <w:tab w:val="left" w:pos="284"/>
        </w:tabs>
        <w:suppressAutoHyphens/>
        <w:spacing w:line="276" w:lineRule="auto"/>
        <w:ind w:left="284" w:hanging="284"/>
        <w:jc w:val="both"/>
        <w:rPr>
          <w:sz w:val="22"/>
          <w:szCs w:val="22"/>
        </w:rPr>
      </w:pPr>
      <w:r w:rsidRPr="00890E73">
        <w:rPr>
          <w:sz w:val="22"/>
          <w:szCs w:val="22"/>
        </w:rPr>
        <w:t xml:space="preserve">Zapłata należności za realizację przedmiotu Umowy nastąpi w terminie do 30 dni od daty </w:t>
      </w:r>
      <w:r w:rsidR="00B9766D">
        <w:rPr>
          <w:sz w:val="22"/>
          <w:szCs w:val="22"/>
        </w:rPr>
        <w:t>doręczenia</w:t>
      </w:r>
      <w:r w:rsidRPr="00890E73">
        <w:rPr>
          <w:sz w:val="22"/>
          <w:szCs w:val="22"/>
        </w:rPr>
        <w:t xml:space="preserve"> Zamawiającemu prawidłowo wystawionej właściwej faktury VAT, na rachunek bankowy wskazany w fakturze. </w:t>
      </w:r>
    </w:p>
    <w:p w14:paraId="4194F8E7" w14:textId="2553C677" w:rsidR="0051707C" w:rsidRPr="00890E73" w:rsidRDefault="0051707C" w:rsidP="0051707C">
      <w:pPr>
        <w:numPr>
          <w:ilvl w:val="0"/>
          <w:numId w:val="51"/>
        </w:numPr>
        <w:tabs>
          <w:tab w:val="left" w:pos="284"/>
        </w:tabs>
        <w:suppressAutoHyphens/>
        <w:spacing w:line="276" w:lineRule="auto"/>
        <w:ind w:left="284" w:hanging="284"/>
        <w:jc w:val="both"/>
        <w:rPr>
          <w:sz w:val="22"/>
          <w:szCs w:val="22"/>
        </w:rPr>
      </w:pPr>
      <w:r w:rsidRPr="00890E73">
        <w:rPr>
          <w:rStyle w:val="Brak"/>
          <w:sz w:val="22"/>
          <w:szCs w:val="22"/>
        </w:rPr>
        <w:t xml:space="preserve">Wynagrodzenie określone w </w:t>
      </w:r>
      <w:r w:rsidRPr="00890E73">
        <w:rPr>
          <w:sz w:val="22"/>
          <w:szCs w:val="22"/>
        </w:rPr>
        <w:t>§ 2</w:t>
      </w:r>
      <w:r w:rsidRPr="00890E73">
        <w:rPr>
          <w:rStyle w:val="Brak"/>
          <w:sz w:val="22"/>
          <w:szCs w:val="22"/>
        </w:rPr>
        <w:t xml:space="preserve"> jest wynagrodzeniem całkowity, ostatecznym i zawiera należny podatek VAT oraz zaspokaja wszelkie roszczenia Wykonawcy wobec Zamawiającego z tytułu wykonania niniejszej umowy i</w:t>
      </w:r>
      <w:r w:rsidRPr="00890E73">
        <w:rPr>
          <w:rFonts w:eastAsia="MyriadPro-Regular"/>
          <w:sz w:val="22"/>
          <w:szCs w:val="22"/>
        </w:rPr>
        <w:t xml:space="preserve"> obejmuje wszystkie koszty związane z wykonaniem przedmiotu umowy.</w:t>
      </w:r>
    </w:p>
    <w:p w14:paraId="0B1D84AC" w14:textId="77777777" w:rsidR="0051707C" w:rsidRPr="00890E73" w:rsidRDefault="0051707C" w:rsidP="0051707C">
      <w:pPr>
        <w:numPr>
          <w:ilvl w:val="0"/>
          <w:numId w:val="51"/>
        </w:numPr>
        <w:tabs>
          <w:tab w:val="left" w:pos="284"/>
        </w:tabs>
        <w:suppressAutoHyphens/>
        <w:spacing w:line="276" w:lineRule="auto"/>
        <w:ind w:left="284" w:hanging="284"/>
        <w:jc w:val="both"/>
        <w:rPr>
          <w:sz w:val="22"/>
          <w:szCs w:val="22"/>
        </w:rPr>
      </w:pPr>
      <w:r w:rsidRPr="00890E73">
        <w:rPr>
          <w:sz w:val="22"/>
          <w:szCs w:val="22"/>
        </w:rPr>
        <w:t>W przypadku gdy przedmiot umowy realizowany był z udziałem Podwykonawców, do faktury Wykonawca dołącza oświadczenia Podwykonawców o uregulowaniu wobec nich należności. Brak wyżej wymienionego protokołu i oświadczenia skutkuje tym, iż wynagrodzenie Wykonawcy określone niniejszą umową nie jest wymagalne.</w:t>
      </w:r>
    </w:p>
    <w:p w14:paraId="06776A4B" w14:textId="77777777" w:rsidR="0051707C" w:rsidRPr="00890E73" w:rsidRDefault="0051707C" w:rsidP="0051707C">
      <w:pPr>
        <w:numPr>
          <w:ilvl w:val="0"/>
          <w:numId w:val="51"/>
        </w:numPr>
        <w:tabs>
          <w:tab w:val="left" w:pos="284"/>
        </w:tabs>
        <w:suppressAutoHyphens/>
        <w:spacing w:line="276" w:lineRule="auto"/>
        <w:ind w:left="284" w:hanging="284"/>
        <w:jc w:val="both"/>
        <w:rPr>
          <w:sz w:val="22"/>
          <w:szCs w:val="22"/>
        </w:rPr>
      </w:pPr>
      <w:r w:rsidRPr="00890E73">
        <w:rPr>
          <w:sz w:val="22"/>
          <w:szCs w:val="22"/>
        </w:rPr>
        <w:t>Wykonawca oświadcza, że jest czynnym podatnikiem VAT, a numer rachunku bankowego, który wskazany będzie na fakturze VAT, umieszczony został w wykazie, o którym mowa w art. 96 b ustawy o podatku od towaru i usług (tzw. „biała lista podatników VAT”).</w:t>
      </w:r>
    </w:p>
    <w:p w14:paraId="2E356E61" w14:textId="77777777" w:rsidR="0051707C" w:rsidRPr="00890E73" w:rsidRDefault="0051707C" w:rsidP="0051707C">
      <w:pPr>
        <w:numPr>
          <w:ilvl w:val="0"/>
          <w:numId w:val="51"/>
        </w:numPr>
        <w:tabs>
          <w:tab w:val="left" w:pos="284"/>
        </w:tabs>
        <w:suppressAutoHyphens/>
        <w:spacing w:line="276" w:lineRule="auto"/>
        <w:ind w:left="284" w:hanging="284"/>
        <w:jc w:val="both"/>
        <w:rPr>
          <w:sz w:val="22"/>
          <w:szCs w:val="22"/>
        </w:rPr>
      </w:pPr>
      <w:r w:rsidRPr="00890E73">
        <w:rPr>
          <w:sz w:val="22"/>
          <w:szCs w:val="22"/>
        </w:rPr>
        <w:t>Za termin dokonania płatności przyjmuje się dzień uznania rachunku bankowego Wykonawcy należną kwotą.</w:t>
      </w:r>
    </w:p>
    <w:p w14:paraId="52D83C61" w14:textId="77777777" w:rsidR="0051707C" w:rsidRPr="00890E73" w:rsidRDefault="0051707C" w:rsidP="0051707C">
      <w:pPr>
        <w:numPr>
          <w:ilvl w:val="0"/>
          <w:numId w:val="51"/>
        </w:numPr>
        <w:tabs>
          <w:tab w:val="left" w:pos="284"/>
        </w:tabs>
        <w:suppressAutoHyphens/>
        <w:spacing w:line="276" w:lineRule="auto"/>
        <w:ind w:left="284" w:hanging="284"/>
        <w:jc w:val="both"/>
        <w:rPr>
          <w:sz w:val="22"/>
          <w:szCs w:val="22"/>
        </w:rPr>
      </w:pPr>
      <w:r w:rsidRPr="00890E73">
        <w:rPr>
          <w:sz w:val="22"/>
          <w:szCs w:val="22"/>
        </w:rPr>
        <w:t xml:space="preserve">Ewentualne cesje należności lub inne umowy o podobnym skutku mogą nastąpić wyłącznie za zgodą </w:t>
      </w:r>
      <w:r w:rsidRPr="00890E73">
        <w:rPr>
          <w:iCs/>
          <w:sz w:val="22"/>
          <w:szCs w:val="22"/>
        </w:rPr>
        <w:t>Zamawiającego wyrażoną na piśmie</w:t>
      </w:r>
      <w:r w:rsidRPr="00890E73">
        <w:rPr>
          <w:sz w:val="22"/>
          <w:szCs w:val="22"/>
        </w:rPr>
        <w:t xml:space="preserve"> pod rygorem nieważności, po uzyskaniu zgody Podmiotu Tworzącego dla Zamawiającego.</w:t>
      </w:r>
    </w:p>
    <w:p w14:paraId="793062E2" w14:textId="77777777" w:rsidR="00E0362F" w:rsidRPr="00890E73" w:rsidRDefault="00E0362F" w:rsidP="0051707C">
      <w:pPr>
        <w:spacing w:line="276" w:lineRule="auto"/>
        <w:jc w:val="center"/>
        <w:rPr>
          <w:sz w:val="22"/>
          <w:szCs w:val="22"/>
        </w:rPr>
      </w:pPr>
    </w:p>
    <w:p w14:paraId="7A09D573" w14:textId="77777777" w:rsidR="0051707C" w:rsidRPr="00890E73" w:rsidRDefault="0051707C" w:rsidP="0051707C">
      <w:pPr>
        <w:spacing w:line="276" w:lineRule="auto"/>
        <w:jc w:val="center"/>
        <w:rPr>
          <w:sz w:val="22"/>
          <w:szCs w:val="22"/>
        </w:rPr>
      </w:pPr>
      <w:r w:rsidRPr="00890E73">
        <w:rPr>
          <w:sz w:val="22"/>
          <w:szCs w:val="22"/>
        </w:rPr>
        <w:t>§ 4</w:t>
      </w:r>
    </w:p>
    <w:p w14:paraId="664E9B54" w14:textId="77777777" w:rsidR="0051707C" w:rsidRPr="00890E73" w:rsidRDefault="0051707C" w:rsidP="0051707C">
      <w:pPr>
        <w:spacing w:line="276" w:lineRule="auto"/>
        <w:jc w:val="center"/>
        <w:rPr>
          <w:b/>
          <w:bCs/>
          <w:sz w:val="22"/>
          <w:szCs w:val="22"/>
        </w:rPr>
      </w:pPr>
      <w:r w:rsidRPr="00890E73">
        <w:rPr>
          <w:b/>
          <w:bCs/>
          <w:sz w:val="22"/>
          <w:szCs w:val="22"/>
        </w:rPr>
        <w:t>WARUNKI, TERMINY DOSTAWY, GWARANCJA</w:t>
      </w:r>
    </w:p>
    <w:p w14:paraId="70A9DDC6" w14:textId="4131C5CF" w:rsidR="0051707C" w:rsidRPr="00E0362F" w:rsidRDefault="0051707C" w:rsidP="0051707C">
      <w:pPr>
        <w:numPr>
          <w:ilvl w:val="0"/>
          <w:numId w:val="52"/>
        </w:numPr>
        <w:suppressAutoHyphens/>
        <w:autoSpaceDE w:val="0"/>
        <w:spacing w:line="276" w:lineRule="auto"/>
        <w:jc w:val="both"/>
        <w:rPr>
          <w:sz w:val="22"/>
          <w:szCs w:val="22"/>
        </w:rPr>
      </w:pPr>
      <w:r w:rsidRPr="00E0362F">
        <w:rPr>
          <w:sz w:val="22"/>
          <w:szCs w:val="22"/>
        </w:rPr>
        <w:t xml:space="preserve">Wykonawca zobowiązuje się do dostarczenia, instalacji i uruchomienia przedmiotu umowy w terminie do </w:t>
      </w:r>
      <w:r w:rsidR="00BF4613">
        <w:rPr>
          <w:sz w:val="22"/>
          <w:szCs w:val="22"/>
        </w:rPr>
        <w:t>5</w:t>
      </w:r>
      <w:r w:rsidR="0015567F" w:rsidRPr="00E0362F">
        <w:rPr>
          <w:sz w:val="22"/>
          <w:szCs w:val="22"/>
        </w:rPr>
        <w:t xml:space="preserve"> </w:t>
      </w:r>
      <w:r w:rsidRPr="00E0362F">
        <w:rPr>
          <w:sz w:val="22"/>
          <w:szCs w:val="22"/>
        </w:rPr>
        <w:t>dni licząc od dnia zawarcia umowy.</w:t>
      </w:r>
    </w:p>
    <w:p w14:paraId="3FADE339" w14:textId="77777777" w:rsidR="0051707C" w:rsidRPr="00890E73" w:rsidRDefault="0051707C" w:rsidP="0051707C">
      <w:pPr>
        <w:numPr>
          <w:ilvl w:val="0"/>
          <w:numId w:val="52"/>
        </w:numPr>
        <w:suppressAutoHyphens/>
        <w:autoSpaceDE w:val="0"/>
        <w:spacing w:line="276" w:lineRule="auto"/>
        <w:jc w:val="both"/>
        <w:rPr>
          <w:sz w:val="22"/>
          <w:szCs w:val="22"/>
        </w:rPr>
      </w:pPr>
      <w:r w:rsidRPr="00890E73">
        <w:rPr>
          <w:sz w:val="22"/>
          <w:szCs w:val="22"/>
        </w:rPr>
        <w:lastRenderedPageBreak/>
        <w:t>Przedmiot umowy po montażu i uruchomieniu musi być gotowy do prawidłowego działania bez koniecznego zakupu dodatkowych urządzeń czy oprogramowania.</w:t>
      </w:r>
    </w:p>
    <w:p w14:paraId="0CF2E9F0" w14:textId="34922348" w:rsidR="0051707C" w:rsidRPr="008A54C8" w:rsidRDefault="0051707C" w:rsidP="0051707C">
      <w:pPr>
        <w:numPr>
          <w:ilvl w:val="0"/>
          <w:numId w:val="52"/>
        </w:numPr>
        <w:suppressAutoHyphens/>
        <w:autoSpaceDE w:val="0"/>
        <w:spacing w:line="276" w:lineRule="auto"/>
        <w:jc w:val="both"/>
        <w:rPr>
          <w:sz w:val="22"/>
          <w:szCs w:val="22"/>
        </w:rPr>
      </w:pPr>
      <w:r w:rsidRPr="00890E73">
        <w:rPr>
          <w:sz w:val="22"/>
          <w:szCs w:val="22"/>
        </w:rPr>
        <w:t xml:space="preserve">Wykonawca udziela </w:t>
      </w:r>
      <w:r w:rsidR="00BF4613">
        <w:rPr>
          <w:sz w:val="22"/>
          <w:szCs w:val="22"/>
        </w:rPr>
        <w:t>24</w:t>
      </w:r>
      <w:r w:rsidRPr="00890E73">
        <w:rPr>
          <w:sz w:val="22"/>
          <w:szCs w:val="22"/>
        </w:rPr>
        <w:t xml:space="preserve"> miesięcznej gwarancji na przedmiot Umowy, co do jego jakości oraz rękojmi za wady na okres równy okresowi gwarancji, licząc od dnia, kiedy przedmiot dostawy został Zamawiającemu wydany do użytku (sporządzenie odpowiedniego protokołu zdawczo-odbiorczego). </w:t>
      </w:r>
      <w:r w:rsidRPr="008A54C8">
        <w:rPr>
          <w:sz w:val="22"/>
          <w:szCs w:val="22"/>
        </w:rPr>
        <w:t xml:space="preserve">Wraz z podpisaniem protokołu odbioru Wykonawca przekaże Zamawiającemu kartę gwarancyjną. </w:t>
      </w:r>
    </w:p>
    <w:p w14:paraId="5E0542B3" w14:textId="010753CE" w:rsidR="0051707C" w:rsidRPr="008A54C8" w:rsidRDefault="0051707C" w:rsidP="0051707C">
      <w:pPr>
        <w:numPr>
          <w:ilvl w:val="0"/>
          <w:numId w:val="52"/>
        </w:numPr>
        <w:suppressAutoHyphens/>
        <w:autoSpaceDE w:val="0"/>
        <w:spacing w:line="276" w:lineRule="auto"/>
        <w:jc w:val="both"/>
        <w:rPr>
          <w:sz w:val="22"/>
          <w:szCs w:val="22"/>
        </w:rPr>
      </w:pPr>
      <w:r w:rsidRPr="008A54C8">
        <w:rPr>
          <w:sz w:val="22"/>
          <w:szCs w:val="22"/>
        </w:rPr>
        <w:t xml:space="preserve">Warunki gwarancji i rękojmi wskazane są w szczegółowym opisie przedmiotu zamówienia znajdującym się m.in. </w:t>
      </w:r>
      <w:r w:rsidR="00B9766D" w:rsidRPr="008A54C8">
        <w:rPr>
          <w:sz w:val="22"/>
          <w:szCs w:val="22"/>
        </w:rPr>
        <w:t>w Zaproszeniu do składania ofert</w:t>
      </w:r>
      <w:r w:rsidRPr="008A54C8">
        <w:rPr>
          <w:sz w:val="22"/>
          <w:szCs w:val="22"/>
        </w:rPr>
        <w:t>.</w:t>
      </w:r>
    </w:p>
    <w:p w14:paraId="0ADCB4CE" w14:textId="18BD278D" w:rsidR="0051707C" w:rsidRPr="008A54C8" w:rsidRDefault="0051707C" w:rsidP="0051707C">
      <w:pPr>
        <w:numPr>
          <w:ilvl w:val="0"/>
          <w:numId w:val="52"/>
        </w:numPr>
        <w:suppressAutoHyphens/>
        <w:autoSpaceDE w:val="0"/>
        <w:spacing w:line="276" w:lineRule="auto"/>
        <w:jc w:val="both"/>
        <w:rPr>
          <w:sz w:val="22"/>
          <w:szCs w:val="22"/>
        </w:rPr>
      </w:pPr>
      <w:r w:rsidRPr="008A54C8">
        <w:rPr>
          <w:sz w:val="22"/>
          <w:szCs w:val="22"/>
        </w:rPr>
        <w:t xml:space="preserve">W przypadku, kiedy przedmiot zamówienia po jego montażu i uruchomieniu nie będzie spełniał oferowanych w ofercie i </w:t>
      </w:r>
      <w:r w:rsidR="00B9766D" w:rsidRPr="008A54C8">
        <w:rPr>
          <w:sz w:val="22"/>
          <w:szCs w:val="22"/>
        </w:rPr>
        <w:t>Zaproszeniu do składania ofert</w:t>
      </w:r>
      <w:r w:rsidRPr="008A54C8">
        <w:rPr>
          <w:sz w:val="22"/>
          <w:szCs w:val="22"/>
        </w:rPr>
        <w:t xml:space="preserve"> parametrów Zamawiający ma prawo do odmowy podpisania protokołu zdawczo –odbiorczego.   </w:t>
      </w:r>
    </w:p>
    <w:p w14:paraId="50110C44" w14:textId="77777777" w:rsidR="0051707C" w:rsidRPr="00890E73" w:rsidRDefault="0051707C" w:rsidP="0051707C">
      <w:pPr>
        <w:numPr>
          <w:ilvl w:val="0"/>
          <w:numId w:val="52"/>
        </w:numPr>
        <w:suppressAutoHyphens/>
        <w:autoSpaceDE w:val="0"/>
        <w:spacing w:line="276" w:lineRule="auto"/>
        <w:jc w:val="both"/>
        <w:rPr>
          <w:sz w:val="22"/>
          <w:szCs w:val="22"/>
        </w:rPr>
      </w:pPr>
      <w:r w:rsidRPr="00890E73">
        <w:rPr>
          <w:sz w:val="22"/>
          <w:szCs w:val="22"/>
        </w:rPr>
        <w:t>Wraz z przedmiotem zamówienia Wykonawca winien dostarczyć:</w:t>
      </w:r>
    </w:p>
    <w:p w14:paraId="391066D8" w14:textId="77777777" w:rsidR="0051707C" w:rsidRPr="00890E73" w:rsidRDefault="0051707C" w:rsidP="0051707C">
      <w:pPr>
        <w:numPr>
          <w:ilvl w:val="0"/>
          <w:numId w:val="35"/>
        </w:numPr>
        <w:tabs>
          <w:tab w:val="num" w:pos="0"/>
        </w:tabs>
        <w:suppressAutoHyphens/>
        <w:autoSpaceDE w:val="0"/>
        <w:spacing w:line="276" w:lineRule="auto"/>
        <w:ind w:left="709"/>
        <w:jc w:val="both"/>
        <w:rPr>
          <w:sz w:val="22"/>
          <w:szCs w:val="22"/>
        </w:rPr>
      </w:pPr>
      <w:r w:rsidRPr="00890E73">
        <w:rPr>
          <w:sz w:val="22"/>
          <w:szCs w:val="22"/>
        </w:rPr>
        <w:t>instrukcję obsługi w języku polskim, zawierającą m.in. dane producenta, opis zawierający wskazania producenta co do właściwości przedmiotu zamówienia i zasad bezpieczeństwa użytkowania – 2 egzemplarze w wersji papierowej oraz 1 egz. w wersji elektronicznej;</w:t>
      </w:r>
    </w:p>
    <w:p w14:paraId="454633A7" w14:textId="77777777" w:rsidR="0051707C" w:rsidRPr="00890E73" w:rsidRDefault="0051707C" w:rsidP="0051707C">
      <w:pPr>
        <w:numPr>
          <w:ilvl w:val="0"/>
          <w:numId w:val="35"/>
        </w:numPr>
        <w:tabs>
          <w:tab w:val="num" w:pos="0"/>
        </w:tabs>
        <w:suppressAutoHyphens/>
        <w:autoSpaceDE w:val="0"/>
        <w:spacing w:line="276" w:lineRule="auto"/>
        <w:ind w:left="709"/>
        <w:jc w:val="both"/>
        <w:rPr>
          <w:sz w:val="22"/>
          <w:szCs w:val="22"/>
        </w:rPr>
      </w:pPr>
      <w:r w:rsidRPr="00890E73">
        <w:rPr>
          <w:sz w:val="22"/>
          <w:szCs w:val="22"/>
        </w:rPr>
        <w:t>wykaz podmiotów upoważnionych przez wytwórcę lub autoryzowanego przedstawiciela do wykonywania czynności serwisowych;</w:t>
      </w:r>
    </w:p>
    <w:p w14:paraId="31385693" w14:textId="77777777" w:rsidR="0051707C" w:rsidRPr="00890E73" w:rsidRDefault="0051707C" w:rsidP="0051707C">
      <w:pPr>
        <w:numPr>
          <w:ilvl w:val="0"/>
          <w:numId w:val="35"/>
        </w:numPr>
        <w:tabs>
          <w:tab w:val="num" w:pos="0"/>
        </w:tabs>
        <w:suppressAutoHyphens/>
        <w:autoSpaceDE w:val="0"/>
        <w:spacing w:line="276" w:lineRule="auto"/>
        <w:ind w:left="709"/>
        <w:jc w:val="both"/>
        <w:rPr>
          <w:sz w:val="22"/>
          <w:szCs w:val="22"/>
        </w:rPr>
      </w:pPr>
      <w:r w:rsidRPr="00890E73">
        <w:rPr>
          <w:sz w:val="22"/>
          <w:szCs w:val="22"/>
        </w:rPr>
        <w:t>wszystkie inne dokumenty wymagane przepisami prawa.</w:t>
      </w:r>
    </w:p>
    <w:p w14:paraId="595E1520" w14:textId="77777777" w:rsidR="0051707C" w:rsidRPr="00890E73" w:rsidRDefault="0051707C" w:rsidP="0051707C">
      <w:pPr>
        <w:numPr>
          <w:ilvl w:val="0"/>
          <w:numId w:val="49"/>
        </w:numPr>
        <w:suppressAutoHyphens/>
        <w:autoSpaceDE w:val="0"/>
        <w:spacing w:line="276" w:lineRule="auto"/>
        <w:jc w:val="both"/>
        <w:rPr>
          <w:sz w:val="22"/>
          <w:szCs w:val="22"/>
        </w:rPr>
      </w:pPr>
      <w:r w:rsidRPr="00890E73">
        <w:rPr>
          <w:sz w:val="22"/>
          <w:szCs w:val="22"/>
        </w:rPr>
        <w:t>Wykonawca winien przeprowadzić w cenie oferty szkolenie w języku pol</w:t>
      </w:r>
      <w:r w:rsidRPr="00770BF7">
        <w:rPr>
          <w:sz w:val="22"/>
          <w:szCs w:val="22"/>
        </w:rPr>
        <w:t>skim, minimum 30</w:t>
      </w:r>
      <w:r w:rsidRPr="00890E73">
        <w:rPr>
          <w:sz w:val="22"/>
          <w:szCs w:val="22"/>
        </w:rPr>
        <w:t xml:space="preserve"> pracowników użytkownika w zakresie obsługi i eksploatacji dostarczonego przedmiotu umowy. Szkolenie zostanie przeprowadzone niezwłocznie, w terminie uzgodnionym pomiędzy Stronami.</w:t>
      </w:r>
    </w:p>
    <w:p w14:paraId="095D50A8" w14:textId="77777777" w:rsidR="0051707C" w:rsidRPr="00890E73" w:rsidRDefault="0051707C" w:rsidP="0051707C">
      <w:pPr>
        <w:numPr>
          <w:ilvl w:val="0"/>
          <w:numId w:val="49"/>
        </w:numPr>
        <w:suppressAutoHyphens/>
        <w:autoSpaceDE w:val="0"/>
        <w:spacing w:line="276" w:lineRule="auto"/>
        <w:jc w:val="both"/>
        <w:rPr>
          <w:sz w:val="22"/>
          <w:szCs w:val="22"/>
        </w:rPr>
      </w:pPr>
      <w:r w:rsidRPr="00890E73">
        <w:rPr>
          <w:sz w:val="22"/>
          <w:szCs w:val="22"/>
        </w:rPr>
        <w:t>Wykonawca oświadcza, że przedmiot umowy jest wolny od wad.</w:t>
      </w:r>
    </w:p>
    <w:p w14:paraId="5BEC0350" w14:textId="77777777" w:rsidR="0051707C" w:rsidRPr="00890E73" w:rsidRDefault="0051707C" w:rsidP="0051707C">
      <w:pPr>
        <w:numPr>
          <w:ilvl w:val="0"/>
          <w:numId w:val="49"/>
        </w:numPr>
        <w:suppressAutoHyphens/>
        <w:autoSpaceDE w:val="0"/>
        <w:spacing w:line="276" w:lineRule="auto"/>
        <w:jc w:val="both"/>
        <w:rPr>
          <w:sz w:val="22"/>
          <w:szCs w:val="22"/>
        </w:rPr>
      </w:pPr>
      <w:r w:rsidRPr="00890E73">
        <w:rPr>
          <w:sz w:val="22"/>
          <w:szCs w:val="22"/>
        </w:rPr>
        <w:t>O wszystkich stwierdzonych wadach Zamawiający zawiadomi Wykonawcę na piśmie lub telefonicznie nie później niż w ciągu 7 dni roboczych (z wyłączeniem sobót i dni wolnych od pracy) od chwili ich ujawnienia.</w:t>
      </w:r>
    </w:p>
    <w:p w14:paraId="0847FC71" w14:textId="77777777" w:rsidR="0051707C" w:rsidRPr="00890E73" w:rsidRDefault="0051707C" w:rsidP="0051707C">
      <w:pPr>
        <w:numPr>
          <w:ilvl w:val="0"/>
          <w:numId w:val="49"/>
        </w:numPr>
        <w:suppressAutoHyphens/>
        <w:autoSpaceDE w:val="0"/>
        <w:spacing w:line="276" w:lineRule="auto"/>
        <w:ind w:left="357" w:hanging="357"/>
        <w:jc w:val="both"/>
        <w:rPr>
          <w:sz w:val="22"/>
          <w:szCs w:val="22"/>
        </w:rPr>
      </w:pPr>
      <w:r w:rsidRPr="00890E73">
        <w:rPr>
          <w:sz w:val="22"/>
          <w:szCs w:val="22"/>
        </w:rPr>
        <w:t>Reklamacje Zamawiającego będą załatwiane przez Wykonawcę nie później niż w ciągu 7 dni roboczych (z wyłączeniem sobót i dni wolnych od pracy) od daty otrzymania zgłoszenia o wadzie.</w:t>
      </w:r>
    </w:p>
    <w:p w14:paraId="4CAC2F80" w14:textId="77777777" w:rsidR="0051707C" w:rsidRPr="00890E73" w:rsidRDefault="0051707C" w:rsidP="0051707C">
      <w:pPr>
        <w:pStyle w:val="Akapitzlist"/>
        <w:numPr>
          <w:ilvl w:val="0"/>
          <w:numId w:val="49"/>
        </w:numPr>
        <w:spacing w:line="276" w:lineRule="auto"/>
        <w:ind w:left="357" w:hanging="357"/>
        <w:jc w:val="both"/>
        <w:rPr>
          <w:sz w:val="22"/>
          <w:szCs w:val="22"/>
        </w:rPr>
      </w:pPr>
      <w:r w:rsidRPr="00890E73">
        <w:rPr>
          <w:sz w:val="22"/>
          <w:szCs w:val="22"/>
        </w:rPr>
        <w:t>Wykonawca zapewni w cenie oferty serwis i obowiązkowe przeglądy przez cały okres gwarancji i rękojmi dla nowej aparatury i sprzętu, wykonywane zgodnie z zaleceniami producenta i wymogami przepisów prawnych. Zamawiający w okresie gwarancji, w odstępach rocznych, ma prawo zwołać przegląd gwarancyjny, w którym Wykonawca zobowiązuje się uczestniczyć na własny koszt. Z czynności tych spisywany będzie protokół z terminami usunięcia ewentualnych usterek i wad.</w:t>
      </w:r>
    </w:p>
    <w:p w14:paraId="04A7210A" w14:textId="77777777" w:rsidR="0051707C" w:rsidRPr="00890E73" w:rsidRDefault="0051707C" w:rsidP="0051707C">
      <w:pPr>
        <w:pStyle w:val="Akapitzlist"/>
        <w:numPr>
          <w:ilvl w:val="0"/>
          <w:numId w:val="49"/>
        </w:numPr>
        <w:spacing w:line="276" w:lineRule="auto"/>
        <w:ind w:left="357" w:hanging="357"/>
        <w:jc w:val="both"/>
        <w:rPr>
          <w:sz w:val="22"/>
          <w:szCs w:val="22"/>
        </w:rPr>
      </w:pPr>
      <w:bookmarkStart w:id="2" w:name="_Hlk138408980"/>
      <w:r w:rsidRPr="00890E73">
        <w:rPr>
          <w:sz w:val="22"/>
          <w:szCs w:val="22"/>
        </w:rPr>
        <w:t>Czas reakcji serwisu w dni robocze od momentu zgłoszenia awarii przez Zamawiającego będzie nie dłuższy niż 48 godzin w dni robocze, natomiast maksymalny czas usunięcia awarii w ramach gwarancji nie może przekroczyć 30 dni roboczych.</w:t>
      </w:r>
      <w:bookmarkEnd w:id="2"/>
      <w:r w:rsidRPr="00890E73">
        <w:rPr>
          <w:sz w:val="22"/>
          <w:szCs w:val="22"/>
        </w:rPr>
        <w:t xml:space="preserve"> Jeżeli Wykonawca nie usunie wad lub usterek w powyższym terminie, Zamawiający, po uprzednim zawiadomieniu Wykonawcy, może zlecić ich usunięcie osobie trzeciej na koszt i ryzyko Wykonawcy, bez konieczności uzyskania uprzedniej zgody Sądu - tzw. wykonanie zastępcze, oraz bez utraty jakichkolwiek uprawnień wynikających z niniejszej umowy (w tym wynikających z gwarancji).</w:t>
      </w:r>
    </w:p>
    <w:p w14:paraId="1AAB2073" w14:textId="77777777" w:rsidR="0051707C" w:rsidRPr="00890E73" w:rsidRDefault="0051707C" w:rsidP="0051707C">
      <w:pPr>
        <w:numPr>
          <w:ilvl w:val="0"/>
          <w:numId w:val="49"/>
        </w:numPr>
        <w:suppressAutoHyphens/>
        <w:autoSpaceDE w:val="0"/>
        <w:spacing w:line="276" w:lineRule="auto"/>
        <w:jc w:val="both"/>
        <w:rPr>
          <w:sz w:val="22"/>
          <w:szCs w:val="22"/>
        </w:rPr>
      </w:pPr>
      <w:r w:rsidRPr="00890E73">
        <w:rPr>
          <w:sz w:val="22"/>
          <w:szCs w:val="22"/>
        </w:rPr>
        <w:t>Osobą odpowiedzialną za realizację Umowy:</w:t>
      </w:r>
    </w:p>
    <w:p w14:paraId="3208AEE0" w14:textId="77777777" w:rsidR="0051707C" w:rsidRPr="00890E73" w:rsidRDefault="0051707C" w:rsidP="0051707C">
      <w:pPr>
        <w:tabs>
          <w:tab w:val="left" w:pos="720"/>
        </w:tabs>
        <w:spacing w:line="276" w:lineRule="auto"/>
        <w:jc w:val="both"/>
        <w:rPr>
          <w:sz w:val="22"/>
          <w:szCs w:val="22"/>
        </w:rPr>
      </w:pPr>
      <w:r w:rsidRPr="00890E73">
        <w:rPr>
          <w:sz w:val="22"/>
          <w:szCs w:val="22"/>
        </w:rPr>
        <w:t xml:space="preserve">       a)  po stronie Zamawiającego jest:</w:t>
      </w:r>
    </w:p>
    <w:p w14:paraId="12298BB6" w14:textId="77777777" w:rsidR="0051707C" w:rsidRPr="00890E73" w:rsidRDefault="0051707C" w:rsidP="0051707C">
      <w:pPr>
        <w:tabs>
          <w:tab w:val="left" w:pos="720"/>
        </w:tabs>
        <w:spacing w:line="276" w:lineRule="auto"/>
        <w:ind w:left="360"/>
        <w:jc w:val="both"/>
        <w:rPr>
          <w:sz w:val="22"/>
          <w:szCs w:val="22"/>
        </w:rPr>
      </w:pPr>
      <w:r w:rsidRPr="00890E73">
        <w:rPr>
          <w:sz w:val="22"/>
          <w:szCs w:val="22"/>
        </w:rPr>
        <w:t xml:space="preserve">       ………………………………………………………………. – </w:t>
      </w:r>
      <w:proofErr w:type="spellStart"/>
      <w:proofErr w:type="gramStart"/>
      <w:r w:rsidRPr="00890E73">
        <w:rPr>
          <w:sz w:val="22"/>
          <w:szCs w:val="22"/>
        </w:rPr>
        <w:t>tel</w:t>
      </w:r>
      <w:proofErr w:type="spellEnd"/>
      <w:r w:rsidRPr="00890E73">
        <w:rPr>
          <w:sz w:val="22"/>
          <w:szCs w:val="22"/>
        </w:rPr>
        <w:t xml:space="preserve"> .</w:t>
      </w:r>
      <w:proofErr w:type="gramEnd"/>
      <w:r w:rsidRPr="00890E73">
        <w:rPr>
          <w:sz w:val="22"/>
          <w:szCs w:val="22"/>
        </w:rPr>
        <w:t>: .............; e-mail: ..........;</w:t>
      </w:r>
    </w:p>
    <w:p w14:paraId="5EE191C4" w14:textId="77777777" w:rsidR="0051707C" w:rsidRPr="00890E73" w:rsidRDefault="0051707C" w:rsidP="0051707C">
      <w:pPr>
        <w:tabs>
          <w:tab w:val="left" w:pos="720"/>
        </w:tabs>
        <w:spacing w:line="276" w:lineRule="auto"/>
        <w:jc w:val="both"/>
        <w:rPr>
          <w:sz w:val="22"/>
          <w:szCs w:val="22"/>
        </w:rPr>
      </w:pPr>
    </w:p>
    <w:p w14:paraId="0EA20571" w14:textId="77777777" w:rsidR="0051707C" w:rsidRPr="00890E73" w:rsidRDefault="0051707C" w:rsidP="0051707C">
      <w:pPr>
        <w:tabs>
          <w:tab w:val="left" w:pos="720"/>
        </w:tabs>
        <w:spacing w:line="276" w:lineRule="auto"/>
        <w:jc w:val="both"/>
        <w:rPr>
          <w:sz w:val="22"/>
          <w:szCs w:val="22"/>
        </w:rPr>
      </w:pPr>
      <w:r w:rsidRPr="00890E73">
        <w:rPr>
          <w:sz w:val="22"/>
          <w:szCs w:val="22"/>
        </w:rPr>
        <w:t xml:space="preserve">        b) po stronie Wykonawcy jest:</w:t>
      </w:r>
    </w:p>
    <w:p w14:paraId="78B76F7A" w14:textId="77777777" w:rsidR="0051707C" w:rsidRPr="00890E73" w:rsidRDefault="0051707C" w:rsidP="0051707C">
      <w:pPr>
        <w:tabs>
          <w:tab w:val="left" w:pos="720"/>
        </w:tabs>
        <w:spacing w:line="276" w:lineRule="auto"/>
        <w:ind w:left="360"/>
        <w:jc w:val="both"/>
        <w:rPr>
          <w:sz w:val="22"/>
          <w:szCs w:val="22"/>
        </w:rPr>
      </w:pPr>
      <w:r w:rsidRPr="00890E73">
        <w:rPr>
          <w:sz w:val="22"/>
          <w:szCs w:val="22"/>
        </w:rPr>
        <w:t xml:space="preserve">       ………………………………………………………………. – </w:t>
      </w:r>
      <w:proofErr w:type="spellStart"/>
      <w:proofErr w:type="gramStart"/>
      <w:r w:rsidRPr="00890E73">
        <w:rPr>
          <w:sz w:val="22"/>
          <w:szCs w:val="22"/>
        </w:rPr>
        <w:t>tel</w:t>
      </w:r>
      <w:proofErr w:type="spellEnd"/>
      <w:r w:rsidRPr="00890E73">
        <w:rPr>
          <w:sz w:val="22"/>
          <w:szCs w:val="22"/>
        </w:rPr>
        <w:t xml:space="preserve"> .</w:t>
      </w:r>
      <w:proofErr w:type="gramEnd"/>
      <w:r w:rsidRPr="00890E73">
        <w:rPr>
          <w:sz w:val="22"/>
          <w:szCs w:val="22"/>
        </w:rPr>
        <w:t>: .............; e-mail: ..........;</w:t>
      </w:r>
    </w:p>
    <w:p w14:paraId="303C9AB3" w14:textId="77777777" w:rsidR="0051707C" w:rsidRPr="00890E73" w:rsidRDefault="0051707C" w:rsidP="0051707C">
      <w:pPr>
        <w:numPr>
          <w:ilvl w:val="0"/>
          <w:numId w:val="49"/>
        </w:numPr>
        <w:suppressAutoHyphens/>
        <w:autoSpaceDE w:val="0"/>
        <w:spacing w:line="276" w:lineRule="auto"/>
        <w:jc w:val="both"/>
        <w:rPr>
          <w:sz w:val="22"/>
          <w:szCs w:val="22"/>
        </w:rPr>
      </w:pPr>
      <w:r w:rsidRPr="00890E73">
        <w:rPr>
          <w:sz w:val="22"/>
          <w:szCs w:val="22"/>
        </w:rPr>
        <w:t>Zmiana osób, o których mowa w ust. 13, nie stanowi zmiany Umowy i nie wymaga formy pisemnej w postaci aneksu do Umowy. Staje się ona skuteczna względem drugiej Strony z chwilą otrzymania przez nie informacji o zmianie osoby odpowiedzialnej za realizację Umowy w drodze wiadomości e-mail pod rygorem nieważności.</w:t>
      </w:r>
    </w:p>
    <w:p w14:paraId="200796C7" w14:textId="77777777" w:rsidR="0051707C" w:rsidRDefault="0051707C" w:rsidP="0051707C">
      <w:pPr>
        <w:spacing w:line="276" w:lineRule="auto"/>
        <w:jc w:val="center"/>
        <w:rPr>
          <w:sz w:val="22"/>
          <w:szCs w:val="22"/>
        </w:rPr>
      </w:pPr>
    </w:p>
    <w:p w14:paraId="12D1DC4C" w14:textId="77777777" w:rsidR="0081795D" w:rsidRPr="00890E73" w:rsidRDefault="0081795D" w:rsidP="0051707C">
      <w:pPr>
        <w:spacing w:line="276" w:lineRule="auto"/>
        <w:jc w:val="center"/>
        <w:rPr>
          <w:sz w:val="22"/>
          <w:szCs w:val="22"/>
        </w:rPr>
      </w:pPr>
    </w:p>
    <w:p w14:paraId="5E300A49" w14:textId="77777777" w:rsidR="0051707C" w:rsidRPr="00890E73" w:rsidRDefault="0051707C" w:rsidP="0051707C">
      <w:pPr>
        <w:spacing w:line="276" w:lineRule="auto"/>
        <w:jc w:val="center"/>
        <w:rPr>
          <w:sz w:val="22"/>
          <w:szCs w:val="22"/>
        </w:rPr>
      </w:pPr>
      <w:r w:rsidRPr="00890E73">
        <w:rPr>
          <w:sz w:val="22"/>
          <w:szCs w:val="22"/>
        </w:rPr>
        <w:lastRenderedPageBreak/>
        <w:t>§ 5</w:t>
      </w:r>
    </w:p>
    <w:p w14:paraId="740782FC" w14:textId="77777777" w:rsidR="0051707C" w:rsidRPr="00890E73" w:rsidRDefault="0051707C" w:rsidP="0051707C">
      <w:pPr>
        <w:spacing w:line="276" w:lineRule="auto"/>
        <w:jc w:val="center"/>
        <w:rPr>
          <w:sz w:val="22"/>
          <w:szCs w:val="22"/>
        </w:rPr>
      </w:pPr>
      <w:r w:rsidRPr="00890E73">
        <w:rPr>
          <w:b/>
          <w:bCs/>
          <w:sz w:val="22"/>
          <w:szCs w:val="22"/>
        </w:rPr>
        <w:t>KARY UMOWNE</w:t>
      </w:r>
    </w:p>
    <w:p w14:paraId="5F38F009" w14:textId="77777777" w:rsidR="0051707C" w:rsidRPr="008A54C8" w:rsidRDefault="0051707C" w:rsidP="0051707C">
      <w:pPr>
        <w:numPr>
          <w:ilvl w:val="0"/>
          <w:numId w:val="50"/>
        </w:numPr>
        <w:tabs>
          <w:tab w:val="left" w:pos="284"/>
        </w:tabs>
        <w:suppressAutoHyphens/>
        <w:spacing w:line="276" w:lineRule="auto"/>
        <w:ind w:left="284" w:hanging="284"/>
        <w:jc w:val="both"/>
        <w:rPr>
          <w:sz w:val="22"/>
          <w:szCs w:val="22"/>
        </w:rPr>
      </w:pPr>
      <w:r w:rsidRPr="008A54C8">
        <w:rPr>
          <w:sz w:val="22"/>
          <w:szCs w:val="22"/>
        </w:rPr>
        <w:t>Wykonawca jest zobowiązany do zapłaty Zamawiającemu następujących kar umownych:</w:t>
      </w:r>
    </w:p>
    <w:p w14:paraId="265D7817" w14:textId="348CCC30" w:rsidR="0051707C" w:rsidRPr="008A54C8" w:rsidRDefault="0051707C" w:rsidP="0051707C">
      <w:pPr>
        <w:numPr>
          <w:ilvl w:val="1"/>
          <w:numId w:val="50"/>
        </w:numPr>
        <w:tabs>
          <w:tab w:val="left" w:pos="567"/>
        </w:tabs>
        <w:suppressAutoHyphens/>
        <w:spacing w:line="276" w:lineRule="auto"/>
        <w:ind w:left="567" w:hanging="283"/>
        <w:jc w:val="both"/>
        <w:rPr>
          <w:sz w:val="22"/>
          <w:szCs w:val="22"/>
        </w:rPr>
      </w:pPr>
      <w:r w:rsidRPr="008A54C8">
        <w:rPr>
          <w:sz w:val="22"/>
          <w:szCs w:val="22"/>
        </w:rPr>
        <w:t xml:space="preserve">za zwłokę w dostawie/montażu lub uruchomieniu przedmiotu Umowy lub przeszkoleniu pracowników Zamawiającego - w wysokości 0,1% wartości wynagrodzenia netto wskazanej w § 2 ust. </w:t>
      </w:r>
      <w:r w:rsidR="00530F41" w:rsidRPr="008A54C8">
        <w:rPr>
          <w:sz w:val="22"/>
          <w:szCs w:val="22"/>
        </w:rPr>
        <w:t>2</w:t>
      </w:r>
      <w:r w:rsidRPr="008A54C8">
        <w:rPr>
          <w:sz w:val="22"/>
          <w:szCs w:val="22"/>
        </w:rPr>
        <w:t xml:space="preserve"> niniejszej Umowy, za każdy dzień zwłoki z osobna, za każdy przypadek z osobna do maksymalnej kwoty 5% wartości wynagrodzenia netto wskazanej w § 2 ust. </w:t>
      </w:r>
      <w:r w:rsidR="00530F41" w:rsidRPr="008A54C8">
        <w:rPr>
          <w:sz w:val="22"/>
          <w:szCs w:val="22"/>
        </w:rPr>
        <w:t>2</w:t>
      </w:r>
      <w:r w:rsidRPr="008A54C8">
        <w:rPr>
          <w:sz w:val="22"/>
          <w:szCs w:val="22"/>
        </w:rPr>
        <w:t xml:space="preserve"> niniejszej Umowy dla danej części;</w:t>
      </w:r>
    </w:p>
    <w:p w14:paraId="6AD4D6A1" w14:textId="32B8E1A7" w:rsidR="0051707C" w:rsidRPr="008A54C8" w:rsidRDefault="0051707C" w:rsidP="0051707C">
      <w:pPr>
        <w:numPr>
          <w:ilvl w:val="1"/>
          <w:numId w:val="50"/>
        </w:numPr>
        <w:tabs>
          <w:tab w:val="left" w:pos="567"/>
        </w:tabs>
        <w:suppressAutoHyphens/>
        <w:spacing w:line="276" w:lineRule="auto"/>
        <w:ind w:left="567" w:hanging="283"/>
        <w:jc w:val="both"/>
        <w:rPr>
          <w:sz w:val="22"/>
          <w:szCs w:val="22"/>
        </w:rPr>
      </w:pPr>
      <w:r w:rsidRPr="008A54C8">
        <w:rPr>
          <w:sz w:val="22"/>
          <w:szCs w:val="22"/>
        </w:rPr>
        <w:t xml:space="preserve">w przypadku </w:t>
      </w:r>
      <w:r w:rsidR="00ED7D8A" w:rsidRPr="008A54C8">
        <w:rPr>
          <w:sz w:val="22"/>
          <w:szCs w:val="22"/>
        </w:rPr>
        <w:t>rozwiązania Umowy/</w:t>
      </w:r>
      <w:r w:rsidRPr="008A54C8">
        <w:rPr>
          <w:sz w:val="22"/>
          <w:szCs w:val="22"/>
        </w:rPr>
        <w:t xml:space="preserve">odstąpienia od Umowy przez Wykonawcę lub Zamawiającego z przyczyn leżących po stronie Wykonawcy – w wysokości 10% wartości wynagrodzenia netto wskazanej w § 2 ust. </w:t>
      </w:r>
      <w:r w:rsidR="00530F41" w:rsidRPr="008A54C8">
        <w:rPr>
          <w:sz w:val="22"/>
          <w:szCs w:val="22"/>
        </w:rPr>
        <w:t>2</w:t>
      </w:r>
      <w:r w:rsidRPr="008A54C8">
        <w:rPr>
          <w:sz w:val="22"/>
          <w:szCs w:val="22"/>
        </w:rPr>
        <w:t xml:space="preserve"> niniejszej Umowy,</w:t>
      </w:r>
    </w:p>
    <w:p w14:paraId="023ADB3F" w14:textId="5CADA332" w:rsidR="0051707C" w:rsidRPr="008A54C8" w:rsidRDefault="0051707C" w:rsidP="0051707C">
      <w:pPr>
        <w:numPr>
          <w:ilvl w:val="1"/>
          <w:numId w:val="50"/>
        </w:numPr>
        <w:tabs>
          <w:tab w:val="left" w:pos="567"/>
        </w:tabs>
        <w:suppressAutoHyphens/>
        <w:spacing w:line="276" w:lineRule="auto"/>
        <w:ind w:left="567" w:hanging="283"/>
        <w:jc w:val="both"/>
        <w:rPr>
          <w:sz w:val="22"/>
          <w:szCs w:val="22"/>
        </w:rPr>
      </w:pPr>
      <w:r w:rsidRPr="008A54C8">
        <w:rPr>
          <w:sz w:val="22"/>
          <w:szCs w:val="22"/>
        </w:rPr>
        <w:t xml:space="preserve">za zwłokę w interwencji przy zgłoszeniu awarii przedmiotu Umowy lub za zwłokę w usunięciu awarii w ramach gwarancji lub rękojmi w wysokości 0,1% wartości wynagrodzenia netto wskazanej w § 2 ust. </w:t>
      </w:r>
      <w:r w:rsidR="00530F41" w:rsidRPr="008A54C8">
        <w:rPr>
          <w:sz w:val="22"/>
          <w:szCs w:val="22"/>
        </w:rPr>
        <w:t>2</w:t>
      </w:r>
      <w:r w:rsidRPr="008A54C8">
        <w:rPr>
          <w:sz w:val="22"/>
          <w:szCs w:val="22"/>
        </w:rPr>
        <w:t xml:space="preserve"> niniejszej Umowy za każdy dzień zwłoki, za każdy przypadek z osobna do maksymalnej kwoty 5% wartości wynagrodzenia netto wskazanej w § 2 ust. </w:t>
      </w:r>
      <w:r w:rsidR="00530F41" w:rsidRPr="008A54C8">
        <w:rPr>
          <w:sz w:val="22"/>
          <w:szCs w:val="22"/>
        </w:rPr>
        <w:t>2</w:t>
      </w:r>
      <w:r w:rsidRPr="008A54C8">
        <w:rPr>
          <w:sz w:val="22"/>
          <w:szCs w:val="22"/>
        </w:rPr>
        <w:t xml:space="preserve"> niniejszej Umowy za każdy przypadek z osobna;</w:t>
      </w:r>
    </w:p>
    <w:p w14:paraId="26F9C400" w14:textId="0219F3E4" w:rsidR="0051707C" w:rsidRPr="008A54C8" w:rsidRDefault="0051707C" w:rsidP="0051707C">
      <w:pPr>
        <w:pStyle w:val="Akapitzlist"/>
        <w:numPr>
          <w:ilvl w:val="0"/>
          <w:numId w:val="60"/>
        </w:numPr>
        <w:suppressAutoHyphens/>
        <w:spacing w:line="276" w:lineRule="auto"/>
        <w:jc w:val="both"/>
        <w:rPr>
          <w:sz w:val="22"/>
          <w:szCs w:val="22"/>
        </w:rPr>
      </w:pPr>
      <w:r w:rsidRPr="008A54C8">
        <w:rPr>
          <w:sz w:val="22"/>
          <w:szCs w:val="22"/>
        </w:rPr>
        <w:t xml:space="preserve">Łączna maksymalna wysokość kar umownych, których na podstawie niniejszej umowy może dochodzić Zamawiający, wynosi 30% wynagrodzenia netto Wykonawcy określonego w § 2 ust. </w:t>
      </w:r>
      <w:r w:rsidR="00530F41" w:rsidRPr="008A54C8">
        <w:rPr>
          <w:sz w:val="22"/>
          <w:szCs w:val="22"/>
        </w:rPr>
        <w:t>2</w:t>
      </w:r>
      <w:r w:rsidRPr="008A54C8">
        <w:rPr>
          <w:sz w:val="22"/>
          <w:szCs w:val="22"/>
        </w:rPr>
        <w:t xml:space="preserve"> Umowy</w:t>
      </w:r>
      <w:r w:rsidR="00530F41" w:rsidRPr="008A54C8">
        <w:rPr>
          <w:sz w:val="22"/>
          <w:szCs w:val="22"/>
        </w:rPr>
        <w:t>.</w:t>
      </w:r>
    </w:p>
    <w:p w14:paraId="56E0EBBF" w14:textId="1BEE9307" w:rsidR="0051707C" w:rsidRPr="00DC2DF9" w:rsidRDefault="0051707C" w:rsidP="0051707C">
      <w:pPr>
        <w:pStyle w:val="Akapitzlist"/>
        <w:numPr>
          <w:ilvl w:val="0"/>
          <w:numId w:val="60"/>
        </w:numPr>
        <w:suppressAutoHyphens/>
        <w:spacing w:line="276" w:lineRule="auto"/>
        <w:jc w:val="both"/>
        <w:rPr>
          <w:sz w:val="22"/>
          <w:szCs w:val="22"/>
        </w:rPr>
      </w:pPr>
      <w:r w:rsidRPr="008A54C8">
        <w:rPr>
          <w:sz w:val="22"/>
          <w:szCs w:val="22"/>
        </w:rPr>
        <w:t xml:space="preserve">W przypadku nieuregulowania przez Zamawiającego płatności w wyznaczonym terminie umownym </w:t>
      </w:r>
      <w:r w:rsidRPr="0051707C">
        <w:rPr>
          <w:sz w:val="22"/>
          <w:szCs w:val="22"/>
        </w:rPr>
        <w:t xml:space="preserve">Wykonawcy przysługuje prawo naliczenia </w:t>
      </w:r>
      <w:r w:rsidRPr="00DC2DF9">
        <w:rPr>
          <w:sz w:val="22"/>
          <w:szCs w:val="22"/>
        </w:rPr>
        <w:t xml:space="preserve">stosownych odsetek </w:t>
      </w:r>
      <w:r w:rsidR="00217A1C" w:rsidRPr="00DC2DF9">
        <w:rPr>
          <w:sz w:val="22"/>
          <w:szCs w:val="22"/>
        </w:rPr>
        <w:t xml:space="preserve">ustawowych </w:t>
      </w:r>
      <w:r w:rsidRPr="00DC2DF9">
        <w:rPr>
          <w:sz w:val="22"/>
          <w:szCs w:val="22"/>
        </w:rPr>
        <w:t>za opóźnienie</w:t>
      </w:r>
      <w:r w:rsidR="00217A1C" w:rsidRPr="00DC2DF9">
        <w:rPr>
          <w:sz w:val="22"/>
          <w:szCs w:val="22"/>
        </w:rPr>
        <w:t xml:space="preserve"> w transakcjach handlowych dla podmiotu leczniczego</w:t>
      </w:r>
      <w:r w:rsidRPr="00DC2DF9">
        <w:rPr>
          <w:sz w:val="22"/>
          <w:szCs w:val="22"/>
        </w:rPr>
        <w:t>.</w:t>
      </w:r>
    </w:p>
    <w:p w14:paraId="0DC0F4A0" w14:textId="77777777" w:rsidR="0051707C" w:rsidRPr="00890E73" w:rsidRDefault="0051707C" w:rsidP="0051707C">
      <w:pPr>
        <w:numPr>
          <w:ilvl w:val="0"/>
          <w:numId w:val="60"/>
        </w:numPr>
        <w:suppressAutoHyphens/>
        <w:spacing w:line="276" w:lineRule="auto"/>
        <w:ind w:left="284" w:hanging="284"/>
        <w:jc w:val="both"/>
        <w:rPr>
          <w:sz w:val="22"/>
          <w:szCs w:val="22"/>
        </w:rPr>
      </w:pPr>
      <w:r w:rsidRPr="00890E73">
        <w:rPr>
          <w:sz w:val="22"/>
          <w:szCs w:val="22"/>
        </w:rPr>
        <w:t>Strony zastrzegają sobie prawo dochodzenia odszkodowania uzupełniającego ponad wysokość kar umownych, to jest dochodzenia odszkodowania przewyższającego zastrzeżone kary umowne.</w:t>
      </w:r>
    </w:p>
    <w:p w14:paraId="3E7569BA" w14:textId="77777777" w:rsidR="0051707C" w:rsidRPr="00890E73" w:rsidRDefault="0051707C" w:rsidP="0051707C">
      <w:pPr>
        <w:numPr>
          <w:ilvl w:val="0"/>
          <w:numId w:val="60"/>
        </w:numPr>
        <w:suppressAutoHyphens/>
        <w:spacing w:line="276" w:lineRule="auto"/>
        <w:ind w:left="284" w:hanging="284"/>
        <w:jc w:val="both"/>
        <w:rPr>
          <w:sz w:val="22"/>
          <w:szCs w:val="22"/>
        </w:rPr>
      </w:pPr>
      <w:r w:rsidRPr="00890E73">
        <w:rPr>
          <w:sz w:val="22"/>
          <w:szCs w:val="22"/>
        </w:rPr>
        <w:t>Kary umowne mogą być potrącane z wynagrodzenia przysługującego Wykonawcy.</w:t>
      </w:r>
    </w:p>
    <w:p w14:paraId="3965E8FA" w14:textId="77777777" w:rsidR="0051707C" w:rsidRPr="00890E73" w:rsidRDefault="0051707C" w:rsidP="0051707C">
      <w:pPr>
        <w:spacing w:line="276" w:lineRule="auto"/>
        <w:rPr>
          <w:sz w:val="22"/>
          <w:szCs w:val="22"/>
        </w:rPr>
      </w:pPr>
    </w:p>
    <w:p w14:paraId="15A78196" w14:textId="77777777" w:rsidR="0051707C" w:rsidRPr="00E2709D" w:rsidRDefault="0051707C" w:rsidP="0051707C">
      <w:pPr>
        <w:spacing w:line="276" w:lineRule="auto"/>
        <w:jc w:val="center"/>
        <w:rPr>
          <w:b/>
          <w:bCs/>
          <w:sz w:val="22"/>
          <w:szCs w:val="22"/>
        </w:rPr>
      </w:pPr>
      <w:r w:rsidRPr="00E2709D">
        <w:rPr>
          <w:b/>
          <w:bCs/>
          <w:sz w:val="22"/>
          <w:szCs w:val="22"/>
        </w:rPr>
        <w:t>§ 6</w:t>
      </w:r>
    </w:p>
    <w:p w14:paraId="562304E6" w14:textId="77777777" w:rsidR="0051707C" w:rsidRPr="00890E73" w:rsidRDefault="0051707C" w:rsidP="0051707C">
      <w:pPr>
        <w:spacing w:line="276" w:lineRule="auto"/>
        <w:jc w:val="center"/>
        <w:rPr>
          <w:sz w:val="22"/>
          <w:szCs w:val="22"/>
        </w:rPr>
      </w:pPr>
      <w:r w:rsidRPr="00890E73">
        <w:rPr>
          <w:b/>
          <w:sz w:val="22"/>
          <w:szCs w:val="22"/>
        </w:rPr>
        <w:t>ZMIANY UMOWY</w:t>
      </w:r>
    </w:p>
    <w:p w14:paraId="3538DAB9" w14:textId="7ACFCCCE" w:rsidR="00530F41" w:rsidRPr="008A54C8" w:rsidRDefault="00530F41" w:rsidP="00530F41">
      <w:pPr>
        <w:pStyle w:val="Tekstpodstawowy"/>
        <w:numPr>
          <w:ilvl w:val="0"/>
          <w:numId w:val="61"/>
        </w:numPr>
        <w:tabs>
          <w:tab w:val="left" w:pos="426"/>
        </w:tabs>
        <w:suppressAutoHyphens/>
        <w:spacing w:line="276" w:lineRule="auto"/>
        <w:jc w:val="both"/>
        <w:rPr>
          <w:szCs w:val="22"/>
        </w:rPr>
      </w:pPr>
      <w:r w:rsidRPr="008A54C8">
        <w:rPr>
          <w:szCs w:val="22"/>
        </w:rPr>
        <w:t>Zamawiający przewiduje możliwość zmiany postanowień zawartej umowy w szczególności w następujących przypadkach:</w:t>
      </w:r>
    </w:p>
    <w:p w14:paraId="612BC724" w14:textId="77777777" w:rsidR="00530F41" w:rsidRPr="008A54C8" w:rsidRDefault="00530F41" w:rsidP="00530F41">
      <w:pPr>
        <w:pStyle w:val="Tekstpodstawowy"/>
        <w:numPr>
          <w:ilvl w:val="0"/>
          <w:numId w:val="62"/>
        </w:numPr>
        <w:suppressAutoHyphens/>
        <w:spacing w:line="276" w:lineRule="auto"/>
        <w:jc w:val="both"/>
        <w:rPr>
          <w:szCs w:val="22"/>
        </w:rPr>
      </w:pPr>
      <w:r w:rsidRPr="008A54C8">
        <w:rPr>
          <w:szCs w:val="22"/>
        </w:rPr>
        <w:t>zaistnienia w trakcie realizacji umowy okoliczności, których Wykonawca, działając z należytą starannością, nie mógł przewidzieć na etapie złożenia oferty i były one niezależne od niego (np. okoliczności technicznych, gospodarczych, itp.), co skutkowałoby brakiem możliwości dalszej realizacji Umowy na dotychczasowych warunkach;</w:t>
      </w:r>
    </w:p>
    <w:p w14:paraId="6783AB68" w14:textId="10F0F3EC" w:rsidR="00530F41" w:rsidRPr="008A54C8" w:rsidRDefault="00530F41" w:rsidP="00530F41">
      <w:pPr>
        <w:pStyle w:val="Tekstpodstawowy"/>
        <w:numPr>
          <w:ilvl w:val="0"/>
          <w:numId w:val="62"/>
        </w:numPr>
        <w:suppressAutoHyphens/>
        <w:spacing w:line="276" w:lineRule="auto"/>
        <w:jc w:val="both"/>
        <w:rPr>
          <w:szCs w:val="22"/>
        </w:rPr>
      </w:pPr>
      <w:r w:rsidRPr="008A54C8">
        <w:rPr>
          <w:szCs w:val="22"/>
        </w:rPr>
        <w:t xml:space="preserve">zmiany stawki podatku VAT o zmienioną wartość tego podatku, przy czym zmianie ulegnie wyłącznie cena brutto, cena netto pozostanie bez zmian; zmiana nastąpi automatycznie, zgodnie z przepisami prawa, bez konieczności składania przez Strony odrębnych oświadczeń woli. </w:t>
      </w:r>
    </w:p>
    <w:p w14:paraId="4153B43C" w14:textId="5A509E08" w:rsidR="00530F41" w:rsidRPr="008A54C8" w:rsidRDefault="00530F41" w:rsidP="00530F41">
      <w:pPr>
        <w:pStyle w:val="Tekstpodstawowy"/>
        <w:numPr>
          <w:ilvl w:val="0"/>
          <w:numId w:val="62"/>
        </w:numPr>
        <w:suppressAutoHyphens/>
        <w:spacing w:line="276" w:lineRule="auto"/>
        <w:jc w:val="both"/>
        <w:rPr>
          <w:szCs w:val="22"/>
        </w:rPr>
      </w:pPr>
      <w:r w:rsidRPr="008A54C8">
        <w:rPr>
          <w:szCs w:val="22"/>
        </w:rPr>
        <w:t xml:space="preserve">zmiany stawki podatku akcyzowego o zmienioną wartość tego podatku, przy czym zmianie ulegnie wyłącznie cena brutto, cena netto pozostanie bez zmian. Zmiana nastąpi automatycznie, zgodnie z przepisami prawa, bez konieczności składania przez Strony odrębnych oświadczeń woli. </w:t>
      </w:r>
    </w:p>
    <w:p w14:paraId="43363A83" w14:textId="61CB75F7" w:rsidR="00530F41" w:rsidRPr="008A54C8" w:rsidRDefault="00530F41" w:rsidP="00530F41">
      <w:pPr>
        <w:pStyle w:val="Tekstpodstawowy"/>
        <w:numPr>
          <w:ilvl w:val="0"/>
          <w:numId w:val="62"/>
        </w:numPr>
        <w:suppressAutoHyphens/>
        <w:spacing w:line="276" w:lineRule="auto"/>
        <w:jc w:val="both"/>
        <w:rPr>
          <w:szCs w:val="22"/>
        </w:rPr>
      </w:pPr>
      <w:r w:rsidRPr="008A54C8">
        <w:rPr>
          <w:szCs w:val="22"/>
        </w:rPr>
        <w:t>zmian stawek opłat celnych wprowadzonych decyzjami odnośnych władz. W terminie do 3 dni od dnia zaistnienia zmiany Wykonawca przedłoży Zamawiającemu wniosek na piśmie (pod rygorem nieważności) o zmianę umowy w zakresie płatności wynikającej z faktury objętej nowymi regulacjami. We wniosku Wykonawca zobowiązany jest podać podstawę prawną zmiany, nową stawkę dla dostawy towaru, jak również przedstawić dokumenty źródłowe wykazujące zmiany. Zmiana nastąpi w granicach i na zasadach określonych właściwą decyzją, w formie aneksu do umowy, którego treść zaproponuje Zamawiający;</w:t>
      </w:r>
    </w:p>
    <w:p w14:paraId="126F8FD4" w14:textId="77777777" w:rsidR="00530F41" w:rsidRPr="007E7A4C" w:rsidRDefault="00530F41" w:rsidP="00530F41">
      <w:pPr>
        <w:pStyle w:val="Tekstpodstawowy"/>
        <w:numPr>
          <w:ilvl w:val="0"/>
          <w:numId w:val="62"/>
        </w:numPr>
        <w:suppressAutoHyphens/>
        <w:spacing w:line="276" w:lineRule="auto"/>
        <w:jc w:val="both"/>
        <w:rPr>
          <w:color w:val="EE0000"/>
          <w:szCs w:val="22"/>
        </w:rPr>
      </w:pPr>
      <w:r w:rsidRPr="008A54C8">
        <w:rPr>
          <w:szCs w:val="22"/>
        </w:rPr>
        <w:t xml:space="preserve">wystąpienia siły wyższej (przez którą należy rozumieć zdarzenie zewnętrzne wobec Stron, o charakterze niezależnym od Stron, którego Strony nie mogły przewidzieć przez zawarciem umowy, którego nie można uniknąć, ani któremu Strony nie mogły zapobiec przy zachowaniu należytej staranności), która uniemożliwi wykonywanie Umowy zgodnie z jej postanowieniami. W terminie do 7 dni od dnia wystąpienia siły wyższej, w tym na wniosek jednej ze Stron, Strony podejmą rozmowy mające na celu ustalenie zakresu zmian dla dostawy towaru oraz ich skutków. Zmianie </w:t>
      </w:r>
      <w:r w:rsidRPr="008A54C8">
        <w:rPr>
          <w:szCs w:val="22"/>
        </w:rPr>
        <w:lastRenderedPageBreak/>
        <w:t xml:space="preserve">może ulec wysokość wynagrodzenia należnego Wykonawcy za wykonywanie Umowy w okresie od </w:t>
      </w:r>
      <w:r w:rsidRPr="00F775AB">
        <w:rPr>
          <w:szCs w:val="22"/>
        </w:rPr>
        <w:t>dnia obowiązywania zmian, przy czym zmiana dotyczyć będzie wyłącznie części wynagrodzenia Wykonawcy objętej zmianami;</w:t>
      </w:r>
    </w:p>
    <w:p w14:paraId="5CED827E" w14:textId="36D5456D" w:rsidR="00530F41" w:rsidRPr="005B738E" w:rsidRDefault="00530F41" w:rsidP="00530F41">
      <w:pPr>
        <w:pStyle w:val="Tekstpodstawowy"/>
        <w:numPr>
          <w:ilvl w:val="0"/>
          <w:numId w:val="62"/>
        </w:numPr>
        <w:suppressAutoHyphens/>
        <w:spacing w:line="276" w:lineRule="auto"/>
        <w:jc w:val="both"/>
        <w:rPr>
          <w:szCs w:val="22"/>
        </w:rPr>
      </w:pPr>
      <w:r w:rsidRPr="00F775AB">
        <w:rPr>
          <w:szCs w:val="22"/>
        </w:rPr>
        <w:t>wystąpienia zmiany powszechnie obowiązujących przepisów prawa, w zakresie mającym istotny wpływ na realizację przedmiotu Umowy. W terminie do 7 dni od dnia zaistnienia zmiany Wykonawca przedłoży Zamawiającemu wniosek na piśmie pod rygorem nieważności o zmianę umowy w zakresie objętym nowymi regulacjami. We wniosku Wykonawca zobowiązany jest podać podstawę prawną zmiany, zakres zmian dla dostawy towaru, jak również przedstawić dokumenty źródłowe wykazujące zmiany.</w:t>
      </w:r>
      <w:r w:rsidR="008A54C8" w:rsidRPr="00F775AB">
        <w:rPr>
          <w:szCs w:val="22"/>
        </w:rPr>
        <w:t xml:space="preserve"> </w:t>
      </w:r>
      <w:r w:rsidRPr="00F775AB">
        <w:rPr>
          <w:szCs w:val="22"/>
        </w:rPr>
        <w:t xml:space="preserve">Zmiana wysokości wynagrodzenia należnego Wykonawcy nastąpi w </w:t>
      </w:r>
      <w:r w:rsidRPr="005B738E">
        <w:rPr>
          <w:szCs w:val="22"/>
        </w:rPr>
        <w:t xml:space="preserve">granicach i na zasadach określonych we właściwych przepisach, które uległy zmianie. </w:t>
      </w:r>
    </w:p>
    <w:p w14:paraId="7C0CF53C" w14:textId="588CFFF0" w:rsidR="00530F41" w:rsidRPr="005B738E" w:rsidRDefault="00530F41" w:rsidP="00F775AB">
      <w:pPr>
        <w:pStyle w:val="Tekstpodstawowy"/>
        <w:numPr>
          <w:ilvl w:val="0"/>
          <w:numId w:val="61"/>
        </w:numPr>
        <w:suppressAutoHyphens/>
        <w:spacing w:line="276" w:lineRule="auto"/>
        <w:jc w:val="both"/>
        <w:rPr>
          <w:szCs w:val="22"/>
        </w:rPr>
      </w:pPr>
      <w:r w:rsidRPr="005B738E">
        <w:rPr>
          <w:szCs w:val="22"/>
        </w:rPr>
        <w:t xml:space="preserve">Dokonanie zmian, o których mowa w ust. </w:t>
      </w:r>
      <w:r w:rsidR="00F775AB" w:rsidRPr="005B738E">
        <w:rPr>
          <w:szCs w:val="22"/>
        </w:rPr>
        <w:t>1</w:t>
      </w:r>
      <w:r w:rsidRPr="005B738E">
        <w:rPr>
          <w:szCs w:val="22"/>
        </w:rPr>
        <w:t xml:space="preserve"> wymaga aneksu do Umowy, podpisanego przez upoważnionych przedstawicieli obu Stron, pod rygorem nieważności. Zmiana danych i osób wskazanych w § 4 ust. 13 pkt 1) i 2) następuje na zasadach opisanych w § 4 ust. 14.</w:t>
      </w:r>
    </w:p>
    <w:p w14:paraId="3511036B" w14:textId="77777777" w:rsidR="0051707C" w:rsidRPr="00890E73" w:rsidRDefault="0051707C" w:rsidP="0051707C">
      <w:pPr>
        <w:pStyle w:val="Tekstpodstawowy"/>
        <w:suppressAutoHyphens/>
        <w:spacing w:line="276" w:lineRule="auto"/>
        <w:ind w:left="284"/>
        <w:jc w:val="both"/>
        <w:rPr>
          <w:szCs w:val="22"/>
        </w:rPr>
      </w:pPr>
    </w:p>
    <w:p w14:paraId="68BD01CD" w14:textId="77777777" w:rsidR="0051707C" w:rsidRPr="00395413" w:rsidRDefault="0051707C" w:rsidP="0051707C">
      <w:pPr>
        <w:spacing w:line="276" w:lineRule="auto"/>
        <w:jc w:val="center"/>
        <w:rPr>
          <w:b/>
          <w:bCs/>
          <w:sz w:val="22"/>
          <w:szCs w:val="22"/>
        </w:rPr>
      </w:pPr>
      <w:r w:rsidRPr="00395413">
        <w:rPr>
          <w:b/>
          <w:bCs/>
          <w:sz w:val="22"/>
          <w:szCs w:val="22"/>
        </w:rPr>
        <w:t>§ 7</w:t>
      </w:r>
    </w:p>
    <w:p w14:paraId="35FAFED3" w14:textId="77777777" w:rsidR="0051707C" w:rsidRPr="00890E73" w:rsidRDefault="0051707C" w:rsidP="0051707C">
      <w:pPr>
        <w:pStyle w:val="Nagwek"/>
        <w:tabs>
          <w:tab w:val="clear" w:pos="4536"/>
          <w:tab w:val="clear" w:pos="9072"/>
        </w:tabs>
        <w:spacing w:line="276" w:lineRule="auto"/>
        <w:jc w:val="center"/>
        <w:rPr>
          <w:sz w:val="22"/>
          <w:szCs w:val="22"/>
        </w:rPr>
      </w:pPr>
      <w:r w:rsidRPr="00890E73">
        <w:rPr>
          <w:b/>
          <w:bCs/>
          <w:sz w:val="22"/>
          <w:szCs w:val="22"/>
        </w:rPr>
        <w:t>ROZWIĄZANIE I ODSTĄPIENIE OD UMOWY</w:t>
      </w:r>
    </w:p>
    <w:p w14:paraId="790EA6F6" w14:textId="77777777" w:rsidR="0051707C" w:rsidRPr="00890E73" w:rsidRDefault="0051707C" w:rsidP="0051707C">
      <w:pPr>
        <w:numPr>
          <w:ilvl w:val="0"/>
          <w:numId w:val="53"/>
        </w:numPr>
        <w:tabs>
          <w:tab w:val="clear" w:pos="644"/>
          <w:tab w:val="num" w:pos="284"/>
        </w:tabs>
        <w:suppressAutoHyphens/>
        <w:spacing w:line="276" w:lineRule="auto"/>
        <w:ind w:left="284" w:hanging="284"/>
        <w:jc w:val="both"/>
        <w:rPr>
          <w:sz w:val="22"/>
          <w:szCs w:val="22"/>
        </w:rPr>
      </w:pPr>
      <w:r w:rsidRPr="00890E73">
        <w:rPr>
          <w:sz w:val="22"/>
          <w:szCs w:val="22"/>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228220E" w14:textId="77777777" w:rsidR="0051707C" w:rsidRPr="00890E73" w:rsidRDefault="0051707C" w:rsidP="0051707C">
      <w:pPr>
        <w:numPr>
          <w:ilvl w:val="0"/>
          <w:numId w:val="53"/>
        </w:numPr>
        <w:tabs>
          <w:tab w:val="clear" w:pos="644"/>
          <w:tab w:val="num" w:pos="284"/>
        </w:tabs>
        <w:suppressAutoHyphens/>
        <w:spacing w:line="276" w:lineRule="auto"/>
        <w:ind w:left="284" w:hanging="284"/>
        <w:jc w:val="both"/>
        <w:rPr>
          <w:sz w:val="22"/>
          <w:szCs w:val="22"/>
        </w:rPr>
      </w:pPr>
      <w:r w:rsidRPr="00890E73">
        <w:rPr>
          <w:sz w:val="22"/>
          <w:szCs w:val="22"/>
        </w:rPr>
        <w:t>W przypadku, o którym mowa w ust. 1, Zamawiający odstępuje od umowy w części, której zmiana dotyczy.</w:t>
      </w:r>
    </w:p>
    <w:p w14:paraId="18AF4223" w14:textId="77777777" w:rsidR="0051707C" w:rsidRPr="00890E73" w:rsidRDefault="0051707C" w:rsidP="0051707C">
      <w:pPr>
        <w:numPr>
          <w:ilvl w:val="0"/>
          <w:numId w:val="53"/>
        </w:numPr>
        <w:tabs>
          <w:tab w:val="clear" w:pos="644"/>
          <w:tab w:val="num" w:pos="284"/>
        </w:tabs>
        <w:suppressAutoHyphens/>
        <w:spacing w:line="276" w:lineRule="auto"/>
        <w:ind w:left="284" w:hanging="284"/>
        <w:jc w:val="both"/>
        <w:rPr>
          <w:sz w:val="22"/>
          <w:szCs w:val="22"/>
        </w:rPr>
      </w:pPr>
      <w:r w:rsidRPr="00890E73">
        <w:rPr>
          <w:sz w:val="22"/>
          <w:szCs w:val="22"/>
        </w:rPr>
        <w:t>W przypadkach, o których mowa w ust. 1, wykonawca może żądać wyłącznie wynagrodzenia należnego z tytułu wykonania części umowy.</w:t>
      </w:r>
    </w:p>
    <w:p w14:paraId="217A5BB4" w14:textId="77777777" w:rsidR="0051707C" w:rsidRPr="00890E73" w:rsidRDefault="0051707C" w:rsidP="0051707C">
      <w:pPr>
        <w:numPr>
          <w:ilvl w:val="0"/>
          <w:numId w:val="53"/>
        </w:numPr>
        <w:tabs>
          <w:tab w:val="clear" w:pos="644"/>
          <w:tab w:val="num" w:pos="284"/>
        </w:tabs>
        <w:suppressAutoHyphens/>
        <w:spacing w:line="276" w:lineRule="auto"/>
        <w:ind w:left="284" w:hanging="284"/>
        <w:jc w:val="both"/>
        <w:rPr>
          <w:sz w:val="22"/>
          <w:szCs w:val="22"/>
        </w:rPr>
      </w:pPr>
      <w:r w:rsidRPr="00890E73">
        <w:rPr>
          <w:sz w:val="22"/>
          <w:szCs w:val="22"/>
        </w:rPr>
        <w:t>Strony mogą rozwiązać Umowę w każdym czasie za porozumieniem.</w:t>
      </w:r>
    </w:p>
    <w:p w14:paraId="6E1CC707" w14:textId="77777777" w:rsidR="0051707C" w:rsidRPr="00890E73" w:rsidRDefault="0051707C" w:rsidP="0051707C">
      <w:pPr>
        <w:numPr>
          <w:ilvl w:val="0"/>
          <w:numId w:val="53"/>
        </w:numPr>
        <w:tabs>
          <w:tab w:val="clear" w:pos="644"/>
          <w:tab w:val="num" w:pos="284"/>
        </w:tabs>
        <w:suppressAutoHyphens/>
        <w:spacing w:line="276" w:lineRule="auto"/>
        <w:ind w:left="284" w:hanging="284"/>
        <w:jc w:val="both"/>
        <w:rPr>
          <w:sz w:val="22"/>
          <w:szCs w:val="22"/>
        </w:rPr>
      </w:pPr>
      <w:r w:rsidRPr="00890E73">
        <w:rPr>
          <w:sz w:val="22"/>
          <w:szCs w:val="22"/>
        </w:rPr>
        <w:t>Zamawiający ma prawo do odstąpienia od Umowy oraz odmowy zapłaty w przypadku sytuacji opisanej w § 4 ust. 5 niniejszej Umowy. Prawo to Zamawiający może zrealizować w terminie 1 miesiąca od dnia planowanego dostarczenia, instalacji i uruchomienia przedmiotu Umowy.</w:t>
      </w:r>
    </w:p>
    <w:p w14:paraId="610C520D" w14:textId="77777777" w:rsidR="0051707C" w:rsidRPr="00890E73" w:rsidRDefault="0051707C" w:rsidP="0051707C">
      <w:pPr>
        <w:numPr>
          <w:ilvl w:val="0"/>
          <w:numId w:val="53"/>
        </w:numPr>
        <w:tabs>
          <w:tab w:val="clear" w:pos="644"/>
          <w:tab w:val="num" w:pos="284"/>
        </w:tabs>
        <w:suppressAutoHyphens/>
        <w:spacing w:line="276" w:lineRule="auto"/>
        <w:ind w:left="284" w:hanging="284"/>
        <w:jc w:val="both"/>
        <w:rPr>
          <w:sz w:val="22"/>
          <w:szCs w:val="22"/>
        </w:rPr>
      </w:pPr>
      <w:r w:rsidRPr="00890E73">
        <w:rPr>
          <w:sz w:val="22"/>
          <w:szCs w:val="22"/>
        </w:rPr>
        <w:t>Rozwiązanie, wygaśnięcie lub odstąpienie od niniejszej Umowy nie wpływa na obowiązek zapłaty kar umownych, których podstawa powstała w czasie obowiązywania Umowy.</w:t>
      </w:r>
    </w:p>
    <w:p w14:paraId="30B495F7" w14:textId="77777777" w:rsidR="0051707C" w:rsidRPr="00890E73" w:rsidRDefault="0051707C" w:rsidP="0051707C">
      <w:pPr>
        <w:spacing w:line="276" w:lineRule="auto"/>
        <w:jc w:val="center"/>
        <w:rPr>
          <w:sz w:val="22"/>
          <w:szCs w:val="22"/>
        </w:rPr>
      </w:pPr>
    </w:p>
    <w:p w14:paraId="1AE9E506" w14:textId="77777777" w:rsidR="0051707C" w:rsidRPr="00395413" w:rsidRDefault="0051707C" w:rsidP="0051707C">
      <w:pPr>
        <w:spacing w:line="276" w:lineRule="auto"/>
        <w:jc w:val="center"/>
        <w:rPr>
          <w:b/>
          <w:bCs/>
          <w:sz w:val="22"/>
          <w:szCs w:val="22"/>
        </w:rPr>
      </w:pPr>
      <w:r w:rsidRPr="00395413">
        <w:rPr>
          <w:b/>
          <w:bCs/>
          <w:sz w:val="22"/>
          <w:szCs w:val="22"/>
        </w:rPr>
        <w:t xml:space="preserve">§ 8 </w:t>
      </w:r>
    </w:p>
    <w:p w14:paraId="1A03C4D0" w14:textId="77777777" w:rsidR="0051707C" w:rsidRPr="00395413" w:rsidRDefault="0051707C" w:rsidP="0051707C">
      <w:pPr>
        <w:spacing w:line="276" w:lineRule="auto"/>
        <w:jc w:val="center"/>
        <w:rPr>
          <w:b/>
          <w:bCs/>
          <w:sz w:val="22"/>
          <w:szCs w:val="22"/>
        </w:rPr>
      </w:pPr>
      <w:r w:rsidRPr="00395413">
        <w:rPr>
          <w:b/>
          <w:bCs/>
          <w:sz w:val="22"/>
          <w:szCs w:val="22"/>
        </w:rPr>
        <w:t>PODWYKONAWCA</w:t>
      </w:r>
    </w:p>
    <w:p w14:paraId="1DA22ACB" w14:textId="77777777" w:rsidR="0051707C" w:rsidRPr="00890E73" w:rsidRDefault="0051707C" w:rsidP="0051707C">
      <w:pPr>
        <w:numPr>
          <w:ilvl w:val="3"/>
          <w:numId w:val="53"/>
        </w:numPr>
        <w:tabs>
          <w:tab w:val="left" w:pos="426"/>
        </w:tabs>
        <w:suppressAutoHyphens/>
        <w:autoSpaceDE w:val="0"/>
        <w:spacing w:line="276" w:lineRule="auto"/>
        <w:ind w:left="426"/>
        <w:jc w:val="both"/>
        <w:rPr>
          <w:sz w:val="22"/>
          <w:szCs w:val="22"/>
        </w:rPr>
      </w:pPr>
      <w:r w:rsidRPr="00890E73">
        <w:rPr>
          <w:sz w:val="22"/>
          <w:szCs w:val="22"/>
        </w:rPr>
        <w:t>Zlecenie części przedmiotu Umowy podwykonawcy nie zmieni zobowiązań Wykonawcy wobec Zamawiającego, który jest odpowiedzialny za wykonanie tej części przedmiotu Umowy.</w:t>
      </w:r>
    </w:p>
    <w:p w14:paraId="71506F4E" w14:textId="77777777" w:rsidR="0051707C" w:rsidRPr="00890E73" w:rsidRDefault="0051707C" w:rsidP="0051707C">
      <w:pPr>
        <w:numPr>
          <w:ilvl w:val="3"/>
          <w:numId w:val="53"/>
        </w:numPr>
        <w:tabs>
          <w:tab w:val="left" w:pos="426"/>
        </w:tabs>
        <w:suppressAutoHyphens/>
        <w:autoSpaceDE w:val="0"/>
        <w:spacing w:line="276" w:lineRule="auto"/>
        <w:ind w:left="426"/>
        <w:jc w:val="both"/>
        <w:rPr>
          <w:sz w:val="22"/>
          <w:szCs w:val="22"/>
        </w:rPr>
      </w:pPr>
      <w:r w:rsidRPr="00890E73">
        <w:rPr>
          <w:sz w:val="22"/>
          <w:szCs w:val="22"/>
        </w:rPr>
        <w:t>Wykonawca jest odpowiedzialny za działania, uchybienia i zaniedbania podwykonawców w takim samym stopniu, jak za własne.</w:t>
      </w:r>
    </w:p>
    <w:p w14:paraId="35CB0111" w14:textId="6D2A17DB" w:rsidR="0051707C" w:rsidRPr="00DC2DF9" w:rsidRDefault="0051707C" w:rsidP="0051707C">
      <w:pPr>
        <w:numPr>
          <w:ilvl w:val="3"/>
          <w:numId w:val="53"/>
        </w:numPr>
        <w:tabs>
          <w:tab w:val="left" w:pos="426"/>
        </w:tabs>
        <w:suppressAutoHyphens/>
        <w:autoSpaceDE w:val="0"/>
        <w:spacing w:line="276" w:lineRule="auto"/>
        <w:ind w:left="426"/>
        <w:jc w:val="both"/>
        <w:rPr>
          <w:sz w:val="22"/>
          <w:szCs w:val="22"/>
        </w:rPr>
      </w:pPr>
      <w:r w:rsidRPr="00890E73">
        <w:rPr>
          <w:sz w:val="22"/>
          <w:szCs w:val="22"/>
        </w:rPr>
        <w:t xml:space="preserve">Wykonawca może wykonywać za pomocą podwykonawców następujący </w:t>
      </w:r>
      <w:r w:rsidRPr="00DC2DF9">
        <w:rPr>
          <w:sz w:val="22"/>
          <w:szCs w:val="22"/>
        </w:rPr>
        <w:t xml:space="preserve">zakres </w:t>
      </w:r>
      <w:r w:rsidR="00ED7D8A" w:rsidRPr="00DC2DF9">
        <w:rPr>
          <w:sz w:val="22"/>
          <w:szCs w:val="22"/>
        </w:rPr>
        <w:t>przedmiotu zamówienia</w:t>
      </w:r>
      <w:r w:rsidRPr="00DC2DF9">
        <w:rPr>
          <w:sz w:val="22"/>
          <w:szCs w:val="22"/>
        </w:rPr>
        <w:t>: ……………</w:t>
      </w:r>
      <w:r w:rsidR="00D637B1" w:rsidRPr="00DC2DF9">
        <w:rPr>
          <w:sz w:val="22"/>
          <w:szCs w:val="22"/>
        </w:rPr>
        <w:t>……</w:t>
      </w:r>
      <w:r w:rsidRPr="00DC2DF9">
        <w:rPr>
          <w:sz w:val="22"/>
          <w:szCs w:val="22"/>
        </w:rPr>
        <w:t>.</w:t>
      </w:r>
    </w:p>
    <w:p w14:paraId="47F4BB39" w14:textId="77777777" w:rsidR="0051707C" w:rsidRPr="00890E73" w:rsidRDefault="0051707C" w:rsidP="0051707C">
      <w:pPr>
        <w:spacing w:line="276" w:lineRule="auto"/>
        <w:jc w:val="both"/>
        <w:rPr>
          <w:sz w:val="22"/>
          <w:szCs w:val="22"/>
        </w:rPr>
      </w:pPr>
    </w:p>
    <w:p w14:paraId="61584170" w14:textId="77777777" w:rsidR="0051707C" w:rsidRPr="00890E73" w:rsidRDefault="0051707C" w:rsidP="0051707C">
      <w:pPr>
        <w:spacing w:line="276" w:lineRule="auto"/>
        <w:jc w:val="both"/>
        <w:rPr>
          <w:sz w:val="22"/>
          <w:szCs w:val="22"/>
        </w:rPr>
      </w:pPr>
    </w:p>
    <w:p w14:paraId="11D343BA" w14:textId="71A8B344" w:rsidR="0051707C" w:rsidRPr="00395413" w:rsidRDefault="0051707C" w:rsidP="0051707C">
      <w:pPr>
        <w:spacing w:line="276" w:lineRule="auto"/>
        <w:jc w:val="center"/>
        <w:rPr>
          <w:b/>
          <w:bCs/>
          <w:sz w:val="22"/>
          <w:szCs w:val="22"/>
        </w:rPr>
      </w:pPr>
      <w:r w:rsidRPr="00395413">
        <w:rPr>
          <w:b/>
          <w:bCs/>
          <w:sz w:val="22"/>
          <w:szCs w:val="22"/>
        </w:rPr>
        <w:t xml:space="preserve">§ </w:t>
      </w:r>
      <w:r w:rsidR="007349CB">
        <w:rPr>
          <w:b/>
          <w:bCs/>
          <w:sz w:val="22"/>
          <w:szCs w:val="22"/>
        </w:rPr>
        <w:t>9</w:t>
      </w:r>
    </w:p>
    <w:p w14:paraId="70D9E878" w14:textId="77777777" w:rsidR="0051707C" w:rsidRPr="00890E73" w:rsidRDefault="0051707C" w:rsidP="0051707C">
      <w:pPr>
        <w:spacing w:line="276" w:lineRule="auto"/>
        <w:jc w:val="center"/>
        <w:rPr>
          <w:sz w:val="22"/>
          <w:szCs w:val="22"/>
        </w:rPr>
      </w:pPr>
      <w:r w:rsidRPr="00890E73">
        <w:rPr>
          <w:b/>
          <w:bCs/>
          <w:sz w:val="22"/>
          <w:szCs w:val="22"/>
        </w:rPr>
        <w:t>POSTANOWIENIA KOŃCOWE</w:t>
      </w:r>
    </w:p>
    <w:p w14:paraId="72B842BF" w14:textId="6222B96E" w:rsidR="0051707C" w:rsidRPr="00890E73" w:rsidRDefault="0051707C" w:rsidP="0051707C">
      <w:pPr>
        <w:pStyle w:val="Akapitzlist"/>
        <w:numPr>
          <w:ilvl w:val="0"/>
          <w:numId w:val="63"/>
        </w:numPr>
        <w:spacing w:line="276" w:lineRule="auto"/>
        <w:ind w:left="426" w:hanging="426"/>
        <w:jc w:val="both"/>
        <w:rPr>
          <w:sz w:val="22"/>
          <w:szCs w:val="22"/>
        </w:rPr>
      </w:pPr>
      <w:r w:rsidRPr="00890E73">
        <w:rPr>
          <w:sz w:val="22"/>
          <w:szCs w:val="22"/>
        </w:rPr>
        <w:t>W sprawach nieuregulowanych niniejszą Umową mają zastosowanie przepisy ustawy z dnia 11 września 2019 roku Prawo zamówień publicznych a w zakresie nieuregulowanym w/w ustawą przepisy ustawy z dnia 23 kwietnia 1964 r. – Kodeks cywilny.</w:t>
      </w:r>
    </w:p>
    <w:p w14:paraId="21E57CAB" w14:textId="6930A001" w:rsidR="0051707C" w:rsidRPr="00890E73" w:rsidRDefault="0051707C" w:rsidP="0051707C">
      <w:pPr>
        <w:pStyle w:val="Akapitzlist"/>
        <w:numPr>
          <w:ilvl w:val="0"/>
          <w:numId w:val="63"/>
        </w:numPr>
        <w:spacing w:line="276" w:lineRule="auto"/>
        <w:ind w:left="426" w:hanging="426"/>
        <w:jc w:val="both"/>
        <w:rPr>
          <w:sz w:val="22"/>
          <w:szCs w:val="22"/>
        </w:rPr>
      </w:pPr>
      <w:r w:rsidRPr="00890E73">
        <w:rPr>
          <w:sz w:val="22"/>
          <w:szCs w:val="22"/>
        </w:rPr>
        <w:t>Wszelkie spory pomiędzy stronami mogące wyniknąć z realizacji niniejszej Umowy rozstrzygane będą w miarę możliwości polubownie</w:t>
      </w:r>
      <w:r w:rsidR="00ED7D8A">
        <w:rPr>
          <w:sz w:val="22"/>
          <w:szCs w:val="22"/>
        </w:rPr>
        <w:t>,</w:t>
      </w:r>
      <w:r w:rsidRPr="00890E73">
        <w:rPr>
          <w:sz w:val="22"/>
          <w:szCs w:val="22"/>
        </w:rPr>
        <w:t xml:space="preserve"> a w braku porozumienia, przez Sąd właściwy dla siedziby Zamawiającego</w:t>
      </w:r>
      <w:r w:rsidRPr="00890E73">
        <w:rPr>
          <w:i/>
          <w:iCs/>
          <w:sz w:val="22"/>
          <w:szCs w:val="22"/>
        </w:rPr>
        <w:t>.</w:t>
      </w:r>
    </w:p>
    <w:p w14:paraId="7BEC7985" w14:textId="77777777" w:rsidR="0051707C" w:rsidRPr="00890E73" w:rsidRDefault="0051707C" w:rsidP="0051707C">
      <w:pPr>
        <w:pStyle w:val="Akapitzlist"/>
        <w:numPr>
          <w:ilvl w:val="0"/>
          <w:numId w:val="63"/>
        </w:numPr>
        <w:spacing w:line="276" w:lineRule="auto"/>
        <w:ind w:left="426" w:hanging="426"/>
        <w:jc w:val="both"/>
        <w:rPr>
          <w:sz w:val="22"/>
          <w:szCs w:val="22"/>
        </w:rPr>
      </w:pPr>
      <w:r w:rsidRPr="00890E73">
        <w:rPr>
          <w:sz w:val="22"/>
          <w:szCs w:val="22"/>
        </w:rPr>
        <w:t xml:space="preserve">Załączniki do niniejszej Umowy stanowią jej integralną część. </w:t>
      </w:r>
    </w:p>
    <w:p w14:paraId="39FED582" w14:textId="77777777" w:rsidR="0051707C" w:rsidRPr="00890E73" w:rsidRDefault="0051707C" w:rsidP="0051707C">
      <w:pPr>
        <w:pStyle w:val="Akapitzlist"/>
        <w:numPr>
          <w:ilvl w:val="0"/>
          <w:numId w:val="63"/>
        </w:numPr>
        <w:spacing w:line="276" w:lineRule="auto"/>
        <w:ind w:left="426" w:hanging="426"/>
        <w:jc w:val="both"/>
        <w:rPr>
          <w:sz w:val="22"/>
          <w:szCs w:val="22"/>
        </w:rPr>
      </w:pPr>
      <w:r w:rsidRPr="00890E73">
        <w:rPr>
          <w:sz w:val="22"/>
          <w:szCs w:val="22"/>
        </w:rPr>
        <w:lastRenderedPageBreak/>
        <w:t>Umowa została sporządzona w trzech jednobrzmiących egzemplarzach: jeden dla Wykonawcy, dwa dla Zamawiającego.</w:t>
      </w:r>
    </w:p>
    <w:p w14:paraId="0051AF2D" w14:textId="77777777" w:rsidR="0051707C" w:rsidRPr="00890E73" w:rsidRDefault="0051707C" w:rsidP="0051707C">
      <w:pPr>
        <w:spacing w:line="276" w:lineRule="auto"/>
        <w:rPr>
          <w:sz w:val="22"/>
          <w:szCs w:val="22"/>
        </w:rPr>
      </w:pPr>
    </w:p>
    <w:p w14:paraId="58BA07BF" w14:textId="77777777" w:rsidR="0051707C" w:rsidRPr="00890E73" w:rsidRDefault="0051707C" w:rsidP="0051707C">
      <w:pPr>
        <w:spacing w:line="276" w:lineRule="auto"/>
        <w:rPr>
          <w:sz w:val="22"/>
          <w:szCs w:val="22"/>
        </w:rPr>
      </w:pPr>
      <w:r w:rsidRPr="00890E73">
        <w:rPr>
          <w:sz w:val="22"/>
          <w:szCs w:val="22"/>
          <w:u w:val="single"/>
        </w:rPr>
        <w:t>Wykaz załączników do Umowy:</w:t>
      </w:r>
    </w:p>
    <w:p w14:paraId="73C7FF47" w14:textId="7D1DA296" w:rsidR="0051707C" w:rsidRPr="00D637B1" w:rsidRDefault="0051707C" w:rsidP="0051707C">
      <w:pPr>
        <w:spacing w:line="276" w:lineRule="auto"/>
        <w:rPr>
          <w:sz w:val="22"/>
          <w:szCs w:val="22"/>
        </w:rPr>
      </w:pPr>
      <w:r w:rsidRPr="00890E73">
        <w:rPr>
          <w:sz w:val="22"/>
          <w:szCs w:val="22"/>
        </w:rPr>
        <w:t xml:space="preserve">Załącznik nr 1 – </w:t>
      </w:r>
      <w:r w:rsidR="007349CB" w:rsidRPr="00D637B1">
        <w:rPr>
          <w:sz w:val="22"/>
          <w:szCs w:val="22"/>
        </w:rPr>
        <w:t>Zaproszenie do złożenia oferty</w:t>
      </w:r>
      <w:r w:rsidRPr="00D637B1">
        <w:rPr>
          <w:sz w:val="22"/>
          <w:szCs w:val="22"/>
        </w:rPr>
        <w:t xml:space="preserve"> wraz z załącznikami.</w:t>
      </w:r>
    </w:p>
    <w:p w14:paraId="5A994DAA" w14:textId="77777777" w:rsidR="0051707C" w:rsidRPr="00890E73" w:rsidRDefault="0051707C" w:rsidP="0051707C">
      <w:pPr>
        <w:spacing w:line="276" w:lineRule="auto"/>
        <w:rPr>
          <w:sz w:val="22"/>
          <w:szCs w:val="22"/>
        </w:rPr>
      </w:pPr>
      <w:r w:rsidRPr="00890E73">
        <w:rPr>
          <w:sz w:val="22"/>
          <w:szCs w:val="22"/>
        </w:rPr>
        <w:t xml:space="preserve">Załącznik nr 2 – Oferta Wykonawcy. </w:t>
      </w:r>
    </w:p>
    <w:p w14:paraId="46454ACC" w14:textId="77777777" w:rsidR="0051707C" w:rsidRPr="00890E73" w:rsidRDefault="0051707C" w:rsidP="0051707C">
      <w:pPr>
        <w:spacing w:line="276" w:lineRule="auto"/>
        <w:rPr>
          <w:b/>
          <w:bCs/>
        </w:rPr>
      </w:pPr>
    </w:p>
    <w:p w14:paraId="6B535E5B" w14:textId="77777777" w:rsidR="0051707C" w:rsidRPr="00890E73" w:rsidRDefault="0051707C" w:rsidP="0051707C">
      <w:pPr>
        <w:spacing w:line="276" w:lineRule="auto"/>
        <w:rPr>
          <w:b/>
          <w:bCs/>
        </w:rPr>
      </w:pPr>
    </w:p>
    <w:p w14:paraId="7857B8A0" w14:textId="77777777" w:rsidR="0051707C" w:rsidRPr="00890E73" w:rsidRDefault="0051707C" w:rsidP="0051707C">
      <w:pPr>
        <w:spacing w:line="276" w:lineRule="auto"/>
        <w:rPr>
          <w:b/>
          <w:bCs/>
        </w:rPr>
      </w:pPr>
    </w:p>
    <w:p w14:paraId="5852BDCC" w14:textId="0A6172BE" w:rsidR="0051707C" w:rsidRPr="00890E73" w:rsidRDefault="0051707C" w:rsidP="0051707C">
      <w:pPr>
        <w:spacing w:line="276" w:lineRule="auto"/>
        <w:rPr>
          <w:b/>
          <w:bCs/>
          <w:sz w:val="22"/>
          <w:szCs w:val="22"/>
        </w:rPr>
      </w:pPr>
      <w:r w:rsidRPr="00890E73">
        <w:rPr>
          <w:b/>
          <w:bCs/>
          <w:sz w:val="22"/>
          <w:szCs w:val="22"/>
        </w:rPr>
        <w:t xml:space="preserve">              </w:t>
      </w:r>
      <w:proofErr w:type="gramStart"/>
      <w:r w:rsidR="00D637B1" w:rsidRPr="00890E73">
        <w:rPr>
          <w:b/>
          <w:bCs/>
          <w:sz w:val="22"/>
          <w:szCs w:val="22"/>
        </w:rPr>
        <w:t xml:space="preserve">Wykonawca:  </w:t>
      </w:r>
      <w:r w:rsidRPr="00890E73">
        <w:rPr>
          <w:b/>
          <w:bCs/>
          <w:sz w:val="22"/>
          <w:szCs w:val="22"/>
        </w:rPr>
        <w:t xml:space="preserve"> </w:t>
      </w:r>
      <w:proofErr w:type="gramEnd"/>
      <w:r w:rsidRPr="00890E73">
        <w:rPr>
          <w:b/>
          <w:bCs/>
          <w:sz w:val="22"/>
          <w:szCs w:val="22"/>
        </w:rPr>
        <w:t xml:space="preserve">                                                                                           Zamawiający:</w:t>
      </w:r>
      <w:r w:rsidRPr="00890E73">
        <w:rPr>
          <w:b/>
          <w:bCs/>
          <w:sz w:val="22"/>
          <w:szCs w:val="22"/>
        </w:rPr>
        <w:tab/>
      </w:r>
    </w:p>
    <w:p w14:paraId="794815B2" w14:textId="77777777" w:rsidR="0051707C" w:rsidRPr="00890E73" w:rsidRDefault="0051707C" w:rsidP="0051707C">
      <w:pPr>
        <w:pStyle w:val="zalbold-centr"/>
        <w:spacing w:before="0" w:after="0" w:line="276" w:lineRule="auto"/>
        <w:rPr>
          <w:rFonts w:ascii="Times New Roman" w:hAnsi="Times New Roman" w:cs="Times New Roman"/>
          <w:color w:val="auto"/>
        </w:rPr>
      </w:pPr>
    </w:p>
    <w:p w14:paraId="5D753EA8" w14:textId="77777777" w:rsidR="0051707C" w:rsidRPr="00890E73" w:rsidRDefault="0051707C" w:rsidP="0051707C">
      <w:pPr>
        <w:rPr>
          <w:sz w:val="16"/>
          <w:szCs w:val="16"/>
        </w:rPr>
      </w:pPr>
    </w:p>
    <w:p w14:paraId="0F1DBD92" w14:textId="77777777" w:rsidR="0051707C" w:rsidRDefault="0051707C" w:rsidP="005B1DF1">
      <w:pPr>
        <w:jc w:val="right"/>
        <w:rPr>
          <w:sz w:val="22"/>
          <w:szCs w:val="22"/>
        </w:rPr>
      </w:pPr>
    </w:p>
    <w:p w14:paraId="72B53A8D" w14:textId="77777777" w:rsidR="0051707C" w:rsidRDefault="0051707C" w:rsidP="005B1DF1">
      <w:pPr>
        <w:jc w:val="right"/>
        <w:rPr>
          <w:sz w:val="22"/>
          <w:szCs w:val="22"/>
        </w:rPr>
      </w:pPr>
    </w:p>
    <w:p w14:paraId="2CACA255" w14:textId="77777777" w:rsidR="0051707C" w:rsidRDefault="0051707C" w:rsidP="0051707C">
      <w:pPr>
        <w:jc w:val="right"/>
        <w:rPr>
          <w:b/>
          <w:bCs/>
        </w:rPr>
      </w:pPr>
    </w:p>
    <w:p w14:paraId="229B4E83" w14:textId="77777777" w:rsidR="0051707C" w:rsidRDefault="0051707C" w:rsidP="0051707C">
      <w:pPr>
        <w:jc w:val="right"/>
        <w:rPr>
          <w:b/>
          <w:bCs/>
        </w:rPr>
      </w:pPr>
    </w:p>
    <w:p w14:paraId="4C4B164F" w14:textId="77777777" w:rsidR="0051707C" w:rsidRDefault="0051707C" w:rsidP="0051707C">
      <w:pPr>
        <w:jc w:val="right"/>
        <w:rPr>
          <w:b/>
          <w:bCs/>
        </w:rPr>
      </w:pPr>
    </w:p>
    <w:p w14:paraId="5D49375B" w14:textId="77777777" w:rsidR="0051707C" w:rsidRDefault="0051707C" w:rsidP="0051707C">
      <w:pPr>
        <w:jc w:val="right"/>
        <w:rPr>
          <w:b/>
          <w:bCs/>
        </w:rPr>
      </w:pPr>
    </w:p>
    <w:p w14:paraId="38EB719B" w14:textId="77777777" w:rsidR="0051707C" w:rsidRDefault="0051707C" w:rsidP="0051707C">
      <w:pPr>
        <w:jc w:val="right"/>
        <w:rPr>
          <w:b/>
          <w:bCs/>
        </w:rPr>
      </w:pPr>
    </w:p>
    <w:p w14:paraId="21AB604B" w14:textId="77777777" w:rsidR="0051707C" w:rsidRDefault="0051707C" w:rsidP="0051707C">
      <w:pPr>
        <w:jc w:val="right"/>
        <w:rPr>
          <w:b/>
          <w:bCs/>
        </w:rPr>
      </w:pPr>
    </w:p>
    <w:p w14:paraId="184A7F77" w14:textId="77777777" w:rsidR="0051707C" w:rsidRDefault="0051707C" w:rsidP="0051707C">
      <w:pPr>
        <w:jc w:val="right"/>
        <w:rPr>
          <w:b/>
          <w:bCs/>
        </w:rPr>
      </w:pPr>
    </w:p>
    <w:p w14:paraId="51EC4233" w14:textId="77777777" w:rsidR="0051707C" w:rsidRDefault="0051707C" w:rsidP="0051707C">
      <w:pPr>
        <w:jc w:val="right"/>
        <w:rPr>
          <w:b/>
          <w:bCs/>
        </w:rPr>
      </w:pPr>
    </w:p>
    <w:p w14:paraId="040A9365" w14:textId="0AA5A5B2" w:rsidR="00373B2C" w:rsidRPr="00F37D10" w:rsidRDefault="0051707C" w:rsidP="00ED7D8A">
      <w:pPr>
        <w:rPr>
          <w:szCs w:val="22"/>
        </w:rPr>
      </w:pPr>
      <w:r>
        <w:rPr>
          <w:b/>
          <w:bCs/>
        </w:rPr>
        <w:t xml:space="preserve">                                                                                                                                                                                                                                             </w:t>
      </w:r>
    </w:p>
    <w:sectPr w:rsidR="00373B2C" w:rsidRPr="00F37D10" w:rsidSect="009F3C90">
      <w:footerReference w:type="default" r:id="rId8"/>
      <w:headerReference w:type="first" r:id="rId9"/>
      <w:pgSz w:w="11906" w:h="16838"/>
      <w:pgMar w:top="604" w:right="1134" w:bottom="425" w:left="1276" w:header="142"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ADEC9" w14:textId="77777777" w:rsidR="001B375C" w:rsidRDefault="001B375C">
      <w:r>
        <w:separator/>
      </w:r>
    </w:p>
  </w:endnote>
  <w:endnote w:type="continuationSeparator" w:id="0">
    <w:p w14:paraId="5EF688CB" w14:textId="77777777" w:rsidR="001B375C" w:rsidRDefault="001B3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yriad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arSymbol">
    <w:altName w:val="MS Gothic"/>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Times New Roman PL">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8342093"/>
      <w:docPartObj>
        <w:docPartGallery w:val="Page Numbers (Bottom of Page)"/>
        <w:docPartUnique/>
      </w:docPartObj>
    </w:sdtPr>
    <w:sdtEndPr>
      <w:rPr>
        <w:color w:val="7F7F7F" w:themeColor="background1" w:themeShade="7F"/>
        <w:spacing w:val="60"/>
      </w:rPr>
    </w:sdtEndPr>
    <w:sdtContent>
      <w:p w14:paraId="5FB73B84" w14:textId="77777777" w:rsidR="00CA156E" w:rsidRDefault="00CA156E">
        <w:pPr>
          <w:pStyle w:val="Stopka"/>
          <w:pBdr>
            <w:top w:val="single" w:sz="4" w:space="1" w:color="D9D9D9" w:themeColor="background1" w:themeShade="D9"/>
          </w:pBdr>
          <w:jc w:val="right"/>
        </w:pPr>
        <w:r>
          <w:fldChar w:fldCharType="begin"/>
        </w:r>
        <w:r>
          <w:instrText>PAGE   \* MERGEFORMAT</w:instrText>
        </w:r>
        <w:r>
          <w:fldChar w:fldCharType="separate"/>
        </w:r>
        <w:r w:rsidR="00525629">
          <w:rPr>
            <w:noProof/>
          </w:rPr>
          <w:t>39</w:t>
        </w:r>
        <w:r>
          <w:rPr>
            <w:noProof/>
          </w:rPr>
          <w:fldChar w:fldCharType="end"/>
        </w:r>
        <w:r>
          <w:t xml:space="preserve"> | </w:t>
        </w:r>
        <w:r>
          <w:rPr>
            <w:color w:val="7F7F7F" w:themeColor="background1" w:themeShade="7F"/>
            <w:spacing w:val="60"/>
          </w:rPr>
          <w:t>Strona</w:t>
        </w:r>
      </w:p>
    </w:sdtContent>
  </w:sdt>
  <w:p w14:paraId="137325C6" w14:textId="24F56265" w:rsidR="00CA156E" w:rsidRDefault="005D6513" w:rsidP="005D6513">
    <w:pPr>
      <w:pStyle w:val="Stopka"/>
      <w:tabs>
        <w:tab w:val="clear" w:pos="4536"/>
        <w:tab w:val="clear" w:pos="9072"/>
        <w:tab w:val="left" w:pos="345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02EA0" w14:textId="77777777" w:rsidR="001B375C" w:rsidRDefault="001B375C">
      <w:r>
        <w:separator/>
      </w:r>
    </w:p>
  </w:footnote>
  <w:footnote w:type="continuationSeparator" w:id="0">
    <w:p w14:paraId="4C59F046" w14:textId="77777777" w:rsidR="001B375C" w:rsidRDefault="001B3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B6CA6" w14:textId="07E89734" w:rsidR="00CA156E" w:rsidRPr="00D12250" w:rsidRDefault="00CA156E" w:rsidP="006403E3">
    <w:pPr>
      <w:tabs>
        <w:tab w:val="left" w:pos="3270"/>
      </w:tabs>
      <w:jc w:val="center"/>
      <w:rPr>
        <w:rFonts w:ascii="Calibri" w:hAnsi="Calibri"/>
        <w:sz w:val="16"/>
        <w:szCs w:val="16"/>
      </w:rPr>
    </w:pPr>
    <w:r>
      <w:rPr>
        <w:noProof/>
      </w:rPr>
      <mc:AlternateContent>
        <mc:Choice Requires="wps">
          <w:drawing>
            <wp:anchor distT="0" distB="0" distL="114300" distR="114300" simplePos="0" relativeHeight="251660288" behindDoc="0" locked="0" layoutInCell="1" allowOverlap="1" wp14:anchorId="2BDDC752" wp14:editId="224338D9">
              <wp:simplePos x="0" y="0"/>
              <wp:positionH relativeFrom="column">
                <wp:posOffset>18415</wp:posOffset>
              </wp:positionH>
              <wp:positionV relativeFrom="paragraph">
                <wp:posOffset>245745</wp:posOffset>
              </wp:positionV>
              <wp:extent cx="6019800" cy="19050"/>
              <wp:effectExtent l="0" t="0" r="19050" b="1905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9800" cy="1905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2885DDA" id="_x0000_t32" coordsize="21600,21600" o:spt="32" o:oned="t" path="m,l21600,21600e" filled="f">
              <v:path arrowok="t" fillok="f" o:connecttype="none"/>
              <o:lock v:ext="edit" shapetype="t"/>
            </v:shapetype>
            <v:shape id="Łącznik prosty ze strzałką 1" o:spid="_x0000_s1026" type="#_x0000_t32" style="position:absolute;margin-left:1.45pt;margin-top:19.35pt;width:474pt;height:1.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"/>
          </w:pict>
        </mc:Fallback>
      </mc:AlternateContent>
    </w:r>
    <w:r w:rsidRPr="00D12250">
      <w:rPr>
        <w:rFonts w:ascii="Calibri" w:hAnsi="Calibri"/>
        <w:sz w:val="16"/>
        <w:szCs w:val="16"/>
      </w:rPr>
      <w:t xml:space="preserve">Specyfikacja Warunków Zamówienia </w:t>
    </w:r>
    <w:r>
      <w:rPr>
        <w:rFonts w:ascii="Calibri" w:hAnsi="Calibri"/>
        <w:sz w:val="16"/>
        <w:szCs w:val="16"/>
      </w:rPr>
      <w:t>- znak sprawy ZP/32/2021</w:t>
    </w:r>
    <w:r w:rsidRPr="00D12250">
      <w:rPr>
        <w:rFonts w:ascii="Calibri" w:hAnsi="Calibri"/>
        <w:sz w:val="16"/>
        <w:szCs w:val="16"/>
      </w:rPr>
      <w:t xml:space="preserve">  </w:t>
    </w:r>
  </w:p>
  <w:p w14:paraId="1353E058" w14:textId="77777777" w:rsidR="00CA156E" w:rsidRDefault="00CA156E" w:rsidP="006403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49"/>
        </w:tabs>
        <w:ind w:left="49" w:hanging="360"/>
      </w:pPr>
      <w:rPr>
        <w:rFonts w:ascii="Symbol" w:hAnsi="Symbol"/>
      </w:rPr>
    </w:lvl>
  </w:abstractNum>
  <w:abstractNum w:abstractNumId="1" w15:restartNumberingAfterBreak="0">
    <w:nsid w:val="00000004"/>
    <w:multiLevelType w:val="multilevel"/>
    <w:tmpl w:val="F2A2DCA4"/>
    <w:name w:val="WW8Num4"/>
    <w:lvl w:ilvl="0">
      <w:start w:val="6"/>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asciiTheme="majorHAnsi" w:eastAsia="Times New Roman" w:hAnsiTheme="majorHAnsi" w:cs="Arial Narrow"/>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0000005"/>
    <w:multiLevelType w:val="multilevel"/>
    <w:tmpl w:val="00000005"/>
    <w:name w:val="WW8Num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 w15:restartNumberingAfterBreak="0">
    <w:nsid w:val="00000007"/>
    <w:multiLevelType w:val="multilevel"/>
    <w:tmpl w:val="BF3E31CE"/>
    <w:name w:val="WW8Num7"/>
    <w:lvl w:ilvl="0">
      <w:start w:val="2"/>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rPr>
    </w:lvl>
    <w:lvl w:ilvl="2">
      <w:start w:val="1"/>
      <w:numFmt w:val="decimal"/>
      <w:lvlText w:val="%3."/>
      <w:lvlJc w:val="left"/>
      <w:pPr>
        <w:tabs>
          <w:tab w:val="num" w:pos="850"/>
        </w:tabs>
        <w:ind w:left="850" w:hanging="283"/>
      </w:pPr>
      <w:rPr>
        <w:rFonts w:cs="Times New Roman" w:hint="default"/>
      </w:rPr>
    </w:lvl>
    <w:lvl w:ilvl="3">
      <w:start w:val="1"/>
      <w:numFmt w:val="decimal"/>
      <w:lvlText w:val="%4."/>
      <w:lvlJc w:val="left"/>
      <w:pPr>
        <w:tabs>
          <w:tab w:val="num" w:pos="1134"/>
        </w:tabs>
        <w:ind w:left="1134" w:hanging="283"/>
      </w:pPr>
      <w:rPr>
        <w:rFonts w:cs="Times New Roman" w:hint="default"/>
      </w:rPr>
    </w:lvl>
    <w:lvl w:ilvl="4">
      <w:start w:val="1"/>
      <w:numFmt w:val="decimal"/>
      <w:lvlText w:val="%5."/>
      <w:lvlJc w:val="left"/>
      <w:pPr>
        <w:tabs>
          <w:tab w:val="num" w:pos="1417"/>
        </w:tabs>
        <w:ind w:left="1417" w:hanging="283"/>
      </w:pPr>
      <w:rPr>
        <w:rFonts w:cs="Times New Roman" w:hint="default"/>
        <w:color w:val="auto"/>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4" w15:restartNumberingAfterBreak="0">
    <w:nsid w:val="00000008"/>
    <w:multiLevelType w:val="multilevel"/>
    <w:tmpl w:val="C8CE1C96"/>
    <w:name w:val="WW8Num8"/>
    <w:lvl w:ilvl="0">
      <w:start w:val="1"/>
      <w:numFmt w:val="decimal"/>
      <w:lvlText w:val="%1."/>
      <w:lvlJc w:val="left"/>
      <w:pPr>
        <w:tabs>
          <w:tab w:val="num" w:pos="0"/>
        </w:tabs>
        <w:ind w:left="777" w:hanging="360"/>
      </w:pPr>
      <w:rPr>
        <w:b w:val="0"/>
      </w:rPr>
    </w:lvl>
    <w:lvl w:ilvl="1">
      <w:start w:val="1"/>
      <w:numFmt w:val="lowerLetter"/>
      <w:lvlText w:val="%2."/>
      <w:lvlJc w:val="left"/>
      <w:pPr>
        <w:tabs>
          <w:tab w:val="num" w:pos="0"/>
        </w:tabs>
        <w:ind w:left="1506" w:hanging="360"/>
      </w:pPr>
    </w:lvl>
    <w:lvl w:ilvl="2">
      <w:start w:val="1"/>
      <w:numFmt w:val="lowerRoman"/>
      <w:lvlText w:val="%3."/>
      <w:lvlJc w:val="left"/>
      <w:pPr>
        <w:tabs>
          <w:tab w:val="num" w:pos="0"/>
        </w:tabs>
        <w:ind w:left="2226" w:hanging="180"/>
      </w:pPr>
    </w:lvl>
    <w:lvl w:ilvl="3">
      <w:start w:val="1"/>
      <w:numFmt w:val="decimal"/>
      <w:lvlText w:val="%4."/>
      <w:lvlJc w:val="left"/>
      <w:pPr>
        <w:tabs>
          <w:tab w:val="num" w:pos="0"/>
        </w:tabs>
        <w:ind w:left="2946" w:hanging="360"/>
      </w:pPr>
      <w:rPr>
        <w:sz w:val="20"/>
      </w:rPr>
    </w:lvl>
    <w:lvl w:ilvl="4">
      <w:start w:val="1"/>
      <w:numFmt w:val="lowerLetter"/>
      <w:lvlText w:val="%5."/>
      <w:lvlJc w:val="left"/>
      <w:pPr>
        <w:tabs>
          <w:tab w:val="num" w:pos="0"/>
        </w:tabs>
        <w:ind w:left="3666" w:hanging="360"/>
      </w:pPr>
    </w:lvl>
    <w:lvl w:ilvl="5">
      <w:start w:val="1"/>
      <w:numFmt w:val="lowerRoman"/>
      <w:lvlText w:val="%6."/>
      <w:lvlJc w:val="lef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left"/>
      <w:pPr>
        <w:tabs>
          <w:tab w:val="num" w:pos="0"/>
        </w:tabs>
        <w:ind w:left="6546" w:hanging="180"/>
      </w:pPr>
    </w:lvl>
  </w:abstractNum>
  <w:abstractNum w:abstractNumId="5" w15:restartNumberingAfterBreak="0">
    <w:nsid w:val="00000009"/>
    <w:multiLevelType w:val="singleLevel"/>
    <w:tmpl w:val="4E1AC002"/>
    <w:lvl w:ilvl="0">
      <w:start w:val="7"/>
      <w:numFmt w:val="decimal"/>
      <w:lvlText w:val="%1."/>
      <w:lvlJc w:val="left"/>
      <w:pPr>
        <w:tabs>
          <w:tab w:val="num" w:pos="0"/>
        </w:tabs>
        <w:ind w:left="360" w:hanging="360"/>
      </w:pPr>
      <w:rPr>
        <w:rFonts w:hint="default"/>
        <w:szCs w:val="24"/>
      </w:rPr>
    </w:lvl>
  </w:abstractNum>
  <w:abstractNum w:abstractNumId="6" w15:restartNumberingAfterBreak="0">
    <w:nsid w:val="0000000A"/>
    <w:multiLevelType w:val="multilevel"/>
    <w:tmpl w:val="04465270"/>
    <w:name w:val="WW8Num10"/>
    <w:lvl w:ilvl="0">
      <w:start w:val="1"/>
      <w:numFmt w:val="decimal"/>
      <w:lvlText w:val="%1."/>
      <w:lvlJc w:val="left"/>
      <w:pPr>
        <w:tabs>
          <w:tab w:val="num" w:pos="0"/>
        </w:tabs>
        <w:ind w:left="417" w:hanging="360"/>
      </w:pPr>
      <w:rPr>
        <w:rFonts w:ascii="Arial Narrow" w:eastAsia="Times New Roman" w:hAnsi="Arial Narrow" w:cs="Arial Narrow" w:hint="default"/>
        <w:color w:val="auto"/>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Calibri" w:hAnsi="Calibri" w:cs="MyriadPro-Regular"/>
        <w:b w:val="0"/>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B"/>
    <w:multiLevelType w:val="multilevel"/>
    <w:tmpl w:val="0000000B"/>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000000C"/>
    <w:multiLevelType w:val="singleLevel"/>
    <w:tmpl w:val="0000000C"/>
    <w:name w:val="WW8Num21"/>
    <w:lvl w:ilvl="0">
      <w:start w:val="1"/>
      <w:numFmt w:val="decimal"/>
      <w:lvlText w:val="%1."/>
      <w:lvlJc w:val="left"/>
      <w:pPr>
        <w:tabs>
          <w:tab w:val="num" w:pos="360"/>
        </w:tabs>
        <w:ind w:left="360" w:hanging="360"/>
      </w:pPr>
      <w:rPr>
        <w:rFonts w:cs="Times New Roman"/>
        <w:bCs/>
      </w:rPr>
    </w:lvl>
  </w:abstractNum>
  <w:abstractNum w:abstractNumId="9" w15:restartNumberingAfterBreak="0">
    <w:nsid w:val="0000000D"/>
    <w:multiLevelType w:val="singleLevel"/>
    <w:tmpl w:val="FB36CCC8"/>
    <w:name w:val="WW8Num13"/>
    <w:lvl w:ilvl="0">
      <w:start w:val="1"/>
      <w:numFmt w:val="decimal"/>
      <w:lvlText w:val="%1)"/>
      <w:lvlJc w:val="left"/>
      <w:pPr>
        <w:tabs>
          <w:tab w:val="num" w:pos="0"/>
        </w:tabs>
        <w:ind w:left="1004" w:hanging="360"/>
      </w:pPr>
      <w:rPr>
        <w:rFonts w:cs="Arial Narrow"/>
        <w:b w:val="0"/>
        <w:color w:val="auto"/>
      </w:rPr>
    </w:lvl>
  </w:abstractNum>
  <w:abstractNum w:abstractNumId="10" w15:restartNumberingAfterBreak="0">
    <w:nsid w:val="0000000E"/>
    <w:multiLevelType w:val="singleLevel"/>
    <w:tmpl w:val="C6BA85FC"/>
    <w:lvl w:ilvl="0">
      <w:start w:val="1"/>
      <w:numFmt w:val="decimal"/>
      <w:lvlText w:val="%1."/>
      <w:lvlJc w:val="left"/>
      <w:pPr>
        <w:ind w:left="360" w:hanging="360"/>
      </w:pPr>
      <w:rPr>
        <w:sz w:val="20"/>
        <w:szCs w:val="18"/>
      </w:rPr>
    </w:lvl>
  </w:abstractNum>
  <w:abstractNum w:abstractNumId="11" w15:restartNumberingAfterBreak="0">
    <w:nsid w:val="0000000F"/>
    <w:multiLevelType w:val="singleLevel"/>
    <w:tmpl w:val="E9EEE844"/>
    <w:name w:val="WW8Num15"/>
    <w:lvl w:ilvl="0">
      <w:start w:val="1"/>
      <w:numFmt w:val="decimal"/>
      <w:lvlText w:val="%1)"/>
      <w:lvlJc w:val="left"/>
      <w:pPr>
        <w:tabs>
          <w:tab w:val="num" w:pos="708"/>
        </w:tabs>
        <w:ind w:left="720" w:hanging="360"/>
      </w:pPr>
      <w:rPr>
        <w:rFonts w:ascii="Arial Narrow" w:eastAsia="Times New Roman" w:hAnsi="Arial Narrow" w:cs="Times New Roman" w:hint="default"/>
        <w:color w:val="auto"/>
        <w:spacing w:val="-2"/>
        <w:kern w:val="1"/>
        <w:lang w:eastAsia="hi-IN" w:bidi="hi-IN"/>
      </w:rPr>
    </w:lvl>
  </w:abstractNum>
  <w:abstractNum w:abstractNumId="12" w15:restartNumberingAfterBreak="0">
    <w:nsid w:val="00000010"/>
    <w:multiLevelType w:val="multilevel"/>
    <w:tmpl w:val="C6123FB6"/>
    <w:name w:val="WW8Num16"/>
    <w:lvl w:ilvl="0">
      <w:start w:val="1"/>
      <w:numFmt w:val="decimal"/>
      <w:lvlText w:val="%1."/>
      <w:lvlJc w:val="left"/>
      <w:pPr>
        <w:tabs>
          <w:tab w:val="num" w:pos="0"/>
        </w:tabs>
        <w:ind w:left="720" w:hanging="360"/>
      </w:pPr>
      <w:rPr>
        <w:rFonts w:ascii="Arial Narrow" w:eastAsia="Times New Roman" w:hAnsi="Arial Narrow" w:cs="Arial Narrow" w:hint="default"/>
        <w:b w:val="0"/>
        <w:color w:val="auto"/>
        <w:spacing w:val="-2"/>
      </w:rPr>
    </w:lvl>
    <w:lvl w:ilvl="1">
      <w:start w:val="1"/>
      <w:numFmt w:val="decimal"/>
      <w:lvlText w:val="%2)"/>
      <w:lvlJc w:val="left"/>
      <w:pPr>
        <w:tabs>
          <w:tab w:val="num" w:pos="0"/>
        </w:tabs>
        <w:ind w:left="1440" w:hanging="360"/>
      </w:pPr>
      <w:rPr>
        <w:rFonts w:asciiTheme="majorHAnsi" w:hAnsiTheme="majorHAnsi" w:cs="Arial Narrow" w:hint="default"/>
        <w:b w:val="0"/>
        <w:bCs/>
        <w:sz w:val="22"/>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3" w15:restartNumberingAfterBreak="0">
    <w:nsid w:val="00000012"/>
    <w:multiLevelType w:val="multilevel"/>
    <w:tmpl w:val="0EAE9BF2"/>
    <w:name w:val="WW8Num18"/>
    <w:lvl w:ilvl="0">
      <w:start w:val="1"/>
      <w:numFmt w:val="decimal"/>
      <w:lvlText w:val="%1)"/>
      <w:lvlJc w:val="left"/>
      <w:pPr>
        <w:tabs>
          <w:tab w:val="num" w:pos="0"/>
        </w:tabs>
        <w:ind w:left="1137" w:hanging="360"/>
      </w:pPr>
      <w:rPr>
        <w:rFonts w:ascii="Arial Narrow" w:hAnsi="Arial Narrow" w:cs="Arial Narrow"/>
        <w:color w:val="auto"/>
      </w:rPr>
    </w:lvl>
    <w:lvl w:ilvl="1">
      <w:start w:val="1"/>
      <w:numFmt w:val="decimal"/>
      <w:lvlText w:val="%2)"/>
      <w:lvlJc w:val="left"/>
      <w:pPr>
        <w:tabs>
          <w:tab w:val="num" w:pos="0"/>
        </w:tabs>
        <w:ind w:left="1857" w:hanging="360"/>
      </w:pPr>
      <w:rPr>
        <w:rFonts w:ascii="Arial Narrow" w:hAnsi="Arial Narrow" w:cs="Arial Narrow"/>
        <w:b w:val="0"/>
        <w:sz w:val="22"/>
        <w:szCs w:val="22"/>
      </w:rPr>
    </w:lvl>
    <w:lvl w:ilvl="2">
      <w:start w:val="1"/>
      <w:numFmt w:val="lowerRoman"/>
      <w:lvlText w:val="%3."/>
      <w:lvlJc w:val="left"/>
      <w:pPr>
        <w:tabs>
          <w:tab w:val="num" w:pos="0"/>
        </w:tabs>
        <w:ind w:left="2577" w:hanging="180"/>
      </w:pPr>
    </w:lvl>
    <w:lvl w:ilvl="3">
      <w:start w:val="1"/>
      <w:numFmt w:val="decimal"/>
      <w:lvlText w:val="%4."/>
      <w:lvlJc w:val="left"/>
      <w:pPr>
        <w:tabs>
          <w:tab w:val="num" w:pos="0"/>
        </w:tabs>
        <w:ind w:left="3297" w:hanging="360"/>
      </w:pPr>
    </w:lvl>
    <w:lvl w:ilvl="4">
      <w:start w:val="1"/>
      <w:numFmt w:val="lowerLetter"/>
      <w:lvlText w:val="%5."/>
      <w:lvlJc w:val="left"/>
      <w:pPr>
        <w:tabs>
          <w:tab w:val="num" w:pos="0"/>
        </w:tabs>
        <w:ind w:left="4017" w:hanging="360"/>
      </w:pPr>
    </w:lvl>
    <w:lvl w:ilvl="5">
      <w:start w:val="1"/>
      <w:numFmt w:val="lowerRoman"/>
      <w:lvlText w:val="%6."/>
      <w:lvlJc w:val="left"/>
      <w:pPr>
        <w:tabs>
          <w:tab w:val="num" w:pos="0"/>
        </w:tabs>
        <w:ind w:left="4737" w:hanging="180"/>
      </w:pPr>
    </w:lvl>
    <w:lvl w:ilvl="6">
      <w:start w:val="1"/>
      <w:numFmt w:val="decimal"/>
      <w:lvlText w:val="%7."/>
      <w:lvlJc w:val="left"/>
      <w:pPr>
        <w:tabs>
          <w:tab w:val="num" w:pos="0"/>
        </w:tabs>
        <w:ind w:left="5457" w:hanging="360"/>
      </w:pPr>
    </w:lvl>
    <w:lvl w:ilvl="7">
      <w:start w:val="1"/>
      <w:numFmt w:val="lowerLetter"/>
      <w:lvlText w:val="%8."/>
      <w:lvlJc w:val="left"/>
      <w:pPr>
        <w:tabs>
          <w:tab w:val="num" w:pos="0"/>
        </w:tabs>
        <w:ind w:left="6177" w:hanging="360"/>
      </w:pPr>
    </w:lvl>
    <w:lvl w:ilvl="8">
      <w:start w:val="1"/>
      <w:numFmt w:val="lowerRoman"/>
      <w:lvlText w:val="%9."/>
      <w:lvlJc w:val="left"/>
      <w:pPr>
        <w:tabs>
          <w:tab w:val="num" w:pos="0"/>
        </w:tabs>
        <w:ind w:left="6897" w:hanging="180"/>
      </w:pPr>
    </w:lvl>
  </w:abstractNum>
  <w:abstractNum w:abstractNumId="14" w15:restartNumberingAfterBreak="0">
    <w:nsid w:val="00000013"/>
    <w:multiLevelType w:val="multilevel"/>
    <w:tmpl w:val="4EA2FF4E"/>
    <w:name w:val="WW8Num19"/>
    <w:lvl w:ilvl="0">
      <w:start w:val="1"/>
      <w:numFmt w:val="decimal"/>
      <w:lvlText w:val="%1)"/>
      <w:lvlJc w:val="left"/>
      <w:pPr>
        <w:tabs>
          <w:tab w:val="num" w:pos="0"/>
        </w:tabs>
        <w:ind w:left="1004" w:hanging="360"/>
      </w:pPr>
      <w:rPr>
        <w:rFonts w:ascii="Arial Narrow" w:hAnsi="Arial Narrow" w:cs="Times New Roman"/>
        <w:b w:val="0"/>
        <w:bCs/>
        <w:color w:val="auto"/>
      </w:rPr>
    </w:lvl>
    <w:lvl w:ilvl="1">
      <w:start w:val="1"/>
      <w:numFmt w:val="decimal"/>
      <w:lvlText w:val="%2)"/>
      <w:lvlJc w:val="left"/>
      <w:pPr>
        <w:tabs>
          <w:tab w:val="num" w:pos="0"/>
        </w:tabs>
        <w:ind w:left="1724" w:hanging="360"/>
      </w:pPr>
      <w:rPr>
        <w:b w:val="0"/>
        <w:sz w:val="2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5" w15:restartNumberingAfterBreak="0">
    <w:nsid w:val="00000015"/>
    <w:multiLevelType w:val="multilevel"/>
    <w:tmpl w:val="4F0AAA36"/>
    <w:name w:val="WW8Num28"/>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92" w:hanging="432"/>
      </w:pPr>
      <w:rPr>
        <w:rFonts w:ascii="Arial" w:hAnsi="Arial" w:cs="Arial"/>
        <w:sz w:val="18"/>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0000016"/>
    <w:multiLevelType w:val="singleLevel"/>
    <w:tmpl w:val="266A3038"/>
    <w:name w:val="WW8Num29"/>
    <w:lvl w:ilvl="0">
      <w:start w:val="1"/>
      <w:numFmt w:val="decimal"/>
      <w:lvlText w:val="%1)"/>
      <w:lvlJc w:val="left"/>
      <w:pPr>
        <w:tabs>
          <w:tab w:val="num" w:pos="0"/>
        </w:tabs>
        <w:ind w:left="720" w:hanging="360"/>
      </w:pPr>
      <w:rPr>
        <w:rFonts w:asciiTheme="majorHAnsi" w:hAnsiTheme="majorHAnsi" w:cs="Arial" w:hint="default"/>
        <w:sz w:val="20"/>
        <w:szCs w:val="18"/>
      </w:rPr>
    </w:lvl>
  </w:abstractNum>
  <w:abstractNum w:abstractNumId="17" w15:restartNumberingAfterBreak="0">
    <w:nsid w:val="00000017"/>
    <w:multiLevelType w:val="multilevel"/>
    <w:tmpl w:val="A8CC45DE"/>
    <w:lvl w:ilvl="0">
      <w:start w:val="1"/>
      <w:numFmt w:val="decimal"/>
      <w:lvlText w:val="%1)"/>
      <w:lvlJc w:val="left"/>
      <w:pPr>
        <w:tabs>
          <w:tab w:val="num" w:pos="720"/>
        </w:tabs>
        <w:ind w:left="720" w:hanging="360"/>
      </w:pPr>
      <w:rPr>
        <w:rFonts w:hint="default"/>
        <w:i w:val="0"/>
        <w:color w:val="000000"/>
        <w:sz w:val="20"/>
        <w:szCs w:val="16"/>
      </w:rPr>
    </w:lvl>
    <w:lvl w:ilvl="1">
      <w:start w:val="1"/>
      <w:numFmt w:val="decimal"/>
      <w:lvlText w:val="%2."/>
      <w:lvlJc w:val="left"/>
      <w:pPr>
        <w:tabs>
          <w:tab w:val="num" w:pos="1080"/>
        </w:tabs>
        <w:ind w:left="1080" w:hanging="360"/>
      </w:pPr>
      <w:rPr>
        <w:rFonts w:asciiTheme="majorHAnsi" w:hAnsiTheme="majorHAnsi" w:cs="Arial" w:hint="default"/>
        <w:b w:val="0"/>
        <w:i w:val="0"/>
        <w:color w:val="000000"/>
        <w:sz w:val="20"/>
        <w:szCs w:val="16"/>
      </w:rPr>
    </w:lvl>
    <w:lvl w:ilvl="2">
      <w:start w:val="1"/>
      <w:numFmt w:val="decimal"/>
      <w:lvlText w:val="%3."/>
      <w:lvlJc w:val="left"/>
      <w:pPr>
        <w:tabs>
          <w:tab w:val="num" w:pos="1440"/>
        </w:tabs>
        <w:ind w:left="1440" w:hanging="360"/>
      </w:pPr>
      <w:rPr>
        <w:rFonts w:ascii="Arial" w:hAnsi="Arial" w:cs="Arial"/>
        <w:color w:val="000000"/>
        <w:sz w:val="16"/>
        <w:szCs w:val="16"/>
      </w:rPr>
    </w:lvl>
    <w:lvl w:ilvl="3">
      <w:start w:val="1"/>
      <w:numFmt w:val="lowerLetter"/>
      <w:lvlText w:val="%4)"/>
      <w:lvlJc w:val="left"/>
      <w:pPr>
        <w:tabs>
          <w:tab w:val="num" w:pos="1800"/>
        </w:tabs>
        <w:ind w:left="1800" w:hanging="360"/>
      </w:pPr>
      <w:rPr>
        <w:rFonts w:hint="default"/>
        <w:color w:val="000000"/>
        <w:sz w:val="20"/>
        <w:szCs w:val="16"/>
      </w:rPr>
    </w:lvl>
    <w:lvl w:ilvl="4">
      <w:start w:val="1"/>
      <w:numFmt w:val="decimal"/>
      <w:lvlText w:val="%5."/>
      <w:lvlJc w:val="left"/>
      <w:pPr>
        <w:tabs>
          <w:tab w:val="num" w:pos="2160"/>
        </w:tabs>
        <w:ind w:left="2160" w:hanging="360"/>
      </w:pPr>
      <w:rPr>
        <w:rFonts w:asciiTheme="majorHAnsi" w:hAnsiTheme="majorHAnsi" w:cs="Arial" w:hint="default"/>
        <w:color w:val="000000"/>
        <w:sz w:val="20"/>
        <w:szCs w:val="16"/>
      </w:rPr>
    </w:lvl>
    <w:lvl w:ilvl="5">
      <w:start w:val="1"/>
      <w:numFmt w:val="decimal"/>
      <w:lvlText w:val="%6."/>
      <w:lvlJc w:val="left"/>
      <w:pPr>
        <w:tabs>
          <w:tab w:val="num" w:pos="2520"/>
        </w:tabs>
        <w:ind w:left="2520" w:hanging="360"/>
      </w:pPr>
      <w:rPr>
        <w:rFonts w:ascii="Arial" w:hAnsi="Arial" w:cs="Arial"/>
        <w:color w:val="000000"/>
        <w:sz w:val="16"/>
        <w:szCs w:val="16"/>
      </w:rPr>
    </w:lvl>
    <w:lvl w:ilvl="6">
      <w:start w:val="1"/>
      <w:numFmt w:val="decimal"/>
      <w:lvlText w:val="%7."/>
      <w:lvlJc w:val="left"/>
      <w:pPr>
        <w:tabs>
          <w:tab w:val="num" w:pos="2880"/>
        </w:tabs>
        <w:ind w:left="2880" w:hanging="360"/>
      </w:pPr>
      <w:rPr>
        <w:rFonts w:ascii="Arial" w:hAnsi="Arial" w:cs="Arial"/>
        <w:color w:val="000000"/>
        <w:sz w:val="16"/>
        <w:szCs w:val="16"/>
      </w:rPr>
    </w:lvl>
    <w:lvl w:ilvl="7">
      <w:start w:val="1"/>
      <w:numFmt w:val="decimal"/>
      <w:lvlText w:val="%8."/>
      <w:lvlJc w:val="left"/>
      <w:pPr>
        <w:tabs>
          <w:tab w:val="num" w:pos="3240"/>
        </w:tabs>
        <w:ind w:left="3240" w:hanging="360"/>
      </w:pPr>
      <w:rPr>
        <w:rFonts w:ascii="Arial" w:hAnsi="Arial" w:cs="Arial"/>
        <w:color w:val="000000"/>
        <w:sz w:val="16"/>
        <w:szCs w:val="16"/>
      </w:rPr>
    </w:lvl>
    <w:lvl w:ilvl="8">
      <w:start w:val="1"/>
      <w:numFmt w:val="decimal"/>
      <w:lvlText w:val="%9."/>
      <w:lvlJc w:val="left"/>
      <w:pPr>
        <w:tabs>
          <w:tab w:val="num" w:pos="3600"/>
        </w:tabs>
        <w:ind w:left="3600" w:hanging="360"/>
      </w:pPr>
      <w:rPr>
        <w:rFonts w:ascii="Arial" w:hAnsi="Arial" w:cs="Arial"/>
        <w:color w:val="000000"/>
        <w:sz w:val="16"/>
        <w:szCs w:val="16"/>
      </w:rPr>
    </w:lvl>
  </w:abstractNum>
  <w:abstractNum w:abstractNumId="18" w15:restartNumberingAfterBreak="0">
    <w:nsid w:val="00000018"/>
    <w:multiLevelType w:val="multilevel"/>
    <w:tmpl w:val="587265E4"/>
    <w:name w:val="WW8Num24"/>
    <w:lvl w:ilvl="0">
      <w:start w:val="1"/>
      <w:numFmt w:val="decimal"/>
      <w:lvlText w:val="%1."/>
      <w:lvlJc w:val="left"/>
      <w:pPr>
        <w:tabs>
          <w:tab w:val="num" w:pos="539"/>
        </w:tabs>
        <w:ind w:left="539" w:hanging="397"/>
      </w:pPr>
      <w:rPr>
        <w:b w:val="0"/>
        <w:i w:val="0"/>
        <w:color w:val="auto"/>
        <w:sz w:val="22"/>
      </w:rPr>
    </w:lvl>
    <w:lvl w:ilvl="1">
      <w:start w:val="1"/>
      <w:numFmt w:val="decimal"/>
      <w:lvlText w:val="%2)"/>
      <w:lvlJc w:val="left"/>
      <w:pPr>
        <w:tabs>
          <w:tab w:val="num" w:pos="1222"/>
        </w:tabs>
        <w:ind w:left="1106" w:hanging="284"/>
      </w:pPr>
      <w:rPr>
        <w:rFonts w:ascii="Times New Roman" w:hAnsi="Times New Roman" w:cs="Times New Roman"/>
        <w:b w:val="0"/>
        <w:bCs/>
        <w:i w:val="0"/>
        <w:color w:val="auto"/>
        <w:sz w:val="22"/>
        <w:szCs w:val="22"/>
      </w:rPr>
    </w:lvl>
    <w:lvl w:ilvl="2">
      <w:start w:val="1"/>
      <w:numFmt w:val="lowerLetter"/>
      <w:lvlText w:val="%3)"/>
      <w:lvlJc w:val="left"/>
      <w:pPr>
        <w:tabs>
          <w:tab w:val="num" w:pos="1446"/>
        </w:tabs>
        <w:ind w:left="1446" w:hanging="340"/>
      </w:pPr>
      <w:rPr>
        <w:rFonts w:ascii="Times New Roman" w:hAnsi="Times New Roman" w:cs="Times New Roman"/>
        <w:b w:val="0"/>
        <w:bCs/>
        <w:i w:val="0"/>
        <w:color w:val="auto"/>
        <w:sz w:val="22"/>
        <w:szCs w:val="22"/>
      </w:rPr>
    </w:lvl>
    <w:lvl w:ilvl="3">
      <w:start w:val="1"/>
      <w:numFmt w:val="bullet"/>
      <w:lvlText w:val=""/>
      <w:lvlJc w:val="left"/>
      <w:pPr>
        <w:tabs>
          <w:tab w:val="num" w:pos="1843"/>
        </w:tabs>
        <w:ind w:left="1843" w:hanging="283"/>
      </w:pPr>
      <w:rPr>
        <w:rFonts w:ascii="Symbol" w:hAnsi="Symbol" w:cs="Symbol"/>
        <w:b w:val="0"/>
        <w:i w:val="0"/>
        <w:color w:val="auto"/>
        <w:sz w:val="22"/>
      </w:rPr>
    </w:lvl>
    <w:lvl w:ilvl="4">
      <w:start w:val="1"/>
      <w:numFmt w:val="lowerLetter"/>
      <w:lvlText w:val="(%5)"/>
      <w:lvlJc w:val="left"/>
      <w:pPr>
        <w:tabs>
          <w:tab w:val="num" w:pos="2467"/>
        </w:tabs>
        <w:ind w:left="2467" w:hanging="525"/>
      </w:pPr>
    </w:lvl>
    <w:lvl w:ilvl="5">
      <w:start w:val="1"/>
      <w:numFmt w:val="lowerLetter"/>
      <w:lvlText w:val="%6)"/>
      <w:lvlJc w:val="left"/>
      <w:pPr>
        <w:tabs>
          <w:tab w:val="num" w:pos="2662"/>
        </w:tabs>
        <w:ind w:left="2662" w:hanging="360"/>
      </w:pPr>
    </w:lvl>
    <w:lvl w:ilvl="6">
      <w:start w:val="1"/>
      <w:numFmt w:val="lowerLetter"/>
      <w:lvlText w:val="%7)"/>
      <w:lvlJc w:val="left"/>
      <w:pPr>
        <w:tabs>
          <w:tab w:val="num" w:pos="3022"/>
        </w:tabs>
        <w:ind w:left="3022" w:hanging="360"/>
      </w:pPr>
    </w:lvl>
    <w:lvl w:ilvl="7">
      <w:start w:val="1"/>
      <w:numFmt w:val="lowerLetter"/>
      <w:lvlText w:val="%8)"/>
      <w:lvlJc w:val="left"/>
      <w:pPr>
        <w:tabs>
          <w:tab w:val="num" w:pos="3382"/>
        </w:tabs>
        <w:ind w:left="3382" w:hanging="360"/>
      </w:pPr>
    </w:lvl>
    <w:lvl w:ilvl="8">
      <w:start w:val="1"/>
      <w:numFmt w:val="lowerLetter"/>
      <w:lvlText w:val="%9)"/>
      <w:lvlJc w:val="left"/>
      <w:pPr>
        <w:tabs>
          <w:tab w:val="num" w:pos="3742"/>
        </w:tabs>
        <w:ind w:left="3742" w:hanging="360"/>
      </w:pPr>
    </w:lvl>
  </w:abstractNum>
  <w:abstractNum w:abstractNumId="19" w15:restartNumberingAfterBreak="0">
    <w:nsid w:val="0000001A"/>
    <w:multiLevelType w:val="singleLevel"/>
    <w:tmpl w:val="B1408702"/>
    <w:name w:val="WW8Num27"/>
    <w:lvl w:ilvl="0">
      <w:start w:val="1"/>
      <w:numFmt w:val="decimal"/>
      <w:lvlText w:val="%1."/>
      <w:lvlJc w:val="left"/>
      <w:pPr>
        <w:tabs>
          <w:tab w:val="num" w:pos="0"/>
        </w:tabs>
        <w:ind w:left="720" w:hanging="360"/>
      </w:pPr>
      <w:rPr>
        <w:rFonts w:asciiTheme="majorHAnsi" w:hAnsiTheme="majorHAnsi" w:cs="Arial" w:hint="default"/>
        <w:bCs/>
        <w:color w:val="auto"/>
        <w:sz w:val="20"/>
        <w:szCs w:val="18"/>
      </w:rPr>
    </w:lvl>
  </w:abstractNum>
  <w:abstractNum w:abstractNumId="20" w15:restartNumberingAfterBreak="0">
    <w:nsid w:val="0000001C"/>
    <w:multiLevelType w:val="multilevel"/>
    <w:tmpl w:val="7D467238"/>
    <w:name w:val="WW8Num30"/>
    <w:lvl w:ilvl="0">
      <w:start w:val="1"/>
      <w:numFmt w:val="decimal"/>
      <w:lvlText w:val="%1."/>
      <w:lvlJc w:val="left"/>
      <w:pPr>
        <w:tabs>
          <w:tab w:val="num" w:pos="720"/>
        </w:tabs>
        <w:ind w:left="720" w:hanging="360"/>
      </w:pPr>
      <w:rPr>
        <w:b w:val="0"/>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1" w15:restartNumberingAfterBreak="0">
    <w:nsid w:val="0000001D"/>
    <w:multiLevelType w:val="singleLevel"/>
    <w:tmpl w:val="8542C0E2"/>
    <w:name w:val="WW8Num39"/>
    <w:lvl w:ilvl="0">
      <w:start w:val="1"/>
      <w:numFmt w:val="decimal"/>
      <w:lvlText w:val="%1."/>
      <w:lvlJc w:val="left"/>
      <w:pPr>
        <w:tabs>
          <w:tab w:val="num" w:pos="720"/>
        </w:tabs>
        <w:ind w:left="360" w:hanging="360"/>
      </w:pPr>
      <w:rPr>
        <w:rFonts w:asciiTheme="majorHAnsi" w:hAnsiTheme="majorHAnsi" w:cs="Arial" w:hint="default"/>
        <w:b w:val="0"/>
        <w:sz w:val="20"/>
        <w:szCs w:val="18"/>
      </w:rPr>
    </w:lvl>
  </w:abstractNum>
  <w:abstractNum w:abstractNumId="22" w15:restartNumberingAfterBreak="0">
    <w:nsid w:val="00000020"/>
    <w:multiLevelType w:val="multilevel"/>
    <w:tmpl w:val="8398CBA6"/>
    <w:name w:val="WW8Num4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792" w:hanging="432"/>
      </w:pPr>
      <w:rPr>
        <w:rFonts w:ascii="Arial" w:hAnsi="Arial" w:cs="Arial" w:hint="default"/>
        <w:b w:val="0"/>
        <w:bCs w:val="0"/>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00000023"/>
    <w:multiLevelType w:val="multilevel"/>
    <w:tmpl w:val="00000023"/>
    <w:name w:val="WW8Num45"/>
    <w:lvl w:ilvl="0">
      <w:start w:val="1"/>
      <w:numFmt w:val="decimal"/>
      <w:lvlText w:val="%1."/>
      <w:lvlJc w:val="left"/>
      <w:pPr>
        <w:tabs>
          <w:tab w:val="num" w:pos="0"/>
        </w:tabs>
        <w:ind w:left="360" w:hanging="360"/>
      </w:pPr>
      <w:rPr>
        <w:rFonts w:ascii="Arial" w:hAnsi="Arial" w:cs="Arial" w:hint="default"/>
        <w:b/>
        <w:bCs/>
        <w:caps/>
        <w:spacing w:val="1"/>
        <w:sz w:val="18"/>
        <w:szCs w:val="18"/>
      </w:rPr>
    </w:lvl>
    <w:lvl w:ilvl="1">
      <w:start w:val="1"/>
      <w:numFmt w:val="decimal"/>
      <w:lvlText w:val="%1.%2."/>
      <w:lvlJc w:val="left"/>
      <w:pPr>
        <w:tabs>
          <w:tab w:val="num" w:pos="0"/>
        </w:tabs>
        <w:ind w:left="792" w:hanging="432"/>
      </w:pPr>
      <w:rPr>
        <w:rFonts w:ascii="Arial" w:hAnsi="Arial" w:cs="Arial" w:hint="default"/>
        <w:b w:val="0"/>
        <w:bCs w:val="0"/>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00000024"/>
    <w:multiLevelType w:val="multilevel"/>
    <w:tmpl w:val="00000024"/>
    <w:name w:val="WW8Num36"/>
    <w:lvl w:ilvl="0">
      <w:start w:val="3"/>
      <w:numFmt w:val="decimal"/>
      <w:lvlText w:val="%1."/>
      <w:lvlJc w:val="left"/>
      <w:pPr>
        <w:tabs>
          <w:tab w:val="num" w:pos="0"/>
        </w:tabs>
        <w:ind w:left="360" w:hanging="360"/>
      </w:pPr>
    </w:lvl>
    <w:lvl w:ilvl="1">
      <w:start w:val="1"/>
      <w:numFmt w:val="lowerLetter"/>
      <w:lvlText w:val="%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bullet"/>
      <w:lvlText w:val=""/>
      <w:lvlJc w:val="left"/>
      <w:pPr>
        <w:tabs>
          <w:tab w:val="num" w:pos="0"/>
        </w:tabs>
        <w:ind w:left="1080" w:hanging="1080"/>
      </w:pPr>
      <w:rPr>
        <w:rFonts w:ascii="Symbol" w:hAnsi="Symbol" w:cs="Symbol"/>
      </w:rPr>
    </w:lvl>
    <w:lvl w:ilvl="5">
      <w:start w:val="1"/>
      <w:numFmt w:val="lowerLetter"/>
      <w:lvlText w:val="%6)"/>
      <w:lvlJc w:val="left"/>
      <w:pPr>
        <w:tabs>
          <w:tab w:val="num" w:pos="709"/>
        </w:tabs>
        <w:ind w:left="1080" w:hanging="1080"/>
      </w:pPr>
      <w:rPr>
        <w:kern w:val="1"/>
        <w:sz w:val="22"/>
        <w:szCs w:val="22"/>
        <w:lang w:eastAsia="ar-SA"/>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5" w15:restartNumberingAfterBreak="0">
    <w:nsid w:val="00000026"/>
    <w:multiLevelType w:val="multilevel"/>
    <w:tmpl w:val="00000026"/>
    <w:name w:val="WW8Num38"/>
    <w:lvl w:ilvl="0">
      <w:start w:val="1"/>
      <w:numFmt w:val="lowerLetter"/>
      <w:lvlText w:val="%1)"/>
      <w:lvlJc w:val="left"/>
      <w:pPr>
        <w:tabs>
          <w:tab w:val="num" w:pos="0"/>
        </w:tabs>
        <w:ind w:left="1428" w:hanging="360"/>
      </w:p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kern w:val="1"/>
        <w:sz w:val="22"/>
        <w:szCs w:val="22"/>
        <w:lang w:eastAsia="ar-SA"/>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28"/>
    <w:multiLevelType w:val="singleLevel"/>
    <w:tmpl w:val="00000028"/>
    <w:name w:val="WW8Num40"/>
    <w:lvl w:ilvl="0">
      <w:start w:val="1"/>
      <w:numFmt w:val="bullet"/>
      <w:lvlText w:val=""/>
      <w:lvlJc w:val="left"/>
      <w:pPr>
        <w:tabs>
          <w:tab w:val="num" w:pos="0"/>
        </w:tabs>
        <w:ind w:left="1800" w:hanging="360"/>
      </w:pPr>
      <w:rPr>
        <w:rFonts w:ascii="Symbol" w:hAnsi="Symbol" w:cs="Symbol"/>
        <w:kern w:val="1"/>
        <w:sz w:val="22"/>
        <w:szCs w:val="22"/>
        <w:lang w:eastAsia="ar-SA"/>
      </w:rPr>
    </w:lvl>
  </w:abstractNum>
  <w:abstractNum w:abstractNumId="27" w15:restartNumberingAfterBreak="0">
    <w:nsid w:val="00000030"/>
    <w:multiLevelType w:val="singleLevel"/>
    <w:tmpl w:val="00000030"/>
    <w:name w:val="WW8Num48"/>
    <w:lvl w:ilvl="0">
      <w:start w:val="1"/>
      <w:numFmt w:val="lowerLetter"/>
      <w:lvlText w:val="%1)"/>
      <w:lvlJc w:val="left"/>
      <w:pPr>
        <w:tabs>
          <w:tab w:val="num" w:pos="0"/>
        </w:tabs>
        <w:ind w:left="1069" w:hanging="360"/>
      </w:pPr>
    </w:lvl>
  </w:abstractNum>
  <w:abstractNum w:abstractNumId="28" w15:restartNumberingAfterBreak="0">
    <w:nsid w:val="00000032"/>
    <w:multiLevelType w:val="multilevel"/>
    <w:tmpl w:val="1A4E826C"/>
    <w:name w:val="WW8Num56"/>
    <w:lvl w:ilvl="0">
      <w:start w:val="1"/>
      <w:numFmt w:val="decimal"/>
      <w:lvlText w:val="%1."/>
      <w:lvlJc w:val="left"/>
      <w:pPr>
        <w:tabs>
          <w:tab w:val="num" w:pos="0"/>
        </w:tabs>
        <w:ind w:left="720" w:hanging="360"/>
      </w:pPr>
      <w:rPr>
        <w:rFonts w:asciiTheme="minorHAnsi" w:hAnsiTheme="minorHAnsi" w:cs="Arial" w:hint="default"/>
        <w:b w:val="0"/>
        <w:bCs/>
        <w:color w:val="auto"/>
        <w:sz w:val="18"/>
        <w:szCs w:val="18"/>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0000034"/>
    <w:multiLevelType w:val="singleLevel"/>
    <w:tmpl w:val="00000034"/>
    <w:name w:val="WW8Num77"/>
    <w:lvl w:ilvl="0">
      <w:start w:val="1"/>
      <w:numFmt w:val="bullet"/>
      <w:lvlText w:val="-"/>
      <w:lvlJc w:val="left"/>
      <w:pPr>
        <w:tabs>
          <w:tab w:val="num" w:pos="1068"/>
        </w:tabs>
      </w:pPr>
      <w:rPr>
        <w:rFonts w:ascii="StarSymbol" w:eastAsia="StarSymbol"/>
      </w:rPr>
    </w:lvl>
  </w:abstractNum>
  <w:abstractNum w:abstractNumId="30" w15:restartNumberingAfterBreak="0">
    <w:nsid w:val="00000036"/>
    <w:multiLevelType w:val="singleLevel"/>
    <w:tmpl w:val="00000036"/>
    <w:name w:val="WW8Num82"/>
    <w:lvl w:ilvl="0">
      <w:start w:val="1"/>
      <w:numFmt w:val="lowerLetter"/>
      <w:lvlText w:val="%1)"/>
      <w:lvlJc w:val="left"/>
      <w:pPr>
        <w:tabs>
          <w:tab w:val="num" w:pos="720"/>
        </w:tabs>
      </w:pPr>
      <w:rPr>
        <w:rFonts w:cs="Times New Roman"/>
      </w:rPr>
    </w:lvl>
  </w:abstractNum>
  <w:abstractNum w:abstractNumId="31" w15:restartNumberingAfterBreak="0">
    <w:nsid w:val="00000037"/>
    <w:multiLevelType w:val="multilevel"/>
    <w:tmpl w:val="00000037"/>
    <w:name w:val="WW8Num69"/>
    <w:lvl w:ilvl="0">
      <w:start w:val="1"/>
      <w:numFmt w:val="decimal"/>
      <w:lvlText w:val="%1."/>
      <w:lvlJc w:val="left"/>
      <w:pPr>
        <w:tabs>
          <w:tab w:val="num" w:pos="0"/>
        </w:tabs>
        <w:ind w:left="360" w:hanging="360"/>
      </w:pPr>
      <w:rPr>
        <w:rFonts w:cs="Arial" w:hint="default"/>
        <w:b/>
      </w:rPr>
    </w:lvl>
    <w:lvl w:ilvl="1">
      <w:start w:val="1"/>
      <w:numFmt w:val="decimal"/>
      <w:lvlText w:val="%1.%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0000003D"/>
    <w:multiLevelType w:val="singleLevel"/>
    <w:tmpl w:val="0000003D"/>
    <w:name w:val="WW8Num92"/>
    <w:lvl w:ilvl="0">
      <w:start w:val="1"/>
      <w:numFmt w:val="bullet"/>
      <w:lvlText w:val="-"/>
      <w:lvlJc w:val="left"/>
      <w:pPr>
        <w:tabs>
          <w:tab w:val="num" w:pos="360"/>
        </w:tabs>
      </w:pPr>
      <w:rPr>
        <w:rFonts w:ascii="StarSymbol" w:eastAsia="StarSymbol"/>
      </w:rPr>
    </w:lvl>
  </w:abstractNum>
  <w:abstractNum w:abstractNumId="33" w15:restartNumberingAfterBreak="0">
    <w:nsid w:val="00000042"/>
    <w:multiLevelType w:val="multilevel"/>
    <w:tmpl w:val="00000042"/>
    <w:name w:val="WW8Num81"/>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00000057"/>
    <w:multiLevelType w:val="singleLevel"/>
    <w:tmpl w:val="00000057"/>
    <w:name w:val="WW8Num128"/>
    <w:lvl w:ilvl="0">
      <w:start w:val="1"/>
      <w:numFmt w:val="bullet"/>
      <w:lvlText w:val="·"/>
      <w:lvlJc w:val="left"/>
      <w:pPr>
        <w:tabs>
          <w:tab w:val="num" w:pos="720"/>
        </w:tabs>
      </w:pPr>
      <w:rPr>
        <w:rFonts w:ascii="Symbol" w:hAnsi="Symbol"/>
      </w:rPr>
    </w:lvl>
  </w:abstractNum>
  <w:abstractNum w:abstractNumId="35" w15:restartNumberingAfterBreak="0">
    <w:nsid w:val="0000005C"/>
    <w:multiLevelType w:val="singleLevel"/>
    <w:tmpl w:val="0000005C"/>
    <w:name w:val="WW8Num140"/>
    <w:lvl w:ilvl="0">
      <w:start w:val="1"/>
      <w:numFmt w:val="bullet"/>
      <w:lvlText w:val="-"/>
      <w:lvlJc w:val="left"/>
      <w:pPr>
        <w:tabs>
          <w:tab w:val="num" w:pos="360"/>
        </w:tabs>
      </w:pPr>
      <w:rPr>
        <w:rFonts w:ascii="StarSymbol" w:eastAsia="StarSymbol"/>
      </w:rPr>
    </w:lvl>
  </w:abstractNum>
  <w:abstractNum w:abstractNumId="36" w15:restartNumberingAfterBreak="0">
    <w:nsid w:val="00142C58"/>
    <w:multiLevelType w:val="hybridMultilevel"/>
    <w:tmpl w:val="DCFE7CFA"/>
    <w:lvl w:ilvl="0" w:tplc="EE00038A">
      <w:start w:val="1"/>
      <w:numFmt w:val="upperRoman"/>
      <w:lvlText w:val="%1."/>
      <w:lvlJc w:val="left"/>
      <w:pPr>
        <w:ind w:left="765" w:hanging="720"/>
      </w:pPr>
      <w:rPr>
        <w:rFonts w:hint="default"/>
        <w:sz w:val="20"/>
        <w:szCs w:val="2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7" w15:restartNumberingAfterBreak="0">
    <w:nsid w:val="002963DD"/>
    <w:multiLevelType w:val="singleLevel"/>
    <w:tmpl w:val="00000005"/>
    <w:lvl w:ilvl="0">
      <w:start w:val="1"/>
      <w:numFmt w:val="decimal"/>
      <w:lvlText w:val="%1."/>
      <w:lvlJc w:val="left"/>
      <w:pPr>
        <w:tabs>
          <w:tab w:val="num" w:pos="360"/>
        </w:tabs>
        <w:ind w:left="360" w:hanging="360"/>
      </w:pPr>
      <w:rPr>
        <w:rFonts w:hint="default"/>
      </w:rPr>
    </w:lvl>
  </w:abstractNum>
  <w:abstractNum w:abstractNumId="38" w15:restartNumberingAfterBreak="0">
    <w:nsid w:val="044509D7"/>
    <w:multiLevelType w:val="hybridMultilevel"/>
    <w:tmpl w:val="60340198"/>
    <w:lvl w:ilvl="0" w:tplc="78586652">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09343336"/>
    <w:multiLevelType w:val="hybridMultilevel"/>
    <w:tmpl w:val="DCFE7CFA"/>
    <w:lvl w:ilvl="0" w:tplc="EE00038A">
      <w:start w:val="1"/>
      <w:numFmt w:val="upperRoman"/>
      <w:lvlText w:val="%1."/>
      <w:lvlJc w:val="left"/>
      <w:pPr>
        <w:ind w:left="765" w:hanging="720"/>
      </w:pPr>
      <w:rPr>
        <w:rFonts w:hint="default"/>
        <w:sz w:val="20"/>
        <w:szCs w:val="2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0" w15:restartNumberingAfterBreak="0">
    <w:nsid w:val="11843075"/>
    <w:multiLevelType w:val="hybridMultilevel"/>
    <w:tmpl w:val="60340198"/>
    <w:lvl w:ilvl="0" w:tplc="78586652">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12A60DA3"/>
    <w:multiLevelType w:val="hybridMultilevel"/>
    <w:tmpl w:val="0AD01306"/>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42" w15:restartNumberingAfterBreak="0">
    <w:nsid w:val="13F60646"/>
    <w:multiLevelType w:val="hybridMultilevel"/>
    <w:tmpl w:val="AA54CF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5E76B3D"/>
    <w:multiLevelType w:val="hybridMultilevel"/>
    <w:tmpl w:val="C4103E18"/>
    <w:name w:val="WW8Num28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17F5476F"/>
    <w:multiLevelType w:val="hybridMultilevel"/>
    <w:tmpl w:val="D25C97E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181E69D1"/>
    <w:multiLevelType w:val="hybridMultilevel"/>
    <w:tmpl w:val="9028C5A2"/>
    <w:lvl w:ilvl="0" w:tplc="D4A8E3C4">
      <w:start w:val="1"/>
      <w:numFmt w:val="bullet"/>
      <w:lvlText w:val=""/>
      <w:lvlJc w:val="left"/>
      <w:pPr>
        <w:ind w:left="1446" w:hanging="360"/>
      </w:pPr>
      <w:rPr>
        <w:rFonts w:ascii="Symbol" w:hAnsi="Symbol" w:hint="default"/>
      </w:rPr>
    </w:lvl>
    <w:lvl w:ilvl="1" w:tplc="04150003" w:tentative="1">
      <w:start w:val="1"/>
      <w:numFmt w:val="bullet"/>
      <w:lvlText w:val="o"/>
      <w:lvlJc w:val="left"/>
      <w:pPr>
        <w:ind w:left="2166" w:hanging="360"/>
      </w:pPr>
      <w:rPr>
        <w:rFonts w:ascii="Courier New" w:hAnsi="Courier New" w:cs="Courier New" w:hint="default"/>
      </w:rPr>
    </w:lvl>
    <w:lvl w:ilvl="2" w:tplc="04150005" w:tentative="1">
      <w:start w:val="1"/>
      <w:numFmt w:val="bullet"/>
      <w:lvlText w:val=""/>
      <w:lvlJc w:val="left"/>
      <w:pPr>
        <w:ind w:left="2886" w:hanging="360"/>
      </w:pPr>
      <w:rPr>
        <w:rFonts w:ascii="Wingdings" w:hAnsi="Wingdings" w:hint="default"/>
      </w:rPr>
    </w:lvl>
    <w:lvl w:ilvl="3" w:tplc="04150001" w:tentative="1">
      <w:start w:val="1"/>
      <w:numFmt w:val="bullet"/>
      <w:lvlText w:val=""/>
      <w:lvlJc w:val="left"/>
      <w:pPr>
        <w:ind w:left="3606" w:hanging="360"/>
      </w:pPr>
      <w:rPr>
        <w:rFonts w:ascii="Symbol" w:hAnsi="Symbol" w:hint="default"/>
      </w:rPr>
    </w:lvl>
    <w:lvl w:ilvl="4" w:tplc="04150003" w:tentative="1">
      <w:start w:val="1"/>
      <w:numFmt w:val="bullet"/>
      <w:lvlText w:val="o"/>
      <w:lvlJc w:val="left"/>
      <w:pPr>
        <w:ind w:left="4326" w:hanging="360"/>
      </w:pPr>
      <w:rPr>
        <w:rFonts w:ascii="Courier New" w:hAnsi="Courier New" w:cs="Courier New" w:hint="default"/>
      </w:rPr>
    </w:lvl>
    <w:lvl w:ilvl="5" w:tplc="04150005" w:tentative="1">
      <w:start w:val="1"/>
      <w:numFmt w:val="bullet"/>
      <w:lvlText w:val=""/>
      <w:lvlJc w:val="left"/>
      <w:pPr>
        <w:ind w:left="5046" w:hanging="360"/>
      </w:pPr>
      <w:rPr>
        <w:rFonts w:ascii="Wingdings" w:hAnsi="Wingdings" w:hint="default"/>
      </w:rPr>
    </w:lvl>
    <w:lvl w:ilvl="6" w:tplc="04150001" w:tentative="1">
      <w:start w:val="1"/>
      <w:numFmt w:val="bullet"/>
      <w:lvlText w:val=""/>
      <w:lvlJc w:val="left"/>
      <w:pPr>
        <w:ind w:left="5766" w:hanging="360"/>
      </w:pPr>
      <w:rPr>
        <w:rFonts w:ascii="Symbol" w:hAnsi="Symbol" w:hint="default"/>
      </w:rPr>
    </w:lvl>
    <w:lvl w:ilvl="7" w:tplc="04150003" w:tentative="1">
      <w:start w:val="1"/>
      <w:numFmt w:val="bullet"/>
      <w:lvlText w:val="o"/>
      <w:lvlJc w:val="left"/>
      <w:pPr>
        <w:ind w:left="6486" w:hanging="360"/>
      </w:pPr>
      <w:rPr>
        <w:rFonts w:ascii="Courier New" w:hAnsi="Courier New" w:cs="Courier New" w:hint="default"/>
      </w:rPr>
    </w:lvl>
    <w:lvl w:ilvl="8" w:tplc="04150005" w:tentative="1">
      <w:start w:val="1"/>
      <w:numFmt w:val="bullet"/>
      <w:lvlText w:val=""/>
      <w:lvlJc w:val="left"/>
      <w:pPr>
        <w:ind w:left="7206" w:hanging="360"/>
      </w:pPr>
      <w:rPr>
        <w:rFonts w:ascii="Wingdings" w:hAnsi="Wingdings" w:hint="default"/>
      </w:rPr>
    </w:lvl>
  </w:abstractNum>
  <w:abstractNum w:abstractNumId="46" w15:restartNumberingAfterBreak="0">
    <w:nsid w:val="190172B6"/>
    <w:multiLevelType w:val="multilevel"/>
    <w:tmpl w:val="054C7FAC"/>
    <w:lvl w:ilvl="0">
      <w:start w:val="1"/>
      <w:numFmt w:val="decimal"/>
      <w:pStyle w:val="Nagwek5"/>
      <w:lvlText w:val="%1"/>
      <w:lvlJc w:val="left"/>
      <w:pPr>
        <w:tabs>
          <w:tab w:val="num" w:pos="360"/>
        </w:tabs>
        <w:ind w:left="360" w:hanging="360"/>
      </w:pPr>
      <w:rPr>
        <w:rFonts w:cs="Times New Roman"/>
      </w:rPr>
    </w:lvl>
    <w:lvl w:ilvl="1">
      <w:start w:val="1"/>
      <w:numFmt w:val="decimal"/>
      <w:lvlText w:val="%2)"/>
      <w:lvlJc w:val="left"/>
      <w:pPr>
        <w:tabs>
          <w:tab w:val="num" w:pos="927"/>
        </w:tabs>
        <w:ind w:left="907" w:hanging="340"/>
      </w:pPr>
      <w:rPr>
        <w:rFonts w:cs="Times New Roman"/>
        <w:b w:val="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pStyle w:val="Nagwek6"/>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pStyle w:val="Nagwek8"/>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15:restartNumberingAfterBreak="0">
    <w:nsid w:val="1ADB68CB"/>
    <w:multiLevelType w:val="multilevel"/>
    <w:tmpl w:val="FF0AA584"/>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8" w15:restartNumberingAfterBreak="0">
    <w:nsid w:val="1C0A5AAA"/>
    <w:multiLevelType w:val="hybridMultilevel"/>
    <w:tmpl w:val="C51EB144"/>
    <w:lvl w:ilvl="0" w:tplc="1EEA55A2">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C10594B"/>
    <w:multiLevelType w:val="hybridMultilevel"/>
    <w:tmpl w:val="4538D934"/>
    <w:name w:val="WW8Num52"/>
    <w:lvl w:ilvl="0" w:tplc="54BE74DE">
      <w:start w:val="1"/>
      <w:numFmt w:val="decimal"/>
      <w:lvlText w:val="%1."/>
      <w:lvlJc w:val="left"/>
      <w:pPr>
        <w:tabs>
          <w:tab w:val="num" w:pos="397"/>
        </w:tabs>
        <w:ind w:left="397" w:hanging="397"/>
      </w:pPr>
      <w:rPr>
        <w:rFonts w:cs="Times New Roman" w:hint="default"/>
      </w:rPr>
    </w:lvl>
    <w:lvl w:ilvl="1" w:tplc="C21A0DC2">
      <w:numFmt w:val="none"/>
      <w:lvlText w:val=""/>
      <w:lvlJc w:val="left"/>
      <w:pPr>
        <w:tabs>
          <w:tab w:val="num" w:pos="360"/>
        </w:tabs>
      </w:pPr>
      <w:rPr>
        <w:rFonts w:cs="Times New Roman"/>
      </w:rPr>
    </w:lvl>
    <w:lvl w:ilvl="2" w:tplc="20A2585A">
      <w:numFmt w:val="none"/>
      <w:lvlText w:val=""/>
      <w:lvlJc w:val="left"/>
      <w:pPr>
        <w:tabs>
          <w:tab w:val="num" w:pos="360"/>
        </w:tabs>
      </w:pPr>
      <w:rPr>
        <w:rFonts w:cs="Times New Roman"/>
      </w:rPr>
    </w:lvl>
    <w:lvl w:ilvl="3" w:tplc="E9B8B734">
      <w:numFmt w:val="none"/>
      <w:lvlText w:val=""/>
      <w:lvlJc w:val="left"/>
      <w:pPr>
        <w:tabs>
          <w:tab w:val="num" w:pos="360"/>
        </w:tabs>
      </w:pPr>
      <w:rPr>
        <w:rFonts w:cs="Times New Roman"/>
      </w:rPr>
    </w:lvl>
    <w:lvl w:ilvl="4" w:tplc="C2D63D76">
      <w:numFmt w:val="none"/>
      <w:lvlText w:val=""/>
      <w:lvlJc w:val="left"/>
      <w:pPr>
        <w:tabs>
          <w:tab w:val="num" w:pos="360"/>
        </w:tabs>
      </w:pPr>
      <w:rPr>
        <w:rFonts w:cs="Times New Roman"/>
      </w:rPr>
    </w:lvl>
    <w:lvl w:ilvl="5" w:tplc="21A41CB6">
      <w:numFmt w:val="none"/>
      <w:lvlText w:val=""/>
      <w:lvlJc w:val="left"/>
      <w:pPr>
        <w:tabs>
          <w:tab w:val="num" w:pos="360"/>
        </w:tabs>
      </w:pPr>
      <w:rPr>
        <w:rFonts w:cs="Times New Roman"/>
      </w:rPr>
    </w:lvl>
    <w:lvl w:ilvl="6" w:tplc="B186DA5E">
      <w:numFmt w:val="none"/>
      <w:lvlText w:val=""/>
      <w:lvlJc w:val="left"/>
      <w:pPr>
        <w:tabs>
          <w:tab w:val="num" w:pos="360"/>
        </w:tabs>
      </w:pPr>
      <w:rPr>
        <w:rFonts w:cs="Times New Roman"/>
      </w:rPr>
    </w:lvl>
    <w:lvl w:ilvl="7" w:tplc="010223F8">
      <w:numFmt w:val="none"/>
      <w:lvlText w:val=""/>
      <w:lvlJc w:val="left"/>
      <w:pPr>
        <w:tabs>
          <w:tab w:val="num" w:pos="360"/>
        </w:tabs>
      </w:pPr>
      <w:rPr>
        <w:rFonts w:cs="Times New Roman"/>
      </w:rPr>
    </w:lvl>
    <w:lvl w:ilvl="8" w:tplc="6B52B272">
      <w:numFmt w:val="none"/>
      <w:lvlText w:val=""/>
      <w:lvlJc w:val="left"/>
      <w:pPr>
        <w:tabs>
          <w:tab w:val="num" w:pos="360"/>
        </w:tabs>
      </w:pPr>
      <w:rPr>
        <w:rFonts w:cs="Times New Roman"/>
      </w:rPr>
    </w:lvl>
  </w:abstractNum>
  <w:abstractNum w:abstractNumId="50" w15:restartNumberingAfterBreak="0">
    <w:nsid w:val="1CB03A17"/>
    <w:multiLevelType w:val="hybridMultilevel"/>
    <w:tmpl w:val="C23043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10E3E2F"/>
    <w:multiLevelType w:val="multilevel"/>
    <w:tmpl w:val="B55C276E"/>
    <w:lvl w:ilvl="0">
      <w:start w:val="11"/>
      <w:numFmt w:val="decimal"/>
      <w:lvlText w:val="%1."/>
      <w:lvlJc w:val="left"/>
      <w:pPr>
        <w:tabs>
          <w:tab w:val="num" w:pos="360"/>
        </w:tabs>
        <w:ind w:left="360" w:hanging="360"/>
      </w:pPr>
      <w:rPr>
        <w:rFonts w:ascii="Calibri" w:hAnsi="Calibri" w:hint="default"/>
        <w:b w:val="0"/>
        <w:i w:val="0"/>
        <w:sz w:val="20"/>
        <w:szCs w:val="20"/>
      </w:rPr>
    </w:lvl>
    <w:lvl w:ilvl="1">
      <w:start w:val="1"/>
      <w:numFmt w:val="decimal"/>
      <w:lvlText w:val="%1.%2."/>
      <w:lvlJc w:val="left"/>
      <w:pPr>
        <w:tabs>
          <w:tab w:val="num" w:pos="1000"/>
        </w:tabs>
        <w:ind w:left="1000" w:hanging="432"/>
      </w:pPr>
      <w:rPr>
        <w:rFonts w:ascii="Calibri" w:hAnsi="Calibri" w:hint="default"/>
        <w:b w:val="0"/>
        <w:i w:val="0"/>
        <w:color w:val="auto"/>
        <w:sz w:val="20"/>
        <w:szCs w:val="20"/>
      </w:rPr>
    </w:lvl>
    <w:lvl w:ilvl="2">
      <w:start w:val="1"/>
      <w:numFmt w:val="decimal"/>
      <w:lvlText w:val="%1.%2.%3."/>
      <w:lvlJc w:val="left"/>
      <w:pPr>
        <w:tabs>
          <w:tab w:val="num" w:pos="1855"/>
        </w:tabs>
        <w:ind w:left="1639" w:hanging="504"/>
      </w:pPr>
      <w:rPr>
        <w:rFonts w:ascii="Calibri" w:hAnsi="Calibri" w:hint="default"/>
        <w:b w:val="0"/>
        <w:i w:val="0"/>
        <w:color w:val="auto"/>
        <w:sz w:val="20"/>
        <w:szCs w:val="20"/>
      </w:rPr>
    </w:lvl>
    <w:lvl w:ilvl="3">
      <w:start w:val="1"/>
      <w:numFmt w:val="lowerLetter"/>
      <w:lvlText w:val="%4)"/>
      <w:lvlJc w:val="left"/>
      <w:pPr>
        <w:tabs>
          <w:tab w:val="num" w:pos="1800"/>
        </w:tabs>
        <w:ind w:left="1728" w:hanging="648"/>
      </w:pPr>
      <w:rPr>
        <w:rFonts w:asciiTheme="majorHAnsi" w:eastAsia="Times New Roman" w:hAnsiTheme="majorHAnsi" w:cs="Arial" w:hint="default"/>
        <w:b w:val="0"/>
        <w:i w:val="0"/>
        <w:color w:val="auto"/>
        <w:sz w:val="20"/>
        <w:szCs w:val="20"/>
      </w:rPr>
    </w:lvl>
    <w:lvl w:ilvl="4">
      <w:start w:val="1"/>
      <w:numFmt w:val="decimal"/>
      <w:lvlText w:val="%1.%2.%3.%4.%5."/>
      <w:lvlJc w:val="left"/>
      <w:pPr>
        <w:tabs>
          <w:tab w:val="num" w:pos="2640"/>
        </w:tabs>
        <w:ind w:left="2352" w:hanging="792"/>
      </w:pPr>
      <w:rPr>
        <w:rFonts w:asciiTheme="majorHAnsi" w:hAnsiTheme="majorHAnsi" w:hint="default"/>
        <w:b w:val="0"/>
        <w:i w:val="0"/>
        <w:color w:val="auto"/>
        <w:sz w:val="20"/>
        <w:szCs w:val="20"/>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52" w15:restartNumberingAfterBreak="0">
    <w:nsid w:val="21514750"/>
    <w:multiLevelType w:val="multilevel"/>
    <w:tmpl w:val="41688C1A"/>
    <w:styleLink w:val="WWNum1"/>
    <w:lvl w:ilvl="0">
      <w:start w:val="1"/>
      <w:numFmt w:val="decimal"/>
      <w:lvlText w:val="%1."/>
      <w:lvlJc w:val="left"/>
      <w:pPr>
        <w:ind w:left="360" w:hanging="360"/>
      </w:pPr>
      <w:rPr>
        <w:b/>
        <w:i w:val="0"/>
        <w:sz w:val="21"/>
        <w:szCs w:val="20"/>
      </w:rPr>
    </w:lvl>
    <w:lvl w:ilvl="1">
      <w:start w:val="1"/>
      <w:numFmt w:val="decimal"/>
      <w:lvlText w:val="%1.%2."/>
      <w:lvlJc w:val="left"/>
      <w:pPr>
        <w:ind w:left="858" w:hanging="432"/>
      </w:pPr>
      <w:rPr>
        <w:rFonts w:ascii="Calibri" w:hAnsi="Calibri"/>
        <w:b/>
        <w:i w:val="0"/>
        <w:color w:val="00000A"/>
        <w:sz w:val="21"/>
        <w:szCs w:val="20"/>
      </w:rPr>
    </w:lvl>
    <w:lvl w:ilvl="2">
      <w:start w:val="1"/>
      <w:numFmt w:val="decimal"/>
      <w:lvlText w:val="%1.%2.%3."/>
      <w:lvlJc w:val="left"/>
      <w:pPr>
        <w:ind w:left="1224" w:hanging="504"/>
      </w:pPr>
      <w:rPr>
        <w:b/>
        <w:i w:val="0"/>
        <w:color w:val="00000A"/>
        <w:sz w:val="21"/>
        <w:szCs w:val="20"/>
      </w:rPr>
    </w:lvl>
    <w:lvl w:ilvl="3">
      <w:start w:val="1"/>
      <w:numFmt w:val="decimal"/>
      <w:lvlText w:val="%1.%2.%3.%4."/>
      <w:lvlJc w:val="left"/>
      <w:pPr>
        <w:ind w:left="1728" w:hanging="648"/>
      </w:pPr>
      <w:rPr>
        <w:b/>
        <w:i w:val="0"/>
        <w:sz w:val="21"/>
        <w:szCs w:val="20"/>
      </w:rPr>
    </w:lvl>
    <w:lvl w:ilvl="4">
      <w:start w:val="1"/>
      <w:numFmt w:val="decimal"/>
      <w:lvlText w:val="%1.%2.%3.%4.%5."/>
      <w:lvlJc w:val="left"/>
      <w:pPr>
        <w:ind w:left="2232" w:hanging="792"/>
      </w:pPr>
      <w:rPr>
        <w:b w:val="0"/>
        <w:i w:val="0"/>
        <w:sz w:val="20"/>
        <w:szCs w:val="20"/>
      </w:rPr>
    </w:lvl>
    <w:lvl w:ilvl="5">
      <w:start w:val="1"/>
      <w:numFmt w:val="decimal"/>
      <w:lvlText w:val="%1.%2.%3.%4.%5.%6."/>
      <w:lvlJc w:val="left"/>
      <w:pPr>
        <w:ind w:left="2736" w:hanging="936"/>
      </w:pPr>
      <w:rPr>
        <w:b w:val="0"/>
        <w:i w:val="0"/>
        <w:sz w:val="22"/>
      </w:rPr>
    </w:lvl>
    <w:lvl w:ilvl="6">
      <w:start w:val="1"/>
      <w:numFmt w:val="decimal"/>
      <w:lvlText w:val="%1.%2.%3.%4.%5.%6.%7."/>
      <w:lvlJc w:val="left"/>
      <w:pPr>
        <w:ind w:left="3240" w:hanging="1080"/>
      </w:pPr>
      <w:rPr>
        <w:b w:val="0"/>
        <w:i w:val="0"/>
        <w:sz w:val="22"/>
      </w:rPr>
    </w:lvl>
    <w:lvl w:ilvl="7">
      <w:start w:val="1"/>
      <w:numFmt w:val="decimal"/>
      <w:lvlText w:val="%1.%2.%3.%4.%5.%6.%7.%8."/>
      <w:lvlJc w:val="left"/>
      <w:pPr>
        <w:ind w:left="3744" w:hanging="1224"/>
      </w:pPr>
      <w:rPr>
        <w:b w:val="0"/>
        <w:i w:val="0"/>
        <w:sz w:val="22"/>
      </w:rPr>
    </w:lvl>
    <w:lvl w:ilvl="8">
      <w:start w:val="1"/>
      <w:numFmt w:val="decimal"/>
      <w:lvlText w:val="%1.%2.%3.%4.%5.%6.%7.%8.%9."/>
      <w:lvlJc w:val="left"/>
      <w:pPr>
        <w:ind w:left="4320" w:hanging="1440"/>
      </w:pPr>
      <w:rPr>
        <w:b w:val="0"/>
        <w:i w:val="0"/>
        <w:sz w:val="22"/>
      </w:rPr>
    </w:lvl>
  </w:abstractNum>
  <w:abstractNum w:abstractNumId="53" w15:restartNumberingAfterBreak="0">
    <w:nsid w:val="230479C3"/>
    <w:multiLevelType w:val="hybridMultilevel"/>
    <w:tmpl w:val="07824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3D00FEA"/>
    <w:multiLevelType w:val="hybridMultilevel"/>
    <w:tmpl w:val="BE2C0DAE"/>
    <w:lvl w:ilvl="0" w:tplc="D4A8E3C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D4A8E3C4">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58D5858"/>
    <w:multiLevelType w:val="hybridMultilevel"/>
    <w:tmpl w:val="7AEAE090"/>
    <w:lvl w:ilvl="0" w:tplc="FFFFFFFF">
      <w:start w:val="1"/>
      <w:numFmt w:val="decimal"/>
      <w:lvlText w:val="%1."/>
      <w:lvlJc w:val="left"/>
      <w:pPr>
        <w:ind w:left="-207" w:hanging="360"/>
      </w:pPr>
      <w:rPr>
        <w:rFonts w:hint="default"/>
      </w:rPr>
    </w:lvl>
    <w:lvl w:ilvl="1" w:tplc="FFFFFFFF" w:tentative="1">
      <w:start w:val="1"/>
      <w:numFmt w:val="lowerLetter"/>
      <w:lvlText w:val="%2."/>
      <w:lvlJc w:val="left"/>
      <w:pPr>
        <w:ind w:left="513" w:hanging="360"/>
      </w:pPr>
    </w:lvl>
    <w:lvl w:ilvl="2" w:tplc="FFFFFFFF" w:tentative="1">
      <w:start w:val="1"/>
      <w:numFmt w:val="lowerRoman"/>
      <w:lvlText w:val="%3."/>
      <w:lvlJc w:val="right"/>
      <w:pPr>
        <w:ind w:left="1233" w:hanging="180"/>
      </w:pPr>
    </w:lvl>
    <w:lvl w:ilvl="3" w:tplc="FFFFFFFF" w:tentative="1">
      <w:start w:val="1"/>
      <w:numFmt w:val="decimal"/>
      <w:lvlText w:val="%4."/>
      <w:lvlJc w:val="left"/>
      <w:pPr>
        <w:ind w:left="1953" w:hanging="360"/>
      </w:pPr>
    </w:lvl>
    <w:lvl w:ilvl="4" w:tplc="FFFFFFFF" w:tentative="1">
      <w:start w:val="1"/>
      <w:numFmt w:val="lowerLetter"/>
      <w:lvlText w:val="%5."/>
      <w:lvlJc w:val="left"/>
      <w:pPr>
        <w:ind w:left="2673" w:hanging="360"/>
      </w:pPr>
    </w:lvl>
    <w:lvl w:ilvl="5" w:tplc="FFFFFFFF" w:tentative="1">
      <w:start w:val="1"/>
      <w:numFmt w:val="lowerRoman"/>
      <w:lvlText w:val="%6."/>
      <w:lvlJc w:val="right"/>
      <w:pPr>
        <w:ind w:left="3393" w:hanging="180"/>
      </w:pPr>
    </w:lvl>
    <w:lvl w:ilvl="6" w:tplc="FFFFFFFF" w:tentative="1">
      <w:start w:val="1"/>
      <w:numFmt w:val="decimal"/>
      <w:lvlText w:val="%7."/>
      <w:lvlJc w:val="left"/>
      <w:pPr>
        <w:ind w:left="4113" w:hanging="360"/>
      </w:pPr>
    </w:lvl>
    <w:lvl w:ilvl="7" w:tplc="FFFFFFFF" w:tentative="1">
      <w:start w:val="1"/>
      <w:numFmt w:val="lowerLetter"/>
      <w:lvlText w:val="%8."/>
      <w:lvlJc w:val="left"/>
      <w:pPr>
        <w:ind w:left="4833" w:hanging="360"/>
      </w:pPr>
    </w:lvl>
    <w:lvl w:ilvl="8" w:tplc="FFFFFFFF" w:tentative="1">
      <w:start w:val="1"/>
      <w:numFmt w:val="lowerRoman"/>
      <w:lvlText w:val="%9."/>
      <w:lvlJc w:val="right"/>
      <w:pPr>
        <w:ind w:left="5553" w:hanging="180"/>
      </w:pPr>
    </w:lvl>
  </w:abstractNum>
  <w:abstractNum w:abstractNumId="56" w15:restartNumberingAfterBreak="0">
    <w:nsid w:val="2F0F1684"/>
    <w:multiLevelType w:val="hybridMultilevel"/>
    <w:tmpl w:val="0D68A99E"/>
    <w:lvl w:ilvl="0" w:tplc="70EEEBC4">
      <w:start w:val="1"/>
      <w:numFmt w:val="bullet"/>
      <w:lvlText w:val=""/>
      <w:lvlJc w:val="left"/>
      <w:pPr>
        <w:ind w:left="2359" w:hanging="360"/>
      </w:pPr>
      <w:rPr>
        <w:rFonts w:ascii="Symbol" w:hAnsi="Symbol" w:hint="default"/>
      </w:rPr>
    </w:lvl>
    <w:lvl w:ilvl="1" w:tplc="04150003" w:tentative="1">
      <w:start w:val="1"/>
      <w:numFmt w:val="bullet"/>
      <w:lvlText w:val="o"/>
      <w:lvlJc w:val="left"/>
      <w:pPr>
        <w:ind w:left="3079" w:hanging="360"/>
      </w:pPr>
      <w:rPr>
        <w:rFonts w:ascii="Courier New" w:hAnsi="Courier New" w:cs="Courier New" w:hint="default"/>
      </w:rPr>
    </w:lvl>
    <w:lvl w:ilvl="2" w:tplc="04150005" w:tentative="1">
      <w:start w:val="1"/>
      <w:numFmt w:val="bullet"/>
      <w:lvlText w:val=""/>
      <w:lvlJc w:val="left"/>
      <w:pPr>
        <w:ind w:left="3799" w:hanging="360"/>
      </w:pPr>
      <w:rPr>
        <w:rFonts w:ascii="Wingdings" w:hAnsi="Wingdings" w:hint="default"/>
      </w:rPr>
    </w:lvl>
    <w:lvl w:ilvl="3" w:tplc="04150001" w:tentative="1">
      <w:start w:val="1"/>
      <w:numFmt w:val="bullet"/>
      <w:lvlText w:val=""/>
      <w:lvlJc w:val="left"/>
      <w:pPr>
        <w:ind w:left="4519" w:hanging="360"/>
      </w:pPr>
      <w:rPr>
        <w:rFonts w:ascii="Symbol" w:hAnsi="Symbol" w:hint="default"/>
      </w:rPr>
    </w:lvl>
    <w:lvl w:ilvl="4" w:tplc="04150003" w:tentative="1">
      <w:start w:val="1"/>
      <w:numFmt w:val="bullet"/>
      <w:lvlText w:val="o"/>
      <w:lvlJc w:val="left"/>
      <w:pPr>
        <w:ind w:left="5239" w:hanging="360"/>
      </w:pPr>
      <w:rPr>
        <w:rFonts w:ascii="Courier New" w:hAnsi="Courier New" w:cs="Courier New" w:hint="default"/>
      </w:rPr>
    </w:lvl>
    <w:lvl w:ilvl="5" w:tplc="04150005" w:tentative="1">
      <w:start w:val="1"/>
      <w:numFmt w:val="bullet"/>
      <w:lvlText w:val=""/>
      <w:lvlJc w:val="left"/>
      <w:pPr>
        <w:ind w:left="5959" w:hanging="360"/>
      </w:pPr>
      <w:rPr>
        <w:rFonts w:ascii="Wingdings" w:hAnsi="Wingdings" w:hint="default"/>
      </w:rPr>
    </w:lvl>
    <w:lvl w:ilvl="6" w:tplc="04150001" w:tentative="1">
      <w:start w:val="1"/>
      <w:numFmt w:val="bullet"/>
      <w:lvlText w:val=""/>
      <w:lvlJc w:val="left"/>
      <w:pPr>
        <w:ind w:left="6679" w:hanging="360"/>
      </w:pPr>
      <w:rPr>
        <w:rFonts w:ascii="Symbol" w:hAnsi="Symbol" w:hint="default"/>
      </w:rPr>
    </w:lvl>
    <w:lvl w:ilvl="7" w:tplc="04150003" w:tentative="1">
      <w:start w:val="1"/>
      <w:numFmt w:val="bullet"/>
      <w:lvlText w:val="o"/>
      <w:lvlJc w:val="left"/>
      <w:pPr>
        <w:ind w:left="7399" w:hanging="360"/>
      </w:pPr>
      <w:rPr>
        <w:rFonts w:ascii="Courier New" w:hAnsi="Courier New" w:cs="Courier New" w:hint="default"/>
      </w:rPr>
    </w:lvl>
    <w:lvl w:ilvl="8" w:tplc="04150005" w:tentative="1">
      <w:start w:val="1"/>
      <w:numFmt w:val="bullet"/>
      <w:lvlText w:val=""/>
      <w:lvlJc w:val="left"/>
      <w:pPr>
        <w:ind w:left="8119" w:hanging="360"/>
      </w:pPr>
      <w:rPr>
        <w:rFonts w:ascii="Wingdings" w:hAnsi="Wingdings" w:hint="default"/>
      </w:rPr>
    </w:lvl>
  </w:abstractNum>
  <w:abstractNum w:abstractNumId="57" w15:restartNumberingAfterBreak="0">
    <w:nsid w:val="2F6F023C"/>
    <w:multiLevelType w:val="hybridMultilevel"/>
    <w:tmpl w:val="EA94D5CA"/>
    <w:lvl w:ilvl="0" w:tplc="A2FC227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10544AF"/>
    <w:multiLevelType w:val="multilevel"/>
    <w:tmpl w:val="9C96CEB2"/>
    <w:lvl w:ilvl="0">
      <w:start w:val="5"/>
      <w:numFmt w:val="decimal"/>
      <w:lvlText w:val="%1."/>
      <w:lvlJc w:val="left"/>
      <w:pPr>
        <w:tabs>
          <w:tab w:val="num" w:pos="680"/>
        </w:tabs>
        <w:ind w:left="680" w:hanging="680"/>
      </w:pPr>
      <w:rPr>
        <w:rFonts w:asciiTheme="majorHAnsi" w:hAnsiTheme="majorHAnsi" w:cs="Arial" w:hint="default"/>
        <w:b/>
      </w:rPr>
    </w:lvl>
    <w:lvl w:ilvl="1">
      <w:start w:val="1"/>
      <w:numFmt w:val="decimal"/>
      <w:isLgl/>
      <w:lvlText w:val="%1.%2."/>
      <w:lvlJc w:val="left"/>
      <w:pPr>
        <w:tabs>
          <w:tab w:val="num" w:pos="1361"/>
        </w:tabs>
        <w:ind w:left="1361" w:hanging="681"/>
      </w:pPr>
      <w:rPr>
        <w:rFonts w:cs="Times New Roman" w:hint="default"/>
        <w:b w:val="0"/>
        <w:i w:val="0"/>
        <w:color w:val="auto"/>
      </w:rPr>
    </w:lvl>
    <w:lvl w:ilvl="2">
      <w:start w:val="1"/>
      <w:numFmt w:val="lowerLetter"/>
      <w:lvlText w:val="%3)"/>
      <w:lvlJc w:val="left"/>
      <w:pPr>
        <w:tabs>
          <w:tab w:val="num" w:pos="2041"/>
        </w:tabs>
        <w:ind w:left="2041" w:hanging="680"/>
      </w:pPr>
      <w:rPr>
        <w:rFonts w:cs="Times New Roman" w:hint="default"/>
        <w:b w:val="0"/>
        <w:i w:val="0"/>
        <w:color w:val="auto"/>
      </w:rPr>
    </w:lvl>
    <w:lvl w:ilvl="3">
      <w:start w:val="1"/>
      <w:numFmt w:val="decimal"/>
      <w:isLgl/>
      <w:lvlText w:val="(%4)"/>
      <w:lvlJc w:val="left"/>
      <w:pPr>
        <w:tabs>
          <w:tab w:val="num" w:pos="2381"/>
        </w:tabs>
        <w:ind w:left="2381" w:hanging="340"/>
      </w:pPr>
      <w:rPr>
        <w:rFonts w:ascii="Tahoma" w:eastAsia="Times New Roman" w:hAnsi="Tahoma" w:cs="Tahoma" w:hint="default"/>
        <w:b w:val="0"/>
      </w:rPr>
    </w:lvl>
    <w:lvl w:ilvl="4">
      <w:start w:val="1"/>
      <w:numFmt w:val="none"/>
      <w:isLgl/>
      <w:lvlText w:val="- "/>
      <w:lvlJc w:val="left"/>
      <w:pPr>
        <w:tabs>
          <w:tab w:val="num" w:pos="2835"/>
        </w:tabs>
        <w:ind w:left="2835" w:hanging="454"/>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670"/>
        </w:tabs>
        <w:ind w:left="5670" w:hanging="144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440"/>
        </w:tabs>
        <w:ind w:left="7440" w:hanging="1800"/>
      </w:pPr>
      <w:rPr>
        <w:rFonts w:cs="Times New Roman" w:hint="default"/>
      </w:rPr>
    </w:lvl>
  </w:abstractNum>
  <w:abstractNum w:abstractNumId="59" w15:restartNumberingAfterBreak="0">
    <w:nsid w:val="312A5EF5"/>
    <w:multiLevelType w:val="multilevel"/>
    <w:tmpl w:val="0C72F4DC"/>
    <w:lvl w:ilvl="0">
      <w:start w:val="12"/>
      <w:numFmt w:val="decimal"/>
      <w:lvlText w:val="%1."/>
      <w:lvlJc w:val="left"/>
      <w:pPr>
        <w:tabs>
          <w:tab w:val="num" w:pos="360"/>
        </w:tabs>
        <w:ind w:left="360" w:hanging="360"/>
      </w:pPr>
      <w:rPr>
        <w:rFonts w:ascii="Calibri" w:hAnsi="Calibri" w:hint="default"/>
        <w:b w:val="0"/>
        <w:i w:val="0"/>
        <w:sz w:val="20"/>
        <w:szCs w:val="20"/>
      </w:rPr>
    </w:lvl>
    <w:lvl w:ilvl="1">
      <w:start w:val="2"/>
      <w:numFmt w:val="decimal"/>
      <w:lvlText w:val="%1.%2."/>
      <w:lvlJc w:val="left"/>
      <w:pPr>
        <w:tabs>
          <w:tab w:val="num" w:pos="1000"/>
        </w:tabs>
        <w:ind w:left="1000" w:hanging="432"/>
      </w:pPr>
      <w:rPr>
        <w:rFonts w:ascii="Calibri" w:hAnsi="Calibri" w:hint="default"/>
        <w:b w:val="0"/>
        <w:i w:val="0"/>
        <w:color w:val="auto"/>
        <w:sz w:val="20"/>
        <w:szCs w:val="20"/>
      </w:rPr>
    </w:lvl>
    <w:lvl w:ilvl="2">
      <w:start w:val="1"/>
      <w:numFmt w:val="decimal"/>
      <w:lvlText w:val="%1.%2.%3."/>
      <w:lvlJc w:val="left"/>
      <w:pPr>
        <w:tabs>
          <w:tab w:val="num" w:pos="1855"/>
        </w:tabs>
        <w:ind w:left="1639" w:hanging="504"/>
      </w:pPr>
      <w:rPr>
        <w:rFonts w:ascii="Calibri" w:hAnsi="Calibri" w:hint="default"/>
        <w:b w:val="0"/>
        <w:i w:val="0"/>
        <w:color w:val="auto"/>
        <w:sz w:val="20"/>
        <w:szCs w:val="20"/>
      </w:rPr>
    </w:lvl>
    <w:lvl w:ilvl="3">
      <w:start w:val="1"/>
      <w:numFmt w:val="lowerLetter"/>
      <w:lvlText w:val="%4)"/>
      <w:lvlJc w:val="left"/>
      <w:pPr>
        <w:tabs>
          <w:tab w:val="num" w:pos="1800"/>
        </w:tabs>
        <w:ind w:left="1728" w:hanging="648"/>
      </w:pPr>
      <w:rPr>
        <w:rFonts w:asciiTheme="majorHAnsi" w:eastAsia="Times New Roman" w:hAnsiTheme="majorHAnsi" w:cs="Arial" w:hint="default"/>
        <w:b w:val="0"/>
        <w:i w:val="0"/>
        <w:color w:val="auto"/>
        <w:sz w:val="20"/>
        <w:szCs w:val="20"/>
      </w:rPr>
    </w:lvl>
    <w:lvl w:ilvl="4">
      <w:start w:val="1"/>
      <w:numFmt w:val="decimal"/>
      <w:lvlText w:val="%1.%2.%3.%4.%5."/>
      <w:lvlJc w:val="left"/>
      <w:pPr>
        <w:tabs>
          <w:tab w:val="num" w:pos="2640"/>
        </w:tabs>
        <w:ind w:left="2352" w:hanging="792"/>
      </w:pPr>
      <w:rPr>
        <w:rFonts w:asciiTheme="majorHAnsi" w:hAnsiTheme="majorHAnsi" w:hint="default"/>
        <w:b w:val="0"/>
        <w:i w:val="0"/>
        <w:color w:val="auto"/>
        <w:sz w:val="20"/>
        <w:szCs w:val="20"/>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60" w15:restartNumberingAfterBreak="0">
    <w:nsid w:val="31D74690"/>
    <w:multiLevelType w:val="hybridMultilevel"/>
    <w:tmpl w:val="5BFE823C"/>
    <w:lvl w:ilvl="0" w:tplc="4B847EC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24F2F29"/>
    <w:multiLevelType w:val="multilevel"/>
    <w:tmpl w:val="5DB09840"/>
    <w:lvl w:ilvl="0">
      <w:start w:val="11"/>
      <w:numFmt w:val="decimal"/>
      <w:lvlText w:val="%1."/>
      <w:lvlJc w:val="left"/>
      <w:pPr>
        <w:tabs>
          <w:tab w:val="num" w:pos="360"/>
        </w:tabs>
        <w:ind w:left="360" w:hanging="360"/>
      </w:pPr>
      <w:rPr>
        <w:rFonts w:ascii="Calibri" w:hAnsi="Calibri" w:hint="default"/>
        <w:b/>
        <w:i w:val="0"/>
        <w:sz w:val="20"/>
        <w:szCs w:val="20"/>
      </w:rPr>
    </w:lvl>
    <w:lvl w:ilvl="1">
      <w:start w:val="1"/>
      <w:numFmt w:val="decimal"/>
      <w:lvlText w:val="%1.%2."/>
      <w:lvlJc w:val="left"/>
      <w:pPr>
        <w:tabs>
          <w:tab w:val="num" w:pos="792"/>
        </w:tabs>
        <w:ind w:left="792" w:hanging="432"/>
      </w:pPr>
      <w:rPr>
        <w:rFonts w:ascii="Calibri" w:hAnsi="Calibri" w:hint="default"/>
        <w:b w:val="0"/>
        <w:i w:val="0"/>
        <w:color w:val="auto"/>
        <w:sz w:val="20"/>
        <w:szCs w:val="20"/>
      </w:rPr>
    </w:lvl>
    <w:lvl w:ilvl="2">
      <w:start w:val="1"/>
      <w:numFmt w:val="decimal"/>
      <w:lvlText w:val="%1.%2.%3."/>
      <w:lvlJc w:val="left"/>
      <w:pPr>
        <w:tabs>
          <w:tab w:val="num" w:pos="1440"/>
        </w:tabs>
        <w:ind w:left="1224" w:hanging="504"/>
      </w:pPr>
      <w:rPr>
        <w:rFonts w:ascii="Calibri" w:hAnsi="Calibri" w:hint="default"/>
        <w:b w:val="0"/>
        <w:i w:val="0"/>
        <w:color w:val="auto"/>
        <w:sz w:val="20"/>
        <w:szCs w:val="20"/>
      </w:rPr>
    </w:lvl>
    <w:lvl w:ilvl="3">
      <w:start w:val="1"/>
      <w:numFmt w:val="decimal"/>
      <w:lvlText w:val="%1.%2.%3.%4."/>
      <w:lvlJc w:val="left"/>
      <w:pPr>
        <w:tabs>
          <w:tab w:val="num" w:pos="1800"/>
        </w:tabs>
        <w:ind w:left="1728" w:hanging="648"/>
      </w:pPr>
      <w:rPr>
        <w:rFonts w:ascii="Calibri" w:hAnsi="Calibri" w:hint="default"/>
        <w:b w:val="0"/>
        <w:i w:val="0"/>
        <w:sz w:val="20"/>
        <w:szCs w:val="20"/>
      </w:rPr>
    </w:lvl>
    <w:lvl w:ilvl="4">
      <w:start w:val="1"/>
      <w:numFmt w:val="decimal"/>
      <w:lvlText w:val="%1.%2.%3.%4.%5."/>
      <w:lvlJc w:val="left"/>
      <w:pPr>
        <w:tabs>
          <w:tab w:val="num" w:pos="2520"/>
        </w:tabs>
        <w:ind w:left="2232" w:hanging="792"/>
      </w:pPr>
      <w:rPr>
        <w:rFonts w:ascii="Calibri" w:hAnsi="Calibri" w:hint="default"/>
        <w:b w:val="0"/>
        <w:i w:val="0"/>
        <w:sz w:val="20"/>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62" w15:restartNumberingAfterBreak="0">
    <w:nsid w:val="33D95B9A"/>
    <w:multiLevelType w:val="hybridMultilevel"/>
    <w:tmpl w:val="F9F491C6"/>
    <w:lvl w:ilvl="0" w:tplc="0415000F">
      <w:start w:val="1"/>
      <w:numFmt w:val="decimal"/>
      <w:lvlText w:val="%1."/>
      <w:lvlJc w:val="left"/>
      <w:pPr>
        <w:ind w:left="2484" w:hanging="360"/>
      </w:p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63" w15:restartNumberingAfterBreak="0">
    <w:nsid w:val="3CE9013D"/>
    <w:multiLevelType w:val="hybridMultilevel"/>
    <w:tmpl w:val="446E831C"/>
    <w:lvl w:ilvl="0" w:tplc="7F3EF59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D621574"/>
    <w:multiLevelType w:val="hybridMultilevel"/>
    <w:tmpl w:val="5E1A93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0716542"/>
    <w:multiLevelType w:val="multilevel"/>
    <w:tmpl w:val="84981956"/>
    <w:lvl w:ilvl="0">
      <w:start w:val="21"/>
      <w:numFmt w:val="decimal"/>
      <w:lvlText w:val="%1."/>
      <w:lvlJc w:val="left"/>
      <w:pPr>
        <w:tabs>
          <w:tab w:val="num" w:pos="360"/>
        </w:tabs>
        <w:ind w:left="360" w:hanging="360"/>
      </w:pPr>
      <w:rPr>
        <w:rFonts w:ascii="Calibri" w:hAnsi="Calibri" w:hint="default"/>
        <w:b w:val="0"/>
        <w:i w:val="0"/>
        <w:sz w:val="20"/>
        <w:szCs w:val="20"/>
      </w:rPr>
    </w:lvl>
    <w:lvl w:ilvl="1">
      <w:start w:val="1"/>
      <w:numFmt w:val="decimal"/>
      <w:lvlText w:val="%1.%2."/>
      <w:lvlJc w:val="left"/>
      <w:pPr>
        <w:tabs>
          <w:tab w:val="num" w:pos="1000"/>
        </w:tabs>
        <w:ind w:left="1000" w:hanging="432"/>
      </w:pPr>
      <w:rPr>
        <w:rFonts w:ascii="Calibri" w:hAnsi="Calibri" w:hint="default"/>
        <w:b w:val="0"/>
        <w:i w:val="0"/>
        <w:color w:val="auto"/>
        <w:sz w:val="20"/>
        <w:szCs w:val="20"/>
      </w:rPr>
    </w:lvl>
    <w:lvl w:ilvl="2">
      <w:start w:val="1"/>
      <w:numFmt w:val="decimal"/>
      <w:lvlText w:val="%1.%2.%3."/>
      <w:lvlJc w:val="left"/>
      <w:pPr>
        <w:tabs>
          <w:tab w:val="num" w:pos="1855"/>
        </w:tabs>
        <w:ind w:left="1639" w:hanging="504"/>
      </w:pPr>
      <w:rPr>
        <w:rFonts w:ascii="Calibri" w:hAnsi="Calibri" w:hint="default"/>
        <w:b w:val="0"/>
        <w:i w:val="0"/>
        <w:color w:val="auto"/>
        <w:sz w:val="20"/>
        <w:szCs w:val="20"/>
      </w:rPr>
    </w:lvl>
    <w:lvl w:ilvl="3">
      <w:start w:val="1"/>
      <w:numFmt w:val="lowerLetter"/>
      <w:lvlText w:val="%4)"/>
      <w:lvlJc w:val="left"/>
      <w:pPr>
        <w:tabs>
          <w:tab w:val="num" w:pos="1800"/>
        </w:tabs>
        <w:ind w:left="1728" w:hanging="648"/>
      </w:pPr>
      <w:rPr>
        <w:rFonts w:asciiTheme="majorHAnsi" w:eastAsia="Times New Roman" w:hAnsiTheme="majorHAnsi" w:cs="Arial" w:hint="default"/>
        <w:b w:val="0"/>
        <w:i w:val="0"/>
        <w:color w:val="auto"/>
        <w:sz w:val="20"/>
        <w:szCs w:val="20"/>
      </w:rPr>
    </w:lvl>
    <w:lvl w:ilvl="4">
      <w:start w:val="1"/>
      <w:numFmt w:val="decimal"/>
      <w:lvlText w:val="%1.%2.%3.%4.%5."/>
      <w:lvlJc w:val="left"/>
      <w:pPr>
        <w:tabs>
          <w:tab w:val="num" w:pos="2640"/>
        </w:tabs>
        <w:ind w:left="2352" w:hanging="792"/>
      </w:pPr>
      <w:rPr>
        <w:rFonts w:asciiTheme="majorHAnsi" w:hAnsiTheme="majorHAnsi" w:hint="default"/>
        <w:b w:val="0"/>
        <w:i w:val="0"/>
        <w:color w:val="auto"/>
        <w:sz w:val="20"/>
        <w:szCs w:val="20"/>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66" w15:restartNumberingAfterBreak="0">
    <w:nsid w:val="42B3083C"/>
    <w:multiLevelType w:val="multilevel"/>
    <w:tmpl w:val="3D3CA9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7A71BDF"/>
    <w:multiLevelType w:val="multilevel"/>
    <w:tmpl w:val="2C587EE0"/>
    <w:lvl w:ilvl="0">
      <w:start w:val="1"/>
      <w:numFmt w:val="decimal"/>
      <w:lvlText w:val="%1."/>
      <w:lvlJc w:val="left"/>
      <w:pPr>
        <w:tabs>
          <w:tab w:val="num" w:pos="644"/>
        </w:tabs>
        <w:ind w:left="644" w:hanging="360"/>
      </w:pPr>
      <w:rPr>
        <w:rFonts w:ascii="Times New Roman" w:hAnsi="Times New Roman" w:cs="Times New Roman" w:hint="default"/>
        <w:sz w:val="20"/>
        <w:szCs w:val="20"/>
      </w:rPr>
    </w:lvl>
    <w:lvl w:ilvl="1">
      <w:start w:val="1"/>
      <w:numFmt w:val="decimal"/>
      <w:lvlText w:val="%2)"/>
      <w:lvlJc w:val="left"/>
      <w:pPr>
        <w:tabs>
          <w:tab w:val="num" w:pos="1004"/>
        </w:tabs>
        <w:ind w:left="1004" w:hanging="360"/>
      </w:pPr>
      <w:rPr>
        <w:rFonts w:ascii="Times New Roman" w:hAnsi="Times New Roman" w:cs="Times New Roman" w:hint="default"/>
        <w:sz w:val="20"/>
        <w:szCs w:val="20"/>
      </w:rPr>
    </w:lvl>
    <w:lvl w:ilvl="2">
      <w:start w:val="1"/>
      <w:numFmt w:val="lowerLetter"/>
      <w:lvlText w:val="%3)"/>
      <w:lvlJc w:val="left"/>
      <w:pPr>
        <w:tabs>
          <w:tab w:val="num" w:pos="1364"/>
        </w:tabs>
        <w:ind w:left="1364" w:hanging="360"/>
      </w:pPr>
      <w:rPr>
        <w:sz w:val="20"/>
        <w:szCs w:val="20"/>
      </w:rPr>
    </w:lvl>
    <w:lvl w:ilvl="3">
      <w:start w:val="1"/>
      <w:numFmt w:val="decimal"/>
      <w:lvlText w:val="%4."/>
      <w:lvlJc w:val="left"/>
      <w:pPr>
        <w:tabs>
          <w:tab w:val="num" w:pos="1724"/>
        </w:tabs>
        <w:ind w:left="1724" w:hanging="360"/>
      </w:pPr>
      <w:rPr>
        <w:sz w:val="20"/>
        <w:szCs w:val="20"/>
      </w:rPr>
    </w:lvl>
    <w:lvl w:ilvl="4">
      <w:start w:val="1"/>
      <w:numFmt w:val="decimal"/>
      <w:lvlText w:val="%5."/>
      <w:lvlJc w:val="left"/>
      <w:pPr>
        <w:tabs>
          <w:tab w:val="num" w:pos="2084"/>
        </w:tabs>
        <w:ind w:left="2084" w:hanging="360"/>
      </w:pPr>
      <w:rPr>
        <w:sz w:val="20"/>
        <w:szCs w:val="20"/>
      </w:rPr>
    </w:lvl>
    <w:lvl w:ilvl="5">
      <w:start w:val="1"/>
      <w:numFmt w:val="decimal"/>
      <w:lvlText w:val="%6."/>
      <w:lvlJc w:val="left"/>
      <w:pPr>
        <w:tabs>
          <w:tab w:val="num" w:pos="2444"/>
        </w:tabs>
        <w:ind w:left="2444" w:hanging="360"/>
      </w:pPr>
      <w:rPr>
        <w:sz w:val="20"/>
        <w:szCs w:val="20"/>
      </w:rPr>
    </w:lvl>
    <w:lvl w:ilvl="6">
      <w:start w:val="1"/>
      <w:numFmt w:val="decimal"/>
      <w:lvlText w:val="%7."/>
      <w:lvlJc w:val="left"/>
      <w:pPr>
        <w:tabs>
          <w:tab w:val="num" w:pos="2804"/>
        </w:tabs>
        <w:ind w:left="2804" w:hanging="360"/>
      </w:pPr>
      <w:rPr>
        <w:sz w:val="20"/>
        <w:szCs w:val="20"/>
      </w:rPr>
    </w:lvl>
    <w:lvl w:ilvl="7">
      <w:start w:val="1"/>
      <w:numFmt w:val="decimal"/>
      <w:lvlText w:val="%8."/>
      <w:lvlJc w:val="left"/>
      <w:pPr>
        <w:tabs>
          <w:tab w:val="num" w:pos="3164"/>
        </w:tabs>
        <w:ind w:left="3164" w:hanging="360"/>
      </w:pPr>
      <w:rPr>
        <w:sz w:val="20"/>
        <w:szCs w:val="20"/>
      </w:rPr>
    </w:lvl>
    <w:lvl w:ilvl="8">
      <w:start w:val="1"/>
      <w:numFmt w:val="decimal"/>
      <w:lvlText w:val="%9."/>
      <w:lvlJc w:val="left"/>
      <w:pPr>
        <w:tabs>
          <w:tab w:val="num" w:pos="3524"/>
        </w:tabs>
        <w:ind w:left="3524" w:hanging="360"/>
      </w:pPr>
      <w:rPr>
        <w:sz w:val="20"/>
        <w:szCs w:val="20"/>
      </w:rPr>
    </w:lvl>
  </w:abstractNum>
  <w:abstractNum w:abstractNumId="68" w15:restartNumberingAfterBreak="0">
    <w:nsid w:val="4CFA5DEF"/>
    <w:multiLevelType w:val="multilevel"/>
    <w:tmpl w:val="C18EFA24"/>
    <w:lvl w:ilvl="0">
      <w:start w:val="1"/>
      <w:numFmt w:val="decimal"/>
      <w:lvlText w:val="%1."/>
      <w:lvlJc w:val="left"/>
      <w:pPr>
        <w:tabs>
          <w:tab w:val="num" w:pos="694"/>
        </w:tabs>
        <w:ind w:left="694" w:hanging="360"/>
      </w:pPr>
      <w:rPr>
        <w:rFonts w:ascii="Calibri" w:hAnsi="Calibri" w:hint="default"/>
        <w:b/>
        <w:i w:val="0"/>
        <w:sz w:val="20"/>
        <w:szCs w:val="20"/>
      </w:rPr>
    </w:lvl>
    <w:lvl w:ilvl="1">
      <w:start w:val="1"/>
      <w:numFmt w:val="decimal"/>
      <w:lvlText w:val="%1.%2."/>
      <w:lvlJc w:val="left"/>
      <w:pPr>
        <w:tabs>
          <w:tab w:val="num" w:pos="792"/>
        </w:tabs>
        <w:ind w:left="792" w:hanging="432"/>
      </w:pPr>
      <w:rPr>
        <w:rFonts w:ascii="Calibri" w:hAnsi="Calibri" w:hint="default"/>
        <w:b w:val="0"/>
        <w:i w:val="0"/>
        <w:color w:val="auto"/>
        <w:sz w:val="20"/>
        <w:szCs w:val="20"/>
      </w:rPr>
    </w:lvl>
    <w:lvl w:ilvl="2">
      <w:start w:val="1"/>
      <w:numFmt w:val="decimal"/>
      <w:lvlText w:val="%1.%2.%3."/>
      <w:lvlJc w:val="left"/>
      <w:pPr>
        <w:tabs>
          <w:tab w:val="num" w:pos="1440"/>
        </w:tabs>
        <w:ind w:left="1224" w:hanging="504"/>
      </w:pPr>
      <w:rPr>
        <w:rFonts w:ascii="Calibri" w:hAnsi="Calibri" w:hint="default"/>
        <w:b w:val="0"/>
        <w:i w:val="0"/>
        <w:color w:val="auto"/>
        <w:sz w:val="20"/>
        <w:szCs w:val="20"/>
      </w:rPr>
    </w:lvl>
    <w:lvl w:ilvl="3">
      <w:start w:val="1"/>
      <w:numFmt w:val="decimal"/>
      <w:lvlText w:val="%1.%2.%3.%4."/>
      <w:lvlJc w:val="left"/>
      <w:pPr>
        <w:tabs>
          <w:tab w:val="num" w:pos="1800"/>
        </w:tabs>
        <w:ind w:left="1728" w:hanging="648"/>
      </w:pPr>
      <w:rPr>
        <w:rFonts w:ascii="Calibri" w:hAnsi="Calibri" w:hint="default"/>
        <w:b w:val="0"/>
        <w:i w:val="0"/>
        <w:sz w:val="20"/>
        <w:szCs w:val="20"/>
      </w:rPr>
    </w:lvl>
    <w:lvl w:ilvl="4">
      <w:start w:val="1"/>
      <w:numFmt w:val="decimal"/>
      <w:lvlText w:val="%1.%2.%3.%4.%5."/>
      <w:lvlJc w:val="left"/>
      <w:pPr>
        <w:tabs>
          <w:tab w:val="num" w:pos="2520"/>
        </w:tabs>
        <w:ind w:left="2232" w:hanging="792"/>
      </w:pPr>
      <w:rPr>
        <w:rFonts w:ascii="Calibri" w:hAnsi="Calibri" w:hint="default"/>
        <w:b w:val="0"/>
        <w:i w:val="0"/>
        <w:sz w:val="22"/>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69" w15:restartNumberingAfterBreak="0">
    <w:nsid w:val="4D9A46C7"/>
    <w:multiLevelType w:val="hybridMultilevel"/>
    <w:tmpl w:val="1340D5E8"/>
    <w:lvl w:ilvl="0" w:tplc="D4A8E3C4">
      <w:start w:val="1"/>
      <w:numFmt w:val="bullet"/>
      <w:lvlText w:val=""/>
      <w:lvlJc w:val="left"/>
      <w:pPr>
        <w:ind w:left="1459" w:hanging="360"/>
      </w:pPr>
      <w:rPr>
        <w:rFonts w:ascii="Symbol" w:hAnsi="Symbol" w:hint="default"/>
      </w:rPr>
    </w:lvl>
    <w:lvl w:ilvl="1" w:tplc="04150003" w:tentative="1">
      <w:start w:val="1"/>
      <w:numFmt w:val="bullet"/>
      <w:lvlText w:val="o"/>
      <w:lvlJc w:val="left"/>
      <w:pPr>
        <w:ind w:left="2179" w:hanging="360"/>
      </w:pPr>
      <w:rPr>
        <w:rFonts w:ascii="Courier New" w:hAnsi="Courier New" w:cs="Courier New" w:hint="default"/>
      </w:rPr>
    </w:lvl>
    <w:lvl w:ilvl="2" w:tplc="04150005" w:tentative="1">
      <w:start w:val="1"/>
      <w:numFmt w:val="bullet"/>
      <w:lvlText w:val=""/>
      <w:lvlJc w:val="left"/>
      <w:pPr>
        <w:ind w:left="2899" w:hanging="360"/>
      </w:pPr>
      <w:rPr>
        <w:rFonts w:ascii="Wingdings" w:hAnsi="Wingdings" w:hint="default"/>
      </w:rPr>
    </w:lvl>
    <w:lvl w:ilvl="3" w:tplc="04150001" w:tentative="1">
      <w:start w:val="1"/>
      <w:numFmt w:val="bullet"/>
      <w:lvlText w:val=""/>
      <w:lvlJc w:val="left"/>
      <w:pPr>
        <w:ind w:left="3619" w:hanging="360"/>
      </w:pPr>
      <w:rPr>
        <w:rFonts w:ascii="Symbol" w:hAnsi="Symbol" w:hint="default"/>
      </w:rPr>
    </w:lvl>
    <w:lvl w:ilvl="4" w:tplc="04150003" w:tentative="1">
      <w:start w:val="1"/>
      <w:numFmt w:val="bullet"/>
      <w:lvlText w:val="o"/>
      <w:lvlJc w:val="left"/>
      <w:pPr>
        <w:ind w:left="4339" w:hanging="360"/>
      </w:pPr>
      <w:rPr>
        <w:rFonts w:ascii="Courier New" w:hAnsi="Courier New" w:cs="Courier New" w:hint="default"/>
      </w:rPr>
    </w:lvl>
    <w:lvl w:ilvl="5" w:tplc="04150005" w:tentative="1">
      <w:start w:val="1"/>
      <w:numFmt w:val="bullet"/>
      <w:lvlText w:val=""/>
      <w:lvlJc w:val="left"/>
      <w:pPr>
        <w:ind w:left="5059" w:hanging="360"/>
      </w:pPr>
      <w:rPr>
        <w:rFonts w:ascii="Wingdings" w:hAnsi="Wingdings" w:hint="default"/>
      </w:rPr>
    </w:lvl>
    <w:lvl w:ilvl="6" w:tplc="04150001" w:tentative="1">
      <w:start w:val="1"/>
      <w:numFmt w:val="bullet"/>
      <w:lvlText w:val=""/>
      <w:lvlJc w:val="left"/>
      <w:pPr>
        <w:ind w:left="5779" w:hanging="360"/>
      </w:pPr>
      <w:rPr>
        <w:rFonts w:ascii="Symbol" w:hAnsi="Symbol" w:hint="default"/>
      </w:rPr>
    </w:lvl>
    <w:lvl w:ilvl="7" w:tplc="04150003" w:tentative="1">
      <w:start w:val="1"/>
      <w:numFmt w:val="bullet"/>
      <w:lvlText w:val="o"/>
      <w:lvlJc w:val="left"/>
      <w:pPr>
        <w:ind w:left="6499" w:hanging="360"/>
      </w:pPr>
      <w:rPr>
        <w:rFonts w:ascii="Courier New" w:hAnsi="Courier New" w:cs="Courier New" w:hint="default"/>
      </w:rPr>
    </w:lvl>
    <w:lvl w:ilvl="8" w:tplc="04150005" w:tentative="1">
      <w:start w:val="1"/>
      <w:numFmt w:val="bullet"/>
      <w:lvlText w:val=""/>
      <w:lvlJc w:val="left"/>
      <w:pPr>
        <w:ind w:left="7219" w:hanging="360"/>
      </w:pPr>
      <w:rPr>
        <w:rFonts w:ascii="Wingdings" w:hAnsi="Wingdings" w:hint="default"/>
      </w:rPr>
    </w:lvl>
  </w:abstractNum>
  <w:abstractNum w:abstractNumId="70" w15:restartNumberingAfterBreak="0">
    <w:nsid w:val="4FB06942"/>
    <w:multiLevelType w:val="multilevel"/>
    <w:tmpl w:val="C4A0D9D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00D5B09"/>
    <w:multiLevelType w:val="multilevel"/>
    <w:tmpl w:val="5B7C2A4A"/>
    <w:lvl w:ilvl="0">
      <w:start w:val="4"/>
      <w:numFmt w:val="decimal"/>
      <w:lvlText w:val="%1"/>
      <w:lvlJc w:val="left"/>
      <w:pPr>
        <w:ind w:left="444" w:hanging="444"/>
      </w:pPr>
      <w:rPr>
        <w:rFonts w:hint="default"/>
      </w:rPr>
    </w:lvl>
    <w:lvl w:ilvl="1">
      <w:start w:val="1"/>
      <w:numFmt w:val="decimal"/>
      <w:lvlText w:val="%1.%2"/>
      <w:lvlJc w:val="left"/>
      <w:pPr>
        <w:ind w:left="940" w:hanging="444"/>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72" w15:restartNumberingAfterBreak="0">
    <w:nsid w:val="50836AC4"/>
    <w:multiLevelType w:val="multilevel"/>
    <w:tmpl w:val="EA264D50"/>
    <w:lvl w:ilvl="0">
      <w:start w:val="1"/>
      <w:numFmt w:val="decimal"/>
      <w:pStyle w:val="Listanumerowana"/>
      <w:lvlText w:val="%1."/>
      <w:lvlJc w:val="left"/>
      <w:pPr>
        <w:tabs>
          <w:tab w:val="num" w:pos="360"/>
        </w:tabs>
        <w:ind w:left="360" w:hanging="360"/>
      </w:pPr>
      <w:rPr>
        <w:rFonts w:cs="Times New Roman" w:hint="default"/>
        <w:b/>
        <w:i w:val="0"/>
      </w:rPr>
    </w:lvl>
    <w:lvl w:ilvl="1">
      <w:start w:val="5"/>
      <w:numFmt w:val="decimal"/>
      <w:pStyle w:val="Listanumerowana2"/>
      <w:lvlText w:val="%2"/>
      <w:lvlJc w:val="left"/>
      <w:pPr>
        <w:tabs>
          <w:tab w:val="num" w:pos="792"/>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0C442DD"/>
    <w:multiLevelType w:val="singleLevel"/>
    <w:tmpl w:val="B380AF86"/>
    <w:lvl w:ilvl="0">
      <w:start w:val="3"/>
      <w:numFmt w:val="bullet"/>
      <w:pStyle w:val="Nagwek9"/>
      <w:lvlText w:val="-"/>
      <w:lvlJc w:val="left"/>
      <w:pPr>
        <w:tabs>
          <w:tab w:val="num" w:pos="720"/>
        </w:tabs>
        <w:ind w:left="720" w:hanging="360"/>
      </w:pPr>
      <w:rPr>
        <w:rFonts w:hint="default"/>
      </w:rPr>
    </w:lvl>
  </w:abstractNum>
  <w:abstractNum w:abstractNumId="74" w15:restartNumberingAfterBreak="0">
    <w:nsid w:val="517A793E"/>
    <w:multiLevelType w:val="hybridMultilevel"/>
    <w:tmpl w:val="7F36AD6E"/>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5" w15:restartNumberingAfterBreak="0">
    <w:nsid w:val="52595748"/>
    <w:multiLevelType w:val="multilevel"/>
    <w:tmpl w:val="83304F5E"/>
    <w:lvl w:ilvl="0">
      <w:start w:val="13"/>
      <w:numFmt w:val="decimal"/>
      <w:lvlText w:val="%1."/>
      <w:lvlJc w:val="left"/>
      <w:pPr>
        <w:tabs>
          <w:tab w:val="num" w:pos="360"/>
        </w:tabs>
        <w:ind w:left="360" w:hanging="360"/>
      </w:pPr>
      <w:rPr>
        <w:rFonts w:ascii="Calibri" w:hAnsi="Calibri" w:hint="default"/>
        <w:b w:val="0"/>
        <w:i w:val="0"/>
        <w:sz w:val="20"/>
        <w:szCs w:val="20"/>
      </w:rPr>
    </w:lvl>
    <w:lvl w:ilvl="1">
      <w:start w:val="1"/>
      <w:numFmt w:val="decimal"/>
      <w:lvlText w:val="%1.%2."/>
      <w:lvlJc w:val="left"/>
      <w:pPr>
        <w:tabs>
          <w:tab w:val="num" w:pos="1000"/>
        </w:tabs>
        <w:ind w:left="1000" w:hanging="432"/>
      </w:pPr>
      <w:rPr>
        <w:rFonts w:ascii="Calibri" w:hAnsi="Calibri" w:hint="default"/>
        <w:b w:val="0"/>
        <w:i w:val="0"/>
        <w:color w:val="auto"/>
        <w:sz w:val="20"/>
        <w:szCs w:val="20"/>
      </w:rPr>
    </w:lvl>
    <w:lvl w:ilvl="2">
      <w:start w:val="1"/>
      <w:numFmt w:val="decimal"/>
      <w:lvlText w:val="%1.%2.%3."/>
      <w:lvlJc w:val="left"/>
      <w:pPr>
        <w:tabs>
          <w:tab w:val="num" w:pos="1855"/>
        </w:tabs>
        <w:ind w:left="1639" w:hanging="504"/>
      </w:pPr>
      <w:rPr>
        <w:rFonts w:ascii="Calibri" w:hAnsi="Calibri" w:hint="default"/>
        <w:b w:val="0"/>
        <w:i w:val="0"/>
        <w:color w:val="auto"/>
        <w:sz w:val="20"/>
        <w:szCs w:val="20"/>
      </w:rPr>
    </w:lvl>
    <w:lvl w:ilvl="3">
      <w:start w:val="1"/>
      <w:numFmt w:val="lowerLetter"/>
      <w:lvlText w:val="%4)"/>
      <w:lvlJc w:val="left"/>
      <w:pPr>
        <w:tabs>
          <w:tab w:val="num" w:pos="1800"/>
        </w:tabs>
        <w:ind w:left="1728" w:hanging="648"/>
      </w:pPr>
      <w:rPr>
        <w:rFonts w:asciiTheme="majorHAnsi" w:eastAsia="Times New Roman" w:hAnsiTheme="majorHAnsi" w:cs="Arial" w:hint="default"/>
        <w:b w:val="0"/>
        <w:i w:val="0"/>
        <w:color w:val="auto"/>
        <w:sz w:val="20"/>
        <w:szCs w:val="20"/>
      </w:rPr>
    </w:lvl>
    <w:lvl w:ilvl="4">
      <w:start w:val="1"/>
      <w:numFmt w:val="decimal"/>
      <w:lvlText w:val="%1.%2.%3.%4.%5."/>
      <w:lvlJc w:val="left"/>
      <w:pPr>
        <w:tabs>
          <w:tab w:val="num" w:pos="2640"/>
        </w:tabs>
        <w:ind w:left="2352" w:hanging="792"/>
      </w:pPr>
      <w:rPr>
        <w:rFonts w:asciiTheme="majorHAnsi" w:hAnsiTheme="majorHAnsi" w:hint="default"/>
        <w:b w:val="0"/>
        <w:i w:val="0"/>
        <w:color w:val="auto"/>
        <w:sz w:val="20"/>
        <w:szCs w:val="20"/>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76" w15:restartNumberingAfterBreak="0">
    <w:nsid w:val="53581F09"/>
    <w:multiLevelType w:val="hybridMultilevel"/>
    <w:tmpl w:val="97365614"/>
    <w:lvl w:ilvl="0" w:tplc="587E69C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8" w15:restartNumberingAfterBreak="0">
    <w:nsid w:val="580E4E18"/>
    <w:multiLevelType w:val="multilevel"/>
    <w:tmpl w:val="3BB85928"/>
    <w:lvl w:ilvl="0">
      <w:start w:val="1"/>
      <w:numFmt w:val="decimal"/>
      <w:lvlText w:val="%1."/>
      <w:lvlJc w:val="left"/>
      <w:pPr>
        <w:tabs>
          <w:tab w:val="num" w:pos="360"/>
        </w:tabs>
        <w:ind w:left="360" w:hanging="360"/>
      </w:pPr>
      <w:rPr>
        <w:rFonts w:ascii="Calibri" w:hAnsi="Calibri" w:hint="default"/>
        <w:b/>
        <w:i w:val="0"/>
        <w:sz w:val="20"/>
        <w:szCs w:val="20"/>
      </w:rPr>
    </w:lvl>
    <w:lvl w:ilvl="1">
      <w:start w:val="1"/>
      <w:numFmt w:val="decimal"/>
      <w:lvlText w:val="%1.%2."/>
      <w:lvlJc w:val="left"/>
      <w:pPr>
        <w:tabs>
          <w:tab w:val="num" w:pos="792"/>
        </w:tabs>
        <w:ind w:left="792" w:hanging="432"/>
      </w:pPr>
      <w:rPr>
        <w:rFonts w:asciiTheme="majorHAnsi" w:hAnsiTheme="majorHAnsi" w:hint="default"/>
        <w:b w:val="0"/>
        <w:i w:val="0"/>
        <w:color w:val="auto"/>
        <w:sz w:val="20"/>
        <w:szCs w:val="20"/>
      </w:rPr>
    </w:lvl>
    <w:lvl w:ilvl="2">
      <w:start w:val="1"/>
      <w:numFmt w:val="decimal"/>
      <w:lvlText w:val="%1.%2.%3."/>
      <w:lvlJc w:val="left"/>
      <w:pPr>
        <w:tabs>
          <w:tab w:val="num" w:pos="1440"/>
        </w:tabs>
        <w:ind w:left="1224" w:hanging="504"/>
      </w:pPr>
      <w:rPr>
        <w:rFonts w:ascii="Calibri" w:hAnsi="Calibri" w:hint="default"/>
        <w:b w:val="0"/>
        <w:i w:val="0"/>
        <w:color w:val="auto"/>
        <w:sz w:val="20"/>
        <w:szCs w:val="20"/>
      </w:rPr>
    </w:lvl>
    <w:lvl w:ilvl="3">
      <w:start w:val="1"/>
      <w:numFmt w:val="decimal"/>
      <w:lvlText w:val="%1.%2.%3.%4."/>
      <w:lvlJc w:val="left"/>
      <w:pPr>
        <w:tabs>
          <w:tab w:val="num" w:pos="1800"/>
        </w:tabs>
        <w:ind w:left="1728" w:hanging="648"/>
      </w:pPr>
      <w:rPr>
        <w:rFonts w:ascii="Calibri" w:hAnsi="Calibri" w:hint="default"/>
        <w:b w:val="0"/>
        <w:i w:val="0"/>
        <w:sz w:val="20"/>
        <w:szCs w:val="20"/>
      </w:rPr>
    </w:lvl>
    <w:lvl w:ilvl="4">
      <w:start w:val="1"/>
      <w:numFmt w:val="decimal"/>
      <w:lvlText w:val="%1.%2.%3.%4.%5."/>
      <w:lvlJc w:val="left"/>
      <w:pPr>
        <w:tabs>
          <w:tab w:val="num" w:pos="2520"/>
        </w:tabs>
        <w:ind w:left="2232" w:hanging="792"/>
      </w:pPr>
      <w:rPr>
        <w:rFonts w:ascii="Calibri" w:hAnsi="Calibri" w:hint="default"/>
        <w:b w:val="0"/>
        <w:i w:val="0"/>
        <w:sz w:val="22"/>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79" w15:restartNumberingAfterBreak="0">
    <w:nsid w:val="5AB34321"/>
    <w:multiLevelType w:val="hybridMultilevel"/>
    <w:tmpl w:val="F7AC1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ADB438F"/>
    <w:multiLevelType w:val="multilevel"/>
    <w:tmpl w:val="08949208"/>
    <w:name w:val="WW8Num282"/>
    <w:lvl w:ilvl="0">
      <w:start w:val="6"/>
      <w:numFmt w:val="decimal"/>
      <w:lvlText w:val="%1."/>
      <w:lvlJc w:val="left"/>
      <w:pPr>
        <w:tabs>
          <w:tab w:val="num" w:pos="0"/>
        </w:tabs>
        <w:ind w:left="360" w:hanging="360"/>
      </w:pPr>
      <w:rPr>
        <w:rFonts w:hint="default"/>
      </w:rPr>
    </w:lvl>
    <w:lvl w:ilvl="1">
      <w:start w:val="1"/>
      <w:numFmt w:val="decimal"/>
      <w:lvlText w:val="%2)"/>
      <w:lvlJc w:val="left"/>
      <w:pPr>
        <w:tabs>
          <w:tab w:val="num" w:pos="0"/>
        </w:tabs>
        <w:ind w:left="792" w:hanging="432"/>
      </w:pPr>
      <w:rPr>
        <w:rFonts w:hint="default"/>
        <w:sz w:val="20"/>
        <w:szCs w:val="2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1" w15:restartNumberingAfterBreak="0">
    <w:nsid w:val="5AEE29E0"/>
    <w:multiLevelType w:val="hybridMultilevel"/>
    <w:tmpl w:val="4AEA8578"/>
    <w:lvl w:ilvl="0" w:tplc="C47A0E1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AFF20AD"/>
    <w:multiLevelType w:val="multilevel"/>
    <w:tmpl w:val="A4886C5C"/>
    <w:styleLink w:val="WWNum74"/>
    <w:lvl w:ilvl="0">
      <w:start w:val="1"/>
      <w:numFmt w:val="decimal"/>
      <w:lvlText w:val="%1."/>
      <w:lvlJc w:val="left"/>
      <w:pPr>
        <w:ind w:left="360" w:hanging="360"/>
      </w:pPr>
      <w:rPr>
        <w:b/>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BC84BCF"/>
    <w:multiLevelType w:val="hybridMultilevel"/>
    <w:tmpl w:val="729A0A52"/>
    <w:lvl w:ilvl="0" w:tplc="04150017">
      <w:start w:val="1"/>
      <w:numFmt w:val="lowerLetter"/>
      <w:lvlText w:val="%1)"/>
      <w:lvlJc w:val="left"/>
      <w:pPr>
        <w:ind w:left="2359" w:hanging="360"/>
      </w:pPr>
      <w:rPr>
        <w:b w:val="0"/>
      </w:rPr>
    </w:lvl>
    <w:lvl w:ilvl="1" w:tplc="04150019" w:tentative="1">
      <w:start w:val="1"/>
      <w:numFmt w:val="lowerLetter"/>
      <w:lvlText w:val="%2."/>
      <w:lvlJc w:val="left"/>
      <w:pPr>
        <w:ind w:left="3079" w:hanging="360"/>
      </w:pPr>
    </w:lvl>
    <w:lvl w:ilvl="2" w:tplc="0415001B" w:tentative="1">
      <w:start w:val="1"/>
      <w:numFmt w:val="lowerRoman"/>
      <w:lvlText w:val="%3."/>
      <w:lvlJc w:val="right"/>
      <w:pPr>
        <w:ind w:left="3799" w:hanging="180"/>
      </w:pPr>
    </w:lvl>
    <w:lvl w:ilvl="3" w:tplc="0415000F" w:tentative="1">
      <w:start w:val="1"/>
      <w:numFmt w:val="decimal"/>
      <w:lvlText w:val="%4."/>
      <w:lvlJc w:val="left"/>
      <w:pPr>
        <w:ind w:left="4519" w:hanging="360"/>
      </w:pPr>
    </w:lvl>
    <w:lvl w:ilvl="4" w:tplc="04150019" w:tentative="1">
      <w:start w:val="1"/>
      <w:numFmt w:val="lowerLetter"/>
      <w:lvlText w:val="%5."/>
      <w:lvlJc w:val="left"/>
      <w:pPr>
        <w:ind w:left="5239" w:hanging="360"/>
      </w:pPr>
    </w:lvl>
    <w:lvl w:ilvl="5" w:tplc="0415001B" w:tentative="1">
      <w:start w:val="1"/>
      <w:numFmt w:val="lowerRoman"/>
      <w:lvlText w:val="%6."/>
      <w:lvlJc w:val="right"/>
      <w:pPr>
        <w:ind w:left="5959" w:hanging="180"/>
      </w:pPr>
    </w:lvl>
    <w:lvl w:ilvl="6" w:tplc="0415000F" w:tentative="1">
      <w:start w:val="1"/>
      <w:numFmt w:val="decimal"/>
      <w:lvlText w:val="%7."/>
      <w:lvlJc w:val="left"/>
      <w:pPr>
        <w:ind w:left="6679" w:hanging="360"/>
      </w:pPr>
    </w:lvl>
    <w:lvl w:ilvl="7" w:tplc="04150019" w:tentative="1">
      <w:start w:val="1"/>
      <w:numFmt w:val="lowerLetter"/>
      <w:lvlText w:val="%8."/>
      <w:lvlJc w:val="left"/>
      <w:pPr>
        <w:ind w:left="7399" w:hanging="360"/>
      </w:pPr>
    </w:lvl>
    <w:lvl w:ilvl="8" w:tplc="0415001B" w:tentative="1">
      <w:start w:val="1"/>
      <w:numFmt w:val="lowerRoman"/>
      <w:lvlText w:val="%9."/>
      <w:lvlJc w:val="right"/>
      <w:pPr>
        <w:ind w:left="8119" w:hanging="180"/>
      </w:pPr>
    </w:lvl>
  </w:abstractNum>
  <w:abstractNum w:abstractNumId="84" w15:restartNumberingAfterBreak="0">
    <w:nsid w:val="61C46D94"/>
    <w:multiLevelType w:val="hybridMultilevel"/>
    <w:tmpl w:val="B67EB21A"/>
    <w:lvl w:ilvl="0" w:tplc="4CA4C0A2">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85" w15:restartNumberingAfterBreak="0">
    <w:nsid w:val="6426653B"/>
    <w:multiLevelType w:val="multilevel"/>
    <w:tmpl w:val="2616A5C8"/>
    <w:name w:val="WW8Num723"/>
    <w:lvl w:ilvl="0">
      <w:start w:val="5"/>
      <w:numFmt w:val="decimal"/>
      <w:lvlText w:val="%1."/>
      <w:lvlJc w:val="left"/>
      <w:pPr>
        <w:tabs>
          <w:tab w:val="num" w:pos="0"/>
        </w:tabs>
        <w:ind w:left="360" w:hanging="360"/>
      </w:pPr>
      <w:rPr>
        <w:rFonts w:hint="default"/>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86" w15:restartNumberingAfterBreak="0">
    <w:nsid w:val="677B1686"/>
    <w:multiLevelType w:val="hybridMultilevel"/>
    <w:tmpl w:val="4470E458"/>
    <w:lvl w:ilvl="0" w:tplc="04150011">
      <w:start w:val="1"/>
      <w:numFmt w:val="decimal"/>
      <w:lvlText w:val="%1)"/>
      <w:lvlJc w:val="left"/>
      <w:pPr>
        <w:ind w:left="720" w:hanging="360"/>
      </w:pPr>
      <w:rPr>
        <w:rFonts w:hint="default"/>
      </w:rPr>
    </w:lvl>
    <w:lvl w:ilvl="1" w:tplc="B4385E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7C06D36"/>
    <w:multiLevelType w:val="hybridMultilevel"/>
    <w:tmpl w:val="0930C870"/>
    <w:lvl w:ilvl="0" w:tplc="93BAD836">
      <w:start w:val="3"/>
      <w:numFmt w:val="decimal"/>
      <w:lvlText w:val="%1)"/>
      <w:lvlJc w:val="left"/>
      <w:pPr>
        <w:ind w:left="50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8" w15:restartNumberingAfterBreak="0">
    <w:nsid w:val="6ACF42DB"/>
    <w:multiLevelType w:val="multilevel"/>
    <w:tmpl w:val="412E1382"/>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247"/>
        </w:tabs>
        <w:ind w:left="1247" w:hanging="542"/>
      </w:pPr>
      <w:rPr>
        <w:rFonts w:hint="default"/>
        <w:b w:val="0"/>
        <w:i w:val="0"/>
        <w:color w:val="auto"/>
      </w:rPr>
    </w:lvl>
    <w:lvl w:ilvl="2">
      <w:start w:val="1"/>
      <w:numFmt w:val="lowerLetter"/>
      <w:lvlText w:val="%3)"/>
      <w:lvlJc w:val="left"/>
      <w:pPr>
        <w:tabs>
          <w:tab w:val="num" w:pos="2071"/>
        </w:tabs>
        <w:ind w:left="2071" w:hanging="794"/>
      </w:pPr>
      <w:rPr>
        <w:rFonts w:hint="default"/>
        <w:b w:val="0"/>
        <w:i w:val="0"/>
        <w:color w:val="auto"/>
      </w:rPr>
    </w:lvl>
    <w:lvl w:ilvl="3">
      <w:start w:val="1"/>
      <w:numFmt w:val="decimal"/>
      <w:isLgl/>
      <w:lvlText w:val="(%4)"/>
      <w:lvlJc w:val="left"/>
      <w:pPr>
        <w:tabs>
          <w:tab w:val="num" w:pos="2835"/>
        </w:tabs>
        <w:ind w:left="2835" w:hanging="720"/>
      </w:pPr>
      <w:rPr>
        <w:rFonts w:ascii="Tahoma" w:eastAsia="Times New Roman" w:hAnsi="Tahoma" w:cs="Tahoma" w:hint="default"/>
        <w:b w:val="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9" w15:restartNumberingAfterBreak="0">
    <w:nsid w:val="6B81732C"/>
    <w:multiLevelType w:val="hybridMultilevel"/>
    <w:tmpl w:val="AD760AD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6D866A8F"/>
    <w:multiLevelType w:val="multilevel"/>
    <w:tmpl w:val="047C78F0"/>
    <w:lvl w:ilvl="0">
      <w:start w:val="1"/>
      <w:numFmt w:val="decimal"/>
      <w:lvlText w:val="%1."/>
      <w:lvlJc w:val="left"/>
      <w:pPr>
        <w:tabs>
          <w:tab w:val="num" w:pos="360"/>
        </w:tabs>
        <w:ind w:left="360" w:hanging="360"/>
      </w:pPr>
      <w:rPr>
        <w:rFonts w:ascii="Calibri" w:hAnsi="Calibri" w:hint="default"/>
        <w:b w:val="0"/>
        <w:i w:val="0"/>
        <w:sz w:val="20"/>
        <w:szCs w:val="20"/>
      </w:rPr>
    </w:lvl>
    <w:lvl w:ilvl="1">
      <w:start w:val="1"/>
      <w:numFmt w:val="decimal"/>
      <w:lvlText w:val="%1.%2."/>
      <w:lvlJc w:val="left"/>
      <w:pPr>
        <w:tabs>
          <w:tab w:val="num" w:pos="1000"/>
        </w:tabs>
        <w:ind w:left="1000" w:hanging="432"/>
      </w:pPr>
      <w:rPr>
        <w:rFonts w:ascii="Calibri" w:hAnsi="Calibri" w:hint="default"/>
        <w:b w:val="0"/>
        <w:i w:val="0"/>
        <w:color w:val="auto"/>
        <w:sz w:val="20"/>
        <w:szCs w:val="20"/>
      </w:rPr>
    </w:lvl>
    <w:lvl w:ilvl="2">
      <w:start w:val="1"/>
      <w:numFmt w:val="decimal"/>
      <w:lvlText w:val="%1.%2.%3."/>
      <w:lvlJc w:val="left"/>
      <w:pPr>
        <w:tabs>
          <w:tab w:val="num" w:pos="1855"/>
        </w:tabs>
        <w:ind w:left="1639" w:hanging="504"/>
      </w:pPr>
      <w:rPr>
        <w:rFonts w:ascii="Calibri" w:hAnsi="Calibri" w:hint="default"/>
        <w:b w:val="0"/>
        <w:i w:val="0"/>
        <w:color w:val="auto"/>
        <w:sz w:val="20"/>
        <w:szCs w:val="20"/>
      </w:rPr>
    </w:lvl>
    <w:lvl w:ilvl="3">
      <w:start w:val="1"/>
      <w:numFmt w:val="lowerLetter"/>
      <w:lvlText w:val="%4)"/>
      <w:lvlJc w:val="left"/>
      <w:pPr>
        <w:tabs>
          <w:tab w:val="num" w:pos="1800"/>
        </w:tabs>
        <w:ind w:left="1728" w:hanging="648"/>
      </w:pPr>
      <w:rPr>
        <w:rFonts w:asciiTheme="majorHAnsi" w:eastAsia="Times New Roman" w:hAnsiTheme="majorHAnsi" w:cs="Arial" w:hint="default"/>
        <w:b w:val="0"/>
        <w:i w:val="0"/>
        <w:color w:val="auto"/>
        <w:sz w:val="20"/>
        <w:szCs w:val="20"/>
      </w:rPr>
    </w:lvl>
    <w:lvl w:ilvl="4">
      <w:start w:val="1"/>
      <w:numFmt w:val="decimal"/>
      <w:lvlText w:val="%1.%2.%3.%4.%5."/>
      <w:lvlJc w:val="left"/>
      <w:pPr>
        <w:tabs>
          <w:tab w:val="num" w:pos="2640"/>
        </w:tabs>
        <w:ind w:left="2352" w:hanging="792"/>
      </w:pPr>
      <w:rPr>
        <w:rFonts w:asciiTheme="majorHAnsi" w:hAnsiTheme="majorHAnsi" w:hint="default"/>
        <w:b w:val="0"/>
        <w:i w:val="0"/>
        <w:color w:val="auto"/>
        <w:sz w:val="20"/>
        <w:szCs w:val="20"/>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91" w15:restartNumberingAfterBreak="0">
    <w:nsid w:val="6D9A04CF"/>
    <w:multiLevelType w:val="multilevel"/>
    <w:tmpl w:val="E5383A7A"/>
    <w:lvl w:ilvl="0">
      <w:start w:val="10"/>
      <w:numFmt w:val="decimal"/>
      <w:lvlText w:val="%1."/>
      <w:lvlJc w:val="left"/>
      <w:pPr>
        <w:tabs>
          <w:tab w:val="num" w:pos="360"/>
        </w:tabs>
        <w:ind w:left="360" w:hanging="360"/>
      </w:pPr>
      <w:rPr>
        <w:rFonts w:ascii="Calibri" w:hAnsi="Calibri" w:hint="default"/>
        <w:b w:val="0"/>
        <w:i w:val="0"/>
        <w:sz w:val="20"/>
        <w:szCs w:val="20"/>
      </w:rPr>
    </w:lvl>
    <w:lvl w:ilvl="1">
      <w:start w:val="10"/>
      <w:numFmt w:val="decimal"/>
      <w:lvlText w:val="%1.%2."/>
      <w:lvlJc w:val="left"/>
      <w:pPr>
        <w:tabs>
          <w:tab w:val="num" w:pos="1000"/>
        </w:tabs>
        <w:ind w:left="1000" w:hanging="432"/>
      </w:pPr>
      <w:rPr>
        <w:rFonts w:ascii="Calibri" w:hAnsi="Calibri" w:hint="default"/>
        <w:b w:val="0"/>
        <w:i w:val="0"/>
        <w:color w:val="auto"/>
        <w:sz w:val="20"/>
        <w:szCs w:val="20"/>
      </w:rPr>
    </w:lvl>
    <w:lvl w:ilvl="2">
      <w:start w:val="1"/>
      <w:numFmt w:val="decimal"/>
      <w:lvlText w:val="%1.%2.%3."/>
      <w:lvlJc w:val="left"/>
      <w:pPr>
        <w:tabs>
          <w:tab w:val="num" w:pos="1855"/>
        </w:tabs>
        <w:ind w:left="1639" w:hanging="504"/>
      </w:pPr>
      <w:rPr>
        <w:rFonts w:ascii="Calibri" w:hAnsi="Calibri" w:hint="default"/>
        <w:b w:val="0"/>
        <w:i w:val="0"/>
        <w:color w:val="auto"/>
        <w:sz w:val="20"/>
        <w:szCs w:val="20"/>
      </w:rPr>
    </w:lvl>
    <w:lvl w:ilvl="3">
      <w:start w:val="1"/>
      <w:numFmt w:val="lowerLetter"/>
      <w:lvlText w:val="%4)"/>
      <w:lvlJc w:val="left"/>
      <w:pPr>
        <w:tabs>
          <w:tab w:val="num" w:pos="1800"/>
        </w:tabs>
        <w:ind w:left="1728" w:hanging="648"/>
      </w:pPr>
      <w:rPr>
        <w:rFonts w:asciiTheme="majorHAnsi" w:eastAsia="Times New Roman" w:hAnsiTheme="majorHAnsi" w:cs="Arial" w:hint="default"/>
        <w:b w:val="0"/>
        <w:i w:val="0"/>
        <w:color w:val="auto"/>
        <w:sz w:val="20"/>
        <w:szCs w:val="20"/>
      </w:rPr>
    </w:lvl>
    <w:lvl w:ilvl="4">
      <w:start w:val="1"/>
      <w:numFmt w:val="decimal"/>
      <w:lvlText w:val="%1.%2.%3.%4.%5."/>
      <w:lvlJc w:val="left"/>
      <w:pPr>
        <w:tabs>
          <w:tab w:val="num" w:pos="2640"/>
        </w:tabs>
        <w:ind w:left="2352" w:hanging="792"/>
      </w:pPr>
      <w:rPr>
        <w:rFonts w:asciiTheme="majorHAnsi" w:hAnsiTheme="majorHAnsi" w:hint="default"/>
        <w:b w:val="0"/>
        <w:i w:val="0"/>
        <w:color w:val="auto"/>
        <w:sz w:val="20"/>
        <w:szCs w:val="20"/>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92" w15:restartNumberingAfterBreak="0">
    <w:nsid w:val="7335102D"/>
    <w:multiLevelType w:val="multilevel"/>
    <w:tmpl w:val="95069870"/>
    <w:styleLink w:val="WWNum27"/>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3" w15:restartNumberingAfterBreak="0">
    <w:nsid w:val="74261882"/>
    <w:multiLevelType w:val="multilevel"/>
    <w:tmpl w:val="853A7A16"/>
    <w:lvl w:ilvl="0">
      <w:start w:val="1"/>
      <w:numFmt w:val="decimal"/>
      <w:suff w:val="space"/>
      <w:lvlText w:val="%1."/>
      <w:lvlJc w:val="left"/>
      <w:pPr>
        <w:ind w:left="680" w:hanging="680"/>
      </w:pPr>
      <w:rPr>
        <w:rFonts w:cs="Times New Roman" w:hint="default"/>
        <w:b/>
      </w:rPr>
    </w:lvl>
    <w:lvl w:ilvl="1">
      <w:start w:val="1"/>
      <w:numFmt w:val="decimal"/>
      <w:isLgl/>
      <w:suff w:val="space"/>
      <w:lvlText w:val="%1.%2."/>
      <w:lvlJc w:val="left"/>
      <w:pPr>
        <w:ind w:left="1361" w:hanging="681"/>
      </w:pPr>
      <w:rPr>
        <w:rFonts w:cs="Times New Roman" w:hint="default"/>
        <w:b w:val="0"/>
        <w:i w:val="0"/>
        <w:color w:val="auto"/>
      </w:rPr>
    </w:lvl>
    <w:lvl w:ilvl="2">
      <w:start w:val="1"/>
      <w:numFmt w:val="lowerLetter"/>
      <w:lvlText w:val="%3)"/>
      <w:lvlJc w:val="left"/>
      <w:pPr>
        <w:tabs>
          <w:tab w:val="num" w:pos="2041"/>
        </w:tabs>
        <w:ind w:left="2041" w:hanging="680"/>
      </w:pPr>
      <w:rPr>
        <w:rFonts w:cs="Times New Roman" w:hint="default"/>
        <w:b w:val="0"/>
        <w:i w:val="0"/>
        <w:color w:val="auto"/>
      </w:rPr>
    </w:lvl>
    <w:lvl w:ilvl="3">
      <w:start w:val="1"/>
      <w:numFmt w:val="decimal"/>
      <w:isLgl/>
      <w:lvlText w:val="(%4)"/>
      <w:lvlJc w:val="left"/>
      <w:pPr>
        <w:tabs>
          <w:tab w:val="num" w:pos="2381"/>
        </w:tabs>
        <w:ind w:left="2381" w:hanging="340"/>
      </w:pPr>
      <w:rPr>
        <w:rFonts w:ascii="Tahoma" w:eastAsia="Times New Roman" w:hAnsi="Tahoma" w:cs="Tahoma" w:hint="default"/>
        <w:b w:val="0"/>
      </w:rPr>
    </w:lvl>
    <w:lvl w:ilvl="4">
      <w:start w:val="1"/>
      <w:numFmt w:val="none"/>
      <w:isLgl/>
      <w:lvlText w:val="- "/>
      <w:lvlJc w:val="left"/>
      <w:pPr>
        <w:tabs>
          <w:tab w:val="num" w:pos="2835"/>
        </w:tabs>
        <w:ind w:left="2835" w:hanging="454"/>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670"/>
        </w:tabs>
        <w:ind w:left="5670" w:hanging="144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440"/>
        </w:tabs>
        <w:ind w:left="7440" w:hanging="1800"/>
      </w:pPr>
      <w:rPr>
        <w:rFonts w:cs="Times New Roman" w:hint="default"/>
      </w:rPr>
    </w:lvl>
  </w:abstractNum>
  <w:abstractNum w:abstractNumId="94" w15:restartNumberingAfterBreak="0">
    <w:nsid w:val="74426147"/>
    <w:multiLevelType w:val="multilevel"/>
    <w:tmpl w:val="3F6C7B38"/>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Roman"/>
      <w:lvlText w:val="(%6)"/>
      <w:lvlJc w:val="left"/>
      <w:pPr>
        <w:ind w:left="2160" w:hanging="360"/>
      </w:pPr>
      <w:rPr>
        <w:rFonts w:cs="Times New Roman"/>
      </w:rPr>
    </w:lvl>
    <w:lvl w:ilvl="6">
      <w:start w:val="1"/>
      <w:numFmt w:val="none"/>
      <w:lvlText w:val="%7"/>
      <w:lvlJc w:val="left"/>
    </w:lvl>
    <w:lvl w:ilvl="7">
      <w:start w:val="1"/>
      <w:numFmt w:val="lowerLetter"/>
      <w:lvlText w:val="%8."/>
      <w:lvlJc w:val="left"/>
      <w:pPr>
        <w:ind w:left="2880" w:hanging="360"/>
      </w:pPr>
      <w:rPr>
        <w:rFonts w:cs="Times New Roman"/>
      </w:rPr>
    </w:lvl>
    <w:lvl w:ilvl="8">
      <w:start w:val="1"/>
      <w:numFmt w:val="none"/>
      <w:lvlText w:val="%9"/>
      <w:lvlJc w:val="left"/>
    </w:lvl>
  </w:abstractNum>
  <w:abstractNum w:abstractNumId="95" w15:restartNumberingAfterBreak="0">
    <w:nsid w:val="76137669"/>
    <w:multiLevelType w:val="hybridMultilevel"/>
    <w:tmpl w:val="D054B170"/>
    <w:lvl w:ilvl="0" w:tplc="0000002E">
      <w:start w:val="1"/>
      <w:numFmt w:val="bullet"/>
      <w:lvlText w:val=""/>
      <w:lvlJc w:val="left"/>
      <w:pPr>
        <w:ind w:left="1080" w:hanging="360"/>
      </w:pPr>
      <w:rPr>
        <w:rFonts w:ascii="Symbol" w:hAnsi="Symbol" w:cs="Symbol"/>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7D4F0B9E"/>
    <w:multiLevelType w:val="multilevel"/>
    <w:tmpl w:val="C45479EE"/>
    <w:lvl w:ilvl="0">
      <w:start w:val="7"/>
      <w:numFmt w:val="decimal"/>
      <w:lvlText w:val="%1."/>
      <w:lvlJc w:val="left"/>
      <w:pPr>
        <w:tabs>
          <w:tab w:val="num" w:pos="360"/>
        </w:tabs>
        <w:ind w:left="360" w:hanging="360"/>
      </w:pPr>
      <w:rPr>
        <w:rFonts w:ascii="Calibri" w:hAnsi="Calibri" w:hint="default"/>
        <w:b/>
        <w:i w:val="0"/>
        <w:sz w:val="20"/>
        <w:szCs w:val="20"/>
      </w:rPr>
    </w:lvl>
    <w:lvl w:ilvl="1">
      <w:start w:val="1"/>
      <w:numFmt w:val="decimal"/>
      <w:lvlText w:val="%1.%2."/>
      <w:lvlJc w:val="left"/>
      <w:pPr>
        <w:tabs>
          <w:tab w:val="num" w:pos="792"/>
        </w:tabs>
        <w:ind w:left="792" w:hanging="432"/>
      </w:pPr>
      <w:rPr>
        <w:rFonts w:ascii="Calibri" w:hAnsi="Calibri" w:hint="default"/>
        <w:b w:val="0"/>
        <w:i w:val="0"/>
        <w:color w:val="auto"/>
        <w:sz w:val="20"/>
        <w:szCs w:val="20"/>
      </w:rPr>
    </w:lvl>
    <w:lvl w:ilvl="2">
      <w:start w:val="8"/>
      <w:numFmt w:val="decimal"/>
      <w:lvlText w:val="%1.%2.%3."/>
      <w:lvlJc w:val="left"/>
      <w:pPr>
        <w:tabs>
          <w:tab w:val="num" w:pos="1440"/>
        </w:tabs>
        <w:ind w:left="1224" w:hanging="504"/>
      </w:pPr>
      <w:rPr>
        <w:rFonts w:ascii="Calibri" w:hAnsi="Calibri" w:hint="default"/>
        <w:b w:val="0"/>
        <w:i w:val="0"/>
        <w:color w:val="auto"/>
        <w:sz w:val="20"/>
        <w:szCs w:val="20"/>
      </w:rPr>
    </w:lvl>
    <w:lvl w:ilvl="3">
      <w:start w:val="1"/>
      <w:numFmt w:val="decimal"/>
      <w:lvlText w:val="%1.%2.%3.%4."/>
      <w:lvlJc w:val="left"/>
      <w:pPr>
        <w:tabs>
          <w:tab w:val="num" w:pos="1800"/>
        </w:tabs>
        <w:ind w:left="1728" w:hanging="648"/>
      </w:pPr>
      <w:rPr>
        <w:rFonts w:ascii="Calibri" w:hAnsi="Calibri" w:hint="default"/>
        <w:b w:val="0"/>
        <w:i w:val="0"/>
        <w:sz w:val="20"/>
        <w:szCs w:val="20"/>
      </w:rPr>
    </w:lvl>
    <w:lvl w:ilvl="4">
      <w:start w:val="1"/>
      <w:numFmt w:val="decimal"/>
      <w:lvlText w:val="%1.%2.%3.%4.%5."/>
      <w:lvlJc w:val="left"/>
      <w:pPr>
        <w:tabs>
          <w:tab w:val="num" w:pos="2520"/>
        </w:tabs>
        <w:ind w:left="2232" w:hanging="792"/>
      </w:pPr>
      <w:rPr>
        <w:rFonts w:ascii="Calibri" w:hAnsi="Calibri" w:hint="default"/>
        <w:b w:val="0"/>
        <w:i w:val="0"/>
        <w:sz w:val="20"/>
      </w:rPr>
    </w:lvl>
    <w:lvl w:ilvl="5">
      <w:start w:val="1"/>
      <w:numFmt w:val="decimal"/>
      <w:lvlText w:val="%1.%2.%3.%4.%5.%6."/>
      <w:lvlJc w:val="left"/>
      <w:pPr>
        <w:tabs>
          <w:tab w:val="num" w:pos="2880"/>
        </w:tabs>
        <w:ind w:left="2736" w:hanging="936"/>
      </w:pPr>
      <w:rPr>
        <w:rFonts w:ascii="Calibri" w:hAnsi="Calibri" w:hint="default"/>
        <w:b w:val="0"/>
        <w:i w:val="0"/>
        <w:sz w:val="22"/>
      </w:rPr>
    </w:lvl>
    <w:lvl w:ilvl="6">
      <w:start w:val="1"/>
      <w:numFmt w:val="decimal"/>
      <w:lvlText w:val="%1.%2.%3.%4.%5.%6.%7."/>
      <w:lvlJc w:val="left"/>
      <w:pPr>
        <w:tabs>
          <w:tab w:val="num" w:pos="3600"/>
        </w:tabs>
        <w:ind w:left="3240" w:hanging="1080"/>
      </w:pPr>
      <w:rPr>
        <w:rFonts w:ascii="Calibri" w:hAnsi="Calibri" w:hint="default"/>
        <w:b w:val="0"/>
        <w:i w:val="0"/>
        <w:sz w:val="22"/>
      </w:rPr>
    </w:lvl>
    <w:lvl w:ilvl="7">
      <w:start w:val="1"/>
      <w:numFmt w:val="decimal"/>
      <w:lvlText w:val="%1.%2.%3.%4.%5.%6.%7.%8."/>
      <w:lvlJc w:val="left"/>
      <w:pPr>
        <w:tabs>
          <w:tab w:val="num" w:pos="3960"/>
        </w:tabs>
        <w:ind w:left="3744" w:hanging="1224"/>
      </w:pPr>
      <w:rPr>
        <w:rFonts w:ascii="Calibri" w:hAnsi="Calibri" w:hint="default"/>
        <w:b w:val="0"/>
        <w:i w:val="0"/>
        <w:sz w:val="22"/>
      </w:rPr>
    </w:lvl>
    <w:lvl w:ilvl="8">
      <w:start w:val="1"/>
      <w:numFmt w:val="decimal"/>
      <w:lvlText w:val="%1.%2.%3.%4.%5.%6.%7.%8.%9."/>
      <w:lvlJc w:val="left"/>
      <w:pPr>
        <w:tabs>
          <w:tab w:val="num" w:pos="4680"/>
        </w:tabs>
        <w:ind w:left="4320" w:hanging="1440"/>
      </w:pPr>
      <w:rPr>
        <w:rFonts w:ascii="Calibri" w:hAnsi="Calibri" w:hint="default"/>
        <w:b w:val="0"/>
        <w:i w:val="0"/>
        <w:sz w:val="22"/>
      </w:rPr>
    </w:lvl>
  </w:abstractNum>
  <w:abstractNum w:abstractNumId="97" w15:restartNumberingAfterBreak="0">
    <w:nsid w:val="7E7A53A5"/>
    <w:multiLevelType w:val="multilevel"/>
    <w:tmpl w:val="1B481400"/>
    <w:lvl w:ilvl="0">
      <w:start w:val="1"/>
      <w:numFmt w:val="decimal"/>
      <w:lvlText w:val="%1."/>
      <w:lvlJc w:val="left"/>
      <w:pPr>
        <w:tabs>
          <w:tab w:val="num" w:pos="360"/>
        </w:tabs>
        <w:ind w:left="360" w:hanging="360"/>
      </w:pPr>
      <w:rPr>
        <w:rFonts w:cs="Times New Roman" w:hint="default"/>
        <w:b/>
      </w:rPr>
    </w:lvl>
    <w:lvl w:ilvl="1">
      <w:start w:val="1"/>
      <w:numFmt w:val="lowerLetter"/>
      <w:lvlText w:val="%2)"/>
      <w:lvlJc w:val="left"/>
      <w:pPr>
        <w:tabs>
          <w:tab w:val="num" w:pos="1080"/>
        </w:tabs>
        <w:ind w:left="1077" w:hanging="717"/>
      </w:pPr>
      <w:rPr>
        <w:rFonts w:cs="Times New Roman" w:hint="default"/>
        <w:b w:val="0"/>
      </w:rPr>
    </w:lvl>
    <w:lvl w:ilvl="2">
      <w:start w:val="1"/>
      <w:numFmt w:val="decimal"/>
      <w:lvlText w:val="(%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16cid:durableId="1158812060">
    <w:abstractNumId w:val="68"/>
  </w:num>
  <w:num w:numId="2" w16cid:durableId="114250733">
    <w:abstractNumId w:val="46"/>
  </w:num>
  <w:num w:numId="3" w16cid:durableId="1089960498">
    <w:abstractNumId w:val="73"/>
  </w:num>
  <w:num w:numId="4" w16cid:durableId="180819348">
    <w:abstractNumId w:val="72"/>
  </w:num>
  <w:num w:numId="5" w16cid:durableId="2058044899">
    <w:abstractNumId w:val="93"/>
  </w:num>
  <w:num w:numId="6" w16cid:durableId="1353653630">
    <w:abstractNumId w:val="97"/>
  </w:num>
  <w:num w:numId="7" w16cid:durableId="988628054">
    <w:abstractNumId w:val="58"/>
  </w:num>
  <w:num w:numId="8" w16cid:durableId="1460148763">
    <w:abstractNumId w:val="90"/>
  </w:num>
  <w:num w:numId="9" w16cid:durableId="1834644368">
    <w:abstractNumId w:val="41"/>
  </w:num>
  <w:num w:numId="10" w16cid:durableId="815880635">
    <w:abstractNumId w:val="88"/>
  </w:num>
  <w:num w:numId="11" w16cid:durableId="1257598676">
    <w:abstractNumId w:val="38"/>
  </w:num>
  <w:num w:numId="12" w16cid:durableId="268702256">
    <w:abstractNumId w:val="95"/>
  </w:num>
  <w:num w:numId="13" w16cid:durableId="1587032594">
    <w:abstractNumId w:val="56"/>
  </w:num>
  <w:num w:numId="14" w16cid:durableId="1195271602">
    <w:abstractNumId w:val="62"/>
  </w:num>
  <w:num w:numId="15" w16cid:durableId="178589212">
    <w:abstractNumId w:val="17"/>
  </w:num>
  <w:num w:numId="16" w16cid:durableId="413012858">
    <w:abstractNumId w:val="77"/>
  </w:num>
  <w:num w:numId="17" w16cid:durableId="1508859777">
    <w:abstractNumId w:val="54"/>
  </w:num>
  <w:num w:numId="18" w16cid:durableId="1874344722">
    <w:abstractNumId w:val="52"/>
    <w:lvlOverride w:ilvl="0">
      <w:lvl w:ilvl="0">
        <w:start w:val="1"/>
        <w:numFmt w:val="decimal"/>
        <w:lvlText w:val="%1."/>
        <w:lvlJc w:val="left"/>
        <w:pPr>
          <w:ind w:left="360" w:hanging="360"/>
        </w:pPr>
        <w:rPr>
          <w:b/>
          <w:i w:val="0"/>
          <w:sz w:val="21"/>
          <w:szCs w:val="20"/>
        </w:rPr>
      </w:lvl>
    </w:lvlOverride>
    <w:lvlOverride w:ilvl="1">
      <w:lvl w:ilvl="1">
        <w:start w:val="1"/>
        <w:numFmt w:val="decimal"/>
        <w:lvlText w:val="%1.%2."/>
        <w:lvlJc w:val="left"/>
        <w:pPr>
          <w:ind w:left="858" w:hanging="432"/>
        </w:pPr>
        <w:rPr>
          <w:rFonts w:ascii="Calibri" w:hAnsi="Calibri"/>
          <w:b w:val="0"/>
          <w:i w:val="0"/>
          <w:color w:val="00000A"/>
          <w:sz w:val="20"/>
          <w:szCs w:val="20"/>
        </w:rPr>
      </w:lvl>
    </w:lvlOverride>
    <w:lvlOverride w:ilvl="2">
      <w:lvl w:ilvl="2">
        <w:start w:val="1"/>
        <w:numFmt w:val="decimal"/>
        <w:lvlText w:val="%1.%2.%3."/>
        <w:lvlJc w:val="left"/>
        <w:pPr>
          <w:ind w:left="1224" w:hanging="504"/>
        </w:pPr>
        <w:rPr>
          <w:rFonts w:asciiTheme="minorHAnsi" w:hAnsiTheme="minorHAnsi" w:hint="default"/>
          <w:b w:val="0"/>
          <w:i w:val="0"/>
          <w:color w:val="00000A"/>
          <w:sz w:val="20"/>
          <w:szCs w:val="20"/>
        </w:rPr>
      </w:lvl>
    </w:lvlOverride>
    <w:lvlOverride w:ilvl="3">
      <w:lvl w:ilvl="3">
        <w:start w:val="1"/>
        <w:numFmt w:val="decimal"/>
        <w:lvlText w:val="%1.%2.%3.%4."/>
        <w:lvlJc w:val="left"/>
        <w:pPr>
          <w:ind w:left="1728" w:hanging="648"/>
        </w:pPr>
        <w:rPr>
          <w:rFonts w:asciiTheme="minorHAnsi" w:hAnsiTheme="minorHAnsi" w:hint="default"/>
          <w:b w:val="0"/>
          <w:i w:val="0"/>
          <w:sz w:val="20"/>
          <w:szCs w:val="20"/>
        </w:rPr>
      </w:lvl>
    </w:lvlOverride>
    <w:lvlOverride w:ilvl="4">
      <w:lvl w:ilvl="4">
        <w:start w:val="1"/>
        <w:numFmt w:val="decimal"/>
        <w:lvlText w:val="%1.%2.%3.%4.%5."/>
        <w:lvlJc w:val="left"/>
        <w:pPr>
          <w:ind w:left="2232" w:hanging="792"/>
        </w:pPr>
        <w:rPr>
          <w:b w:val="0"/>
          <w:i w:val="0"/>
          <w:sz w:val="20"/>
          <w:szCs w:val="20"/>
        </w:rPr>
      </w:lvl>
    </w:lvlOverride>
    <w:lvlOverride w:ilvl="5">
      <w:lvl w:ilvl="5">
        <w:start w:val="1"/>
        <w:numFmt w:val="decimal"/>
        <w:lvlText w:val="%1.%2.%3.%4.%5.%6."/>
        <w:lvlJc w:val="left"/>
        <w:pPr>
          <w:ind w:left="2736" w:hanging="936"/>
        </w:pPr>
        <w:rPr>
          <w:b w:val="0"/>
          <w:i w:val="0"/>
          <w:sz w:val="22"/>
        </w:rPr>
      </w:lvl>
    </w:lvlOverride>
    <w:lvlOverride w:ilvl="6">
      <w:lvl w:ilvl="6">
        <w:start w:val="1"/>
        <w:numFmt w:val="decimal"/>
        <w:lvlText w:val="%1.%2.%3.%4.%5.%6.%7."/>
        <w:lvlJc w:val="left"/>
        <w:pPr>
          <w:ind w:left="3240" w:hanging="1080"/>
        </w:pPr>
        <w:rPr>
          <w:b w:val="0"/>
          <w:i w:val="0"/>
          <w:sz w:val="22"/>
        </w:rPr>
      </w:lvl>
    </w:lvlOverride>
    <w:lvlOverride w:ilvl="7">
      <w:lvl w:ilvl="7">
        <w:start w:val="1"/>
        <w:numFmt w:val="decimal"/>
        <w:lvlText w:val="%1.%2.%3.%4.%5.%6.%7.%8."/>
        <w:lvlJc w:val="left"/>
        <w:pPr>
          <w:ind w:left="3744" w:hanging="1224"/>
        </w:pPr>
        <w:rPr>
          <w:b w:val="0"/>
          <w:i w:val="0"/>
          <w:sz w:val="22"/>
        </w:rPr>
      </w:lvl>
    </w:lvlOverride>
    <w:lvlOverride w:ilvl="8">
      <w:lvl w:ilvl="8">
        <w:start w:val="1"/>
        <w:numFmt w:val="decimal"/>
        <w:lvlText w:val="%1.%2.%3.%4.%5.%6.%7.%8.%9."/>
        <w:lvlJc w:val="left"/>
        <w:pPr>
          <w:ind w:left="4320" w:hanging="1440"/>
        </w:pPr>
        <w:rPr>
          <w:b w:val="0"/>
          <w:i w:val="0"/>
          <w:sz w:val="22"/>
        </w:rPr>
      </w:lvl>
    </w:lvlOverride>
  </w:num>
  <w:num w:numId="19" w16cid:durableId="394395849">
    <w:abstractNumId w:val="92"/>
  </w:num>
  <w:num w:numId="20" w16cid:durableId="1168978542">
    <w:abstractNumId w:val="82"/>
  </w:num>
  <w:num w:numId="21" w16cid:durableId="868295081">
    <w:abstractNumId w:val="94"/>
  </w:num>
  <w:num w:numId="22" w16cid:durableId="1297372947">
    <w:abstractNumId w:val="47"/>
  </w:num>
  <w:num w:numId="23" w16cid:durableId="211893075">
    <w:abstractNumId w:val="52"/>
    <w:lvlOverride w:ilvl="0">
      <w:lvl w:ilvl="0">
        <w:numFmt w:val="decimal"/>
        <w:lvlText w:val=""/>
        <w:lvlJc w:val="left"/>
      </w:lvl>
    </w:lvlOverride>
    <w:lvlOverride w:ilvl="1">
      <w:lvl w:ilvl="1">
        <w:start w:val="1"/>
        <w:numFmt w:val="decimal"/>
        <w:lvlText w:val="%1.%2."/>
        <w:lvlJc w:val="left"/>
        <w:pPr>
          <w:ind w:left="858" w:hanging="432"/>
        </w:pPr>
        <w:rPr>
          <w:rFonts w:ascii="Calibri" w:hAnsi="Calibri"/>
          <w:b w:val="0"/>
          <w:i w:val="0"/>
          <w:color w:val="00000A"/>
          <w:sz w:val="20"/>
          <w:szCs w:val="20"/>
        </w:rPr>
      </w:lvl>
    </w:lvlOverride>
    <w:lvlOverride w:ilvl="2">
      <w:lvl w:ilvl="2">
        <w:start w:val="1"/>
        <w:numFmt w:val="decimal"/>
        <w:lvlText w:val="%1.%2.%3."/>
        <w:lvlJc w:val="left"/>
        <w:pPr>
          <w:ind w:left="1224" w:hanging="504"/>
        </w:pPr>
        <w:rPr>
          <w:rFonts w:asciiTheme="minorHAnsi" w:hAnsiTheme="minorHAnsi" w:hint="default"/>
          <w:b w:val="0"/>
          <w:i w:val="0"/>
          <w:color w:val="00000A"/>
          <w:sz w:val="20"/>
          <w:szCs w:val="20"/>
        </w:rPr>
      </w:lvl>
    </w:lvlOverride>
  </w:num>
  <w:num w:numId="24" w16cid:durableId="1220634875">
    <w:abstractNumId w:val="29"/>
  </w:num>
  <w:num w:numId="25" w16cid:durableId="2111924606">
    <w:abstractNumId w:val="52"/>
  </w:num>
  <w:num w:numId="26" w16cid:durableId="1839537335">
    <w:abstractNumId w:val="83"/>
  </w:num>
  <w:num w:numId="27" w16cid:durableId="709498810">
    <w:abstractNumId w:val="45"/>
  </w:num>
  <w:num w:numId="28" w16cid:durableId="768545438">
    <w:abstractNumId w:val="69"/>
  </w:num>
  <w:num w:numId="29" w16cid:durableId="1806000005">
    <w:abstractNumId w:val="15"/>
  </w:num>
  <w:num w:numId="30" w16cid:durableId="1616252302">
    <w:abstractNumId w:val="36"/>
  </w:num>
  <w:num w:numId="31" w16cid:durableId="1303998504">
    <w:abstractNumId w:val="78"/>
  </w:num>
  <w:num w:numId="32" w16cid:durableId="1743142419">
    <w:abstractNumId w:val="79"/>
  </w:num>
  <w:num w:numId="33" w16cid:durableId="1820145877">
    <w:abstractNumId w:val="39"/>
  </w:num>
  <w:num w:numId="34" w16cid:durableId="1571698337">
    <w:abstractNumId w:val="60"/>
  </w:num>
  <w:num w:numId="35" w16cid:durableId="58136800">
    <w:abstractNumId w:val="10"/>
  </w:num>
  <w:num w:numId="36" w16cid:durableId="236212871">
    <w:abstractNumId w:val="22"/>
  </w:num>
  <w:num w:numId="37" w16cid:durableId="1797063118">
    <w:abstractNumId w:val="86"/>
  </w:num>
  <w:num w:numId="38" w16cid:durableId="1064375050">
    <w:abstractNumId w:val="84"/>
  </w:num>
  <w:num w:numId="39" w16cid:durableId="2143882861">
    <w:abstractNumId w:val="96"/>
  </w:num>
  <w:num w:numId="40" w16cid:durableId="1064454497">
    <w:abstractNumId w:val="61"/>
  </w:num>
  <w:num w:numId="41" w16cid:durableId="1162425201">
    <w:abstractNumId w:val="40"/>
  </w:num>
  <w:num w:numId="42" w16cid:durableId="128519719">
    <w:abstractNumId w:val="74"/>
  </w:num>
  <w:num w:numId="43" w16cid:durableId="940914669">
    <w:abstractNumId w:val="91"/>
  </w:num>
  <w:num w:numId="44" w16cid:durableId="1559512938">
    <w:abstractNumId w:val="59"/>
  </w:num>
  <w:num w:numId="45" w16cid:durableId="38553952">
    <w:abstractNumId w:val="65"/>
  </w:num>
  <w:num w:numId="46" w16cid:durableId="867983493">
    <w:abstractNumId w:val="51"/>
  </w:num>
  <w:num w:numId="47" w16cid:durableId="146437645">
    <w:abstractNumId w:val="75"/>
  </w:num>
  <w:num w:numId="48" w16cid:durableId="1429959791">
    <w:abstractNumId w:val="21"/>
  </w:num>
  <w:num w:numId="49" w16cid:durableId="327367574">
    <w:abstractNumId w:val="5"/>
  </w:num>
  <w:num w:numId="50" w16cid:durableId="1972325226">
    <w:abstractNumId w:val="7"/>
  </w:num>
  <w:num w:numId="51" w16cid:durableId="1737315281">
    <w:abstractNumId w:val="8"/>
  </w:num>
  <w:num w:numId="52" w16cid:durableId="1893342716">
    <w:abstractNumId w:val="37"/>
  </w:num>
  <w:num w:numId="53" w16cid:durableId="2018993288">
    <w:abstractNumId w:val="67"/>
  </w:num>
  <w:num w:numId="54" w16cid:durableId="578176799">
    <w:abstractNumId w:val="44"/>
  </w:num>
  <w:num w:numId="55" w16cid:durableId="165898357">
    <w:abstractNumId w:val="50"/>
  </w:num>
  <w:num w:numId="56" w16cid:durableId="146366369">
    <w:abstractNumId w:val="87"/>
  </w:num>
  <w:num w:numId="57" w16cid:durableId="904487854">
    <w:abstractNumId w:val="81"/>
  </w:num>
  <w:num w:numId="58" w16cid:durableId="1124272765">
    <w:abstractNumId w:val="48"/>
  </w:num>
  <w:num w:numId="59" w16cid:durableId="1805661772">
    <w:abstractNumId w:val="63"/>
  </w:num>
  <w:num w:numId="60" w16cid:durableId="1403403415">
    <w:abstractNumId w:val="57"/>
  </w:num>
  <w:num w:numId="61" w16cid:durableId="749350508">
    <w:abstractNumId w:val="89"/>
  </w:num>
  <w:num w:numId="62" w16cid:durableId="555094587">
    <w:abstractNumId w:val="42"/>
  </w:num>
  <w:num w:numId="63" w16cid:durableId="1110658590">
    <w:abstractNumId w:val="53"/>
  </w:num>
  <w:num w:numId="64" w16cid:durableId="1827698847">
    <w:abstractNumId w:val="66"/>
  </w:num>
  <w:num w:numId="65" w16cid:durableId="1856995308">
    <w:abstractNumId w:val="70"/>
  </w:num>
  <w:num w:numId="66" w16cid:durableId="661280898">
    <w:abstractNumId w:val="76"/>
  </w:num>
  <w:num w:numId="67" w16cid:durableId="513500096">
    <w:abstractNumId w:val="43"/>
  </w:num>
  <w:num w:numId="68" w16cid:durableId="22096207">
    <w:abstractNumId w:val="55"/>
  </w:num>
  <w:num w:numId="69" w16cid:durableId="1682657292">
    <w:abstractNumId w:val="71"/>
  </w:num>
  <w:num w:numId="70" w16cid:durableId="1665863722">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B4F"/>
    <w:rsid w:val="00000B07"/>
    <w:rsid w:val="00000CEB"/>
    <w:rsid w:val="000014A3"/>
    <w:rsid w:val="00001662"/>
    <w:rsid w:val="00001C86"/>
    <w:rsid w:val="00002558"/>
    <w:rsid w:val="00002FE1"/>
    <w:rsid w:val="000035E1"/>
    <w:rsid w:val="00003AA6"/>
    <w:rsid w:val="00004A06"/>
    <w:rsid w:val="00005158"/>
    <w:rsid w:val="00005528"/>
    <w:rsid w:val="00005633"/>
    <w:rsid w:val="00007444"/>
    <w:rsid w:val="00007D69"/>
    <w:rsid w:val="00007F74"/>
    <w:rsid w:val="00010B95"/>
    <w:rsid w:val="00010E9E"/>
    <w:rsid w:val="00012875"/>
    <w:rsid w:val="00012A4E"/>
    <w:rsid w:val="00013462"/>
    <w:rsid w:val="00014024"/>
    <w:rsid w:val="000141DF"/>
    <w:rsid w:val="00014463"/>
    <w:rsid w:val="00014580"/>
    <w:rsid w:val="00014C65"/>
    <w:rsid w:val="00016AB5"/>
    <w:rsid w:val="00016E07"/>
    <w:rsid w:val="00020163"/>
    <w:rsid w:val="00020422"/>
    <w:rsid w:val="00020E9D"/>
    <w:rsid w:val="000211F1"/>
    <w:rsid w:val="00021870"/>
    <w:rsid w:val="00023906"/>
    <w:rsid w:val="00024033"/>
    <w:rsid w:val="0002415B"/>
    <w:rsid w:val="0002423B"/>
    <w:rsid w:val="0002479C"/>
    <w:rsid w:val="00025A8D"/>
    <w:rsid w:val="000264EB"/>
    <w:rsid w:val="00027098"/>
    <w:rsid w:val="0002759D"/>
    <w:rsid w:val="00027C15"/>
    <w:rsid w:val="000309DC"/>
    <w:rsid w:val="00030A5E"/>
    <w:rsid w:val="00031730"/>
    <w:rsid w:val="00031F99"/>
    <w:rsid w:val="0003247F"/>
    <w:rsid w:val="00032562"/>
    <w:rsid w:val="00033715"/>
    <w:rsid w:val="0003383C"/>
    <w:rsid w:val="00034A0E"/>
    <w:rsid w:val="00035F69"/>
    <w:rsid w:val="00036F95"/>
    <w:rsid w:val="000374AF"/>
    <w:rsid w:val="000375BD"/>
    <w:rsid w:val="00041C1A"/>
    <w:rsid w:val="000423CE"/>
    <w:rsid w:val="00043698"/>
    <w:rsid w:val="0004443A"/>
    <w:rsid w:val="0004496F"/>
    <w:rsid w:val="0004527A"/>
    <w:rsid w:val="0004552A"/>
    <w:rsid w:val="00045A10"/>
    <w:rsid w:val="000469C2"/>
    <w:rsid w:val="000511B0"/>
    <w:rsid w:val="00051271"/>
    <w:rsid w:val="0005165A"/>
    <w:rsid w:val="00053482"/>
    <w:rsid w:val="000547CF"/>
    <w:rsid w:val="00054C33"/>
    <w:rsid w:val="0005506B"/>
    <w:rsid w:val="000555EC"/>
    <w:rsid w:val="00055638"/>
    <w:rsid w:val="000564D2"/>
    <w:rsid w:val="000567E0"/>
    <w:rsid w:val="00056E8E"/>
    <w:rsid w:val="00056FE0"/>
    <w:rsid w:val="00057288"/>
    <w:rsid w:val="000577E8"/>
    <w:rsid w:val="00057AC8"/>
    <w:rsid w:val="00060120"/>
    <w:rsid w:val="00062A2D"/>
    <w:rsid w:val="000638AA"/>
    <w:rsid w:val="00063B58"/>
    <w:rsid w:val="00064FB2"/>
    <w:rsid w:val="000678B9"/>
    <w:rsid w:val="00067F05"/>
    <w:rsid w:val="000700BE"/>
    <w:rsid w:val="00071284"/>
    <w:rsid w:val="000718AC"/>
    <w:rsid w:val="000720C0"/>
    <w:rsid w:val="00072168"/>
    <w:rsid w:val="000727E5"/>
    <w:rsid w:val="00072839"/>
    <w:rsid w:val="00072C17"/>
    <w:rsid w:val="000737BD"/>
    <w:rsid w:val="00074FB8"/>
    <w:rsid w:val="00075E13"/>
    <w:rsid w:val="00076050"/>
    <w:rsid w:val="00076C0A"/>
    <w:rsid w:val="00076E37"/>
    <w:rsid w:val="000773D0"/>
    <w:rsid w:val="0007759A"/>
    <w:rsid w:val="0007770C"/>
    <w:rsid w:val="0008048A"/>
    <w:rsid w:val="000828F2"/>
    <w:rsid w:val="00082B66"/>
    <w:rsid w:val="000834FB"/>
    <w:rsid w:val="000836BB"/>
    <w:rsid w:val="00084F41"/>
    <w:rsid w:val="000858A8"/>
    <w:rsid w:val="00085A79"/>
    <w:rsid w:val="00085CB2"/>
    <w:rsid w:val="00086217"/>
    <w:rsid w:val="000867D9"/>
    <w:rsid w:val="000872D8"/>
    <w:rsid w:val="00087D4C"/>
    <w:rsid w:val="000903D8"/>
    <w:rsid w:val="00090AB1"/>
    <w:rsid w:val="00090BDC"/>
    <w:rsid w:val="00090E3A"/>
    <w:rsid w:val="000926B2"/>
    <w:rsid w:val="00093F05"/>
    <w:rsid w:val="00095026"/>
    <w:rsid w:val="000954D4"/>
    <w:rsid w:val="000956C2"/>
    <w:rsid w:val="000958D0"/>
    <w:rsid w:val="00095A76"/>
    <w:rsid w:val="000A0E4D"/>
    <w:rsid w:val="000A0F42"/>
    <w:rsid w:val="000A2711"/>
    <w:rsid w:val="000A29DD"/>
    <w:rsid w:val="000A3293"/>
    <w:rsid w:val="000A3DD4"/>
    <w:rsid w:val="000A44C3"/>
    <w:rsid w:val="000A5224"/>
    <w:rsid w:val="000A5574"/>
    <w:rsid w:val="000A5EBD"/>
    <w:rsid w:val="000A6F60"/>
    <w:rsid w:val="000A70C6"/>
    <w:rsid w:val="000B1BFF"/>
    <w:rsid w:val="000B1E64"/>
    <w:rsid w:val="000B2032"/>
    <w:rsid w:val="000B2225"/>
    <w:rsid w:val="000B354F"/>
    <w:rsid w:val="000B3585"/>
    <w:rsid w:val="000B35ED"/>
    <w:rsid w:val="000B40B7"/>
    <w:rsid w:val="000B455C"/>
    <w:rsid w:val="000B4706"/>
    <w:rsid w:val="000B478C"/>
    <w:rsid w:val="000B47D0"/>
    <w:rsid w:val="000B497E"/>
    <w:rsid w:val="000B4E09"/>
    <w:rsid w:val="000B52B9"/>
    <w:rsid w:val="000B5406"/>
    <w:rsid w:val="000B6686"/>
    <w:rsid w:val="000B6B36"/>
    <w:rsid w:val="000B6B43"/>
    <w:rsid w:val="000B748A"/>
    <w:rsid w:val="000C14A1"/>
    <w:rsid w:val="000C29E0"/>
    <w:rsid w:val="000C2ACA"/>
    <w:rsid w:val="000C3BEE"/>
    <w:rsid w:val="000C40A5"/>
    <w:rsid w:val="000C4279"/>
    <w:rsid w:val="000C4E7C"/>
    <w:rsid w:val="000C794F"/>
    <w:rsid w:val="000C7EB8"/>
    <w:rsid w:val="000D074C"/>
    <w:rsid w:val="000D08F6"/>
    <w:rsid w:val="000D1D9D"/>
    <w:rsid w:val="000D2BF9"/>
    <w:rsid w:val="000D3BDB"/>
    <w:rsid w:val="000D5C81"/>
    <w:rsid w:val="000D5CE6"/>
    <w:rsid w:val="000D6B0D"/>
    <w:rsid w:val="000D6D8B"/>
    <w:rsid w:val="000E05DB"/>
    <w:rsid w:val="000E0E2C"/>
    <w:rsid w:val="000E1607"/>
    <w:rsid w:val="000E1947"/>
    <w:rsid w:val="000E1D28"/>
    <w:rsid w:val="000E1FF3"/>
    <w:rsid w:val="000E2046"/>
    <w:rsid w:val="000E2E23"/>
    <w:rsid w:val="000E5DFF"/>
    <w:rsid w:val="000E5E1E"/>
    <w:rsid w:val="000E66E9"/>
    <w:rsid w:val="000E70E3"/>
    <w:rsid w:val="000E78CB"/>
    <w:rsid w:val="000E7954"/>
    <w:rsid w:val="000F10C4"/>
    <w:rsid w:val="000F16AF"/>
    <w:rsid w:val="000F1C97"/>
    <w:rsid w:val="000F21EC"/>
    <w:rsid w:val="000F328D"/>
    <w:rsid w:val="000F4064"/>
    <w:rsid w:val="000F4609"/>
    <w:rsid w:val="000F5418"/>
    <w:rsid w:val="000F6620"/>
    <w:rsid w:val="000F7561"/>
    <w:rsid w:val="000F780A"/>
    <w:rsid w:val="000F7C80"/>
    <w:rsid w:val="00100B9E"/>
    <w:rsid w:val="00101169"/>
    <w:rsid w:val="00101A8A"/>
    <w:rsid w:val="001020E9"/>
    <w:rsid w:val="001025B6"/>
    <w:rsid w:val="00103D86"/>
    <w:rsid w:val="001046DE"/>
    <w:rsid w:val="001051D1"/>
    <w:rsid w:val="00106418"/>
    <w:rsid w:val="001104B1"/>
    <w:rsid w:val="00110539"/>
    <w:rsid w:val="001108C4"/>
    <w:rsid w:val="00110A39"/>
    <w:rsid w:val="00110B77"/>
    <w:rsid w:val="001114F6"/>
    <w:rsid w:val="001116C3"/>
    <w:rsid w:val="00111D97"/>
    <w:rsid w:val="0011201E"/>
    <w:rsid w:val="001125CB"/>
    <w:rsid w:val="0011409C"/>
    <w:rsid w:val="00115228"/>
    <w:rsid w:val="00115310"/>
    <w:rsid w:val="001153AD"/>
    <w:rsid w:val="00115AEA"/>
    <w:rsid w:val="00116837"/>
    <w:rsid w:val="001174FD"/>
    <w:rsid w:val="00120358"/>
    <w:rsid w:val="00120367"/>
    <w:rsid w:val="0012065E"/>
    <w:rsid w:val="00120B45"/>
    <w:rsid w:val="00121CCD"/>
    <w:rsid w:val="0012297B"/>
    <w:rsid w:val="00124101"/>
    <w:rsid w:val="0012415A"/>
    <w:rsid w:val="00124C8B"/>
    <w:rsid w:val="00125014"/>
    <w:rsid w:val="0012503B"/>
    <w:rsid w:val="00127276"/>
    <w:rsid w:val="00130069"/>
    <w:rsid w:val="00130087"/>
    <w:rsid w:val="00131440"/>
    <w:rsid w:val="001315B4"/>
    <w:rsid w:val="00132AA1"/>
    <w:rsid w:val="00132CC5"/>
    <w:rsid w:val="00133327"/>
    <w:rsid w:val="00133E2D"/>
    <w:rsid w:val="00134BE3"/>
    <w:rsid w:val="00134F58"/>
    <w:rsid w:val="00134F65"/>
    <w:rsid w:val="00135047"/>
    <w:rsid w:val="00135662"/>
    <w:rsid w:val="0013689B"/>
    <w:rsid w:val="00136F5F"/>
    <w:rsid w:val="00137468"/>
    <w:rsid w:val="00137694"/>
    <w:rsid w:val="00140041"/>
    <w:rsid w:val="00141203"/>
    <w:rsid w:val="00142E32"/>
    <w:rsid w:val="00142F69"/>
    <w:rsid w:val="00143B0E"/>
    <w:rsid w:val="00144548"/>
    <w:rsid w:val="001464E4"/>
    <w:rsid w:val="0014680B"/>
    <w:rsid w:val="0015049F"/>
    <w:rsid w:val="00150921"/>
    <w:rsid w:val="001512BD"/>
    <w:rsid w:val="001516A7"/>
    <w:rsid w:val="00151C61"/>
    <w:rsid w:val="00151F6E"/>
    <w:rsid w:val="00152C5B"/>
    <w:rsid w:val="00153BF8"/>
    <w:rsid w:val="00153DF7"/>
    <w:rsid w:val="001540D4"/>
    <w:rsid w:val="00154663"/>
    <w:rsid w:val="0015567F"/>
    <w:rsid w:val="00156F62"/>
    <w:rsid w:val="0015754B"/>
    <w:rsid w:val="00157A61"/>
    <w:rsid w:val="00157BCD"/>
    <w:rsid w:val="00160975"/>
    <w:rsid w:val="00161E0B"/>
    <w:rsid w:val="00163886"/>
    <w:rsid w:val="0016480F"/>
    <w:rsid w:val="001650C5"/>
    <w:rsid w:val="00166F2A"/>
    <w:rsid w:val="00166F49"/>
    <w:rsid w:val="001677E5"/>
    <w:rsid w:val="00167BFF"/>
    <w:rsid w:val="00167E92"/>
    <w:rsid w:val="0017087E"/>
    <w:rsid w:val="00172297"/>
    <w:rsid w:val="00172B2C"/>
    <w:rsid w:val="00172C3E"/>
    <w:rsid w:val="00173CAF"/>
    <w:rsid w:val="0017495A"/>
    <w:rsid w:val="00174F57"/>
    <w:rsid w:val="00176610"/>
    <w:rsid w:val="0017766E"/>
    <w:rsid w:val="001804E9"/>
    <w:rsid w:val="00180CB8"/>
    <w:rsid w:val="0018157A"/>
    <w:rsid w:val="001818EE"/>
    <w:rsid w:val="00182075"/>
    <w:rsid w:val="00182092"/>
    <w:rsid w:val="0018241B"/>
    <w:rsid w:val="0018287C"/>
    <w:rsid w:val="00182E13"/>
    <w:rsid w:val="0018343F"/>
    <w:rsid w:val="00183E17"/>
    <w:rsid w:val="001840E9"/>
    <w:rsid w:val="00184A70"/>
    <w:rsid w:val="00185543"/>
    <w:rsid w:val="0018606A"/>
    <w:rsid w:val="00186173"/>
    <w:rsid w:val="001862E2"/>
    <w:rsid w:val="00187233"/>
    <w:rsid w:val="001873F1"/>
    <w:rsid w:val="00187AD0"/>
    <w:rsid w:val="001908F7"/>
    <w:rsid w:val="00191C4B"/>
    <w:rsid w:val="00191E38"/>
    <w:rsid w:val="00191F57"/>
    <w:rsid w:val="00191F82"/>
    <w:rsid w:val="00192EA1"/>
    <w:rsid w:val="00193108"/>
    <w:rsid w:val="001951E8"/>
    <w:rsid w:val="00196756"/>
    <w:rsid w:val="001969AD"/>
    <w:rsid w:val="00197557"/>
    <w:rsid w:val="001A011B"/>
    <w:rsid w:val="001A0442"/>
    <w:rsid w:val="001A13BB"/>
    <w:rsid w:val="001A1E82"/>
    <w:rsid w:val="001A1F19"/>
    <w:rsid w:val="001A2279"/>
    <w:rsid w:val="001A42DD"/>
    <w:rsid w:val="001A4C67"/>
    <w:rsid w:val="001A5060"/>
    <w:rsid w:val="001A5E3D"/>
    <w:rsid w:val="001A7842"/>
    <w:rsid w:val="001A7AA5"/>
    <w:rsid w:val="001B0004"/>
    <w:rsid w:val="001B063A"/>
    <w:rsid w:val="001B066D"/>
    <w:rsid w:val="001B07D9"/>
    <w:rsid w:val="001B0829"/>
    <w:rsid w:val="001B131A"/>
    <w:rsid w:val="001B17B1"/>
    <w:rsid w:val="001B22BA"/>
    <w:rsid w:val="001B30C1"/>
    <w:rsid w:val="001B375C"/>
    <w:rsid w:val="001B3C13"/>
    <w:rsid w:val="001B4041"/>
    <w:rsid w:val="001B482F"/>
    <w:rsid w:val="001B4C5F"/>
    <w:rsid w:val="001B50F6"/>
    <w:rsid w:val="001B551D"/>
    <w:rsid w:val="001B55DB"/>
    <w:rsid w:val="001B6132"/>
    <w:rsid w:val="001B626E"/>
    <w:rsid w:val="001B6411"/>
    <w:rsid w:val="001B6925"/>
    <w:rsid w:val="001B6BD9"/>
    <w:rsid w:val="001B6F69"/>
    <w:rsid w:val="001B7485"/>
    <w:rsid w:val="001C063F"/>
    <w:rsid w:val="001C1144"/>
    <w:rsid w:val="001C2A23"/>
    <w:rsid w:val="001C2DB5"/>
    <w:rsid w:val="001C2FA6"/>
    <w:rsid w:val="001C3AB2"/>
    <w:rsid w:val="001C4E99"/>
    <w:rsid w:val="001C5311"/>
    <w:rsid w:val="001C55A3"/>
    <w:rsid w:val="001C6284"/>
    <w:rsid w:val="001C631B"/>
    <w:rsid w:val="001C6459"/>
    <w:rsid w:val="001C6522"/>
    <w:rsid w:val="001C66E6"/>
    <w:rsid w:val="001C67F8"/>
    <w:rsid w:val="001C7369"/>
    <w:rsid w:val="001C798B"/>
    <w:rsid w:val="001D0F7C"/>
    <w:rsid w:val="001D256A"/>
    <w:rsid w:val="001D2C9D"/>
    <w:rsid w:val="001D2EEF"/>
    <w:rsid w:val="001D33D5"/>
    <w:rsid w:val="001D3639"/>
    <w:rsid w:val="001D3F64"/>
    <w:rsid w:val="001D44C3"/>
    <w:rsid w:val="001D48C0"/>
    <w:rsid w:val="001D492A"/>
    <w:rsid w:val="001D56CB"/>
    <w:rsid w:val="001D5B64"/>
    <w:rsid w:val="001D5D65"/>
    <w:rsid w:val="001D6F1F"/>
    <w:rsid w:val="001D7367"/>
    <w:rsid w:val="001D79D1"/>
    <w:rsid w:val="001E1240"/>
    <w:rsid w:val="001E238F"/>
    <w:rsid w:val="001E49AE"/>
    <w:rsid w:val="001E4C4C"/>
    <w:rsid w:val="001E5788"/>
    <w:rsid w:val="001E5998"/>
    <w:rsid w:val="001E60A1"/>
    <w:rsid w:val="001E61F8"/>
    <w:rsid w:val="001E7951"/>
    <w:rsid w:val="001F0515"/>
    <w:rsid w:val="001F0C0A"/>
    <w:rsid w:val="001F3170"/>
    <w:rsid w:val="001F3A85"/>
    <w:rsid w:val="001F4211"/>
    <w:rsid w:val="001F45A8"/>
    <w:rsid w:val="001F4F41"/>
    <w:rsid w:val="001F6BC5"/>
    <w:rsid w:val="001F7B48"/>
    <w:rsid w:val="002006A0"/>
    <w:rsid w:val="0020238F"/>
    <w:rsid w:val="002029A4"/>
    <w:rsid w:val="00202C4D"/>
    <w:rsid w:val="002052B9"/>
    <w:rsid w:val="0020531F"/>
    <w:rsid w:val="00205BF3"/>
    <w:rsid w:val="00205C59"/>
    <w:rsid w:val="002063AF"/>
    <w:rsid w:val="00206847"/>
    <w:rsid w:val="0020692C"/>
    <w:rsid w:val="002070D1"/>
    <w:rsid w:val="0020766A"/>
    <w:rsid w:val="0020799C"/>
    <w:rsid w:val="00210909"/>
    <w:rsid w:val="00210FCF"/>
    <w:rsid w:val="00210FE4"/>
    <w:rsid w:val="00211C9B"/>
    <w:rsid w:val="00211F3F"/>
    <w:rsid w:val="002133C4"/>
    <w:rsid w:val="00213B0D"/>
    <w:rsid w:val="00215320"/>
    <w:rsid w:val="00216573"/>
    <w:rsid w:val="0021725E"/>
    <w:rsid w:val="00217486"/>
    <w:rsid w:val="00217A1C"/>
    <w:rsid w:val="00220921"/>
    <w:rsid w:val="00220A40"/>
    <w:rsid w:val="00220BE6"/>
    <w:rsid w:val="00220DB9"/>
    <w:rsid w:val="00221437"/>
    <w:rsid w:val="002216DE"/>
    <w:rsid w:val="002219D1"/>
    <w:rsid w:val="00221E32"/>
    <w:rsid w:val="00222B42"/>
    <w:rsid w:val="00222CA9"/>
    <w:rsid w:val="00223438"/>
    <w:rsid w:val="00224703"/>
    <w:rsid w:val="002251F2"/>
    <w:rsid w:val="00225AFE"/>
    <w:rsid w:val="00226657"/>
    <w:rsid w:val="00230CD5"/>
    <w:rsid w:val="00232538"/>
    <w:rsid w:val="00233D76"/>
    <w:rsid w:val="00234037"/>
    <w:rsid w:val="00234D9A"/>
    <w:rsid w:val="002355C9"/>
    <w:rsid w:val="00235BA4"/>
    <w:rsid w:val="00235C7D"/>
    <w:rsid w:val="00236278"/>
    <w:rsid w:val="0023673A"/>
    <w:rsid w:val="00236896"/>
    <w:rsid w:val="002369C7"/>
    <w:rsid w:val="0023741D"/>
    <w:rsid w:val="002379DF"/>
    <w:rsid w:val="00241211"/>
    <w:rsid w:val="002418F7"/>
    <w:rsid w:val="00242B39"/>
    <w:rsid w:val="002445D8"/>
    <w:rsid w:val="00244FC2"/>
    <w:rsid w:val="00245BAA"/>
    <w:rsid w:val="00245E43"/>
    <w:rsid w:val="00246B5B"/>
    <w:rsid w:val="00246FE2"/>
    <w:rsid w:val="0025031B"/>
    <w:rsid w:val="00250344"/>
    <w:rsid w:val="00250844"/>
    <w:rsid w:val="002512CF"/>
    <w:rsid w:val="002516B9"/>
    <w:rsid w:val="00251FE5"/>
    <w:rsid w:val="002520E2"/>
    <w:rsid w:val="00252FA7"/>
    <w:rsid w:val="00257E74"/>
    <w:rsid w:val="00257EEC"/>
    <w:rsid w:val="002601EE"/>
    <w:rsid w:val="00260741"/>
    <w:rsid w:val="00260974"/>
    <w:rsid w:val="00260AB2"/>
    <w:rsid w:val="00260FA9"/>
    <w:rsid w:val="00261A62"/>
    <w:rsid w:val="00261AF2"/>
    <w:rsid w:val="0026231D"/>
    <w:rsid w:val="00262E61"/>
    <w:rsid w:val="002635AF"/>
    <w:rsid w:val="00264DF0"/>
    <w:rsid w:val="0026587B"/>
    <w:rsid w:val="00265987"/>
    <w:rsid w:val="00265A7C"/>
    <w:rsid w:val="00266DEB"/>
    <w:rsid w:val="0026717E"/>
    <w:rsid w:val="00267760"/>
    <w:rsid w:val="00267EDC"/>
    <w:rsid w:val="002701E8"/>
    <w:rsid w:val="00270887"/>
    <w:rsid w:val="00270B94"/>
    <w:rsid w:val="00271BB6"/>
    <w:rsid w:val="002725B1"/>
    <w:rsid w:val="002744A2"/>
    <w:rsid w:val="00274663"/>
    <w:rsid w:val="002748A9"/>
    <w:rsid w:val="00274FBA"/>
    <w:rsid w:val="00276038"/>
    <w:rsid w:val="00276167"/>
    <w:rsid w:val="00276591"/>
    <w:rsid w:val="00276BAE"/>
    <w:rsid w:val="00277004"/>
    <w:rsid w:val="00277848"/>
    <w:rsid w:val="002778AF"/>
    <w:rsid w:val="00280198"/>
    <w:rsid w:val="00281CB6"/>
    <w:rsid w:val="00281F97"/>
    <w:rsid w:val="002829EC"/>
    <w:rsid w:val="00283435"/>
    <w:rsid w:val="00283BCA"/>
    <w:rsid w:val="00284C51"/>
    <w:rsid w:val="002852AD"/>
    <w:rsid w:val="0028531A"/>
    <w:rsid w:val="002854D4"/>
    <w:rsid w:val="0028626D"/>
    <w:rsid w:val="002878AE"/>
    <w:rsid w:val="002901E8"/>
    <w:rsid w:val="002909B2"/>
    <w:rsid w:val="0029187D"/>
    <w:rsid w:val="00291F8F"/>
    <w:rsid w:val="00292C44"/>
    <w:rsid w:val="00293859"/>
    <w:rsid w:val="00294525"/>
    <w:rsid w:val="002949B4"/>
    <w:rsid w:val="00294ECF"/>
    <w:rsid w:val="002952EF"/>
    <w:rsid w:val="0029565E"/>
    <w:rsid w:val="00295E47"/>
    <w:rsid w:val="0029646E"/>
    <w:rsid w:val="002969E0"/>
    <w:rsid w:val="00296A68"/>
    <w:rsid w:val="00296D11"/>
    <w:rsid w:val="00296F29"/>
    <w:rsid w:val="00297D9D"/>
    <w:rsid w:val="002A08B1"/>
    <w:rsid w:val="002A09C9"/>
    <w:rsid w:val="002A0E63"/>
    <w:rsid w:val="002A1678"/>
    <w:rsid w:val="002A233A"/>
    <w:rsid w:val="002A2810"/>
    <w:rsid w:val="002A3DA9"/>
    <w:rsid w:val="002A3F35"/>
    <w:rsid w:val="002A443F"/>
    <w:rsid w:val="002A472D"/>
    <w:rsid w:val="002A4A9D"/>
    <w:rsid w:val="002A6565"/>
    <w:rsid w:val="002A73C3"/>
    <w:rsid w:val="002A7606"/>
    <w:rsid w:val="002A7EC9"/>
    <w:rsid w:val="002B13A0"/>
    <w:rsid w:val="002B1B09"/>
    <w:rsid w:val="002B22A0"/>
    <w:rsid w:val="002B2347"/>
    <w:rsid w:val="002B24FD"/>
    <w:rsid w:val="002B257F"/>
    <w:rsid w:val="002B2B4F"/>
    <w:rsid w:val="002B396F"/>
    <w:rsid w:val="002B4CD6"/>
    <w:rsid w:val="002B5094"/>
    <w:rsid w:val="002B5B35"/>
    <w:rsid w:val="002B5C10"/>
    <w:rsid w:val="002B6778"/>
    <w:rsid w:val="002B6BE4"/>
    <w:rsid w:val="002B6C14"/>
    <w:rsid w:val="002B6DEB"/>
    <w:rsid w:val="002B7470"/>
    <w:rsid w:val="002B753A"/>
    <w:rsid w:val="002C086E"/>
    <w:rsid w:val="002C1575"/>
    <w:rsid w:val="002C1AA6"/>
    <w:rsid w:val="002C1C7D"/>
    <w:rsid w:val="002C212A"/>
    <w:rsid w:val="002C2B03"/>
    <w:rsid w:val="002C2C08"/>
    <w:rsid w:val="002C518D"/>
    <w:rsid w:val="002C5475"/>
    <w:rsid w:val="002C5574"/>
    <w:rsid w:val="002C5ACD"/>
    <w:rsid w:val="002C6275"/>
    <w:rsid w:val="002C62D0"/>
    <w:rsid w:val="002C78A3"/>
    <w:rsid w:val="002C7B1A"/>
    <w:rsid w:val="002D1E2E"/>
    <w:rsid w:val="002D268D"/>
    <w:rsid w:val="002D26C5"/>
    <w:rsid w:val="002D2A8E"/>
    <w:rsid w:val="002D3063"/>
    <w:rsid w:val="002D3691"/>
    <w:rsid w:val="002D3B52"/>
    <w:rsid w:val="002D3D37"/>
    <w:rsid w:val="002D45DD"/>
    <w:rsid w:val="002D4B79"/>
    <w:rsid w:val="002D4BEA"/>
    <w:rsid w:val="002D511A"/>
    <w:rsid w:val="002D57D2"/>
    <w:rsid w:val="002D5B54"/>
    <w:rsid w:val="002D69E2"/>
    <w:rsid w:val="002D700D"/>
    <w:rsid w:val="002D750B"/>
    <w:rsid w:val="002E0050"/>
    <w:rsid w:val="002E0242"/>
    <w:rsid w:val="002E275E"/>
    <w:rsid w:val="002E2F0F"/>
    <w:rsid w:val="002E33B7"/>
    <w:rsid w:val="002E3C5B"/>
    <w:rsid w:val="002E4F6C"/>
    <w:rsid w:val="002E5537"/>
    <w:rsid w:val="002E62C6"/>
    <w:rsid w:val="002E6887"/>
    <w:rsid w:val="002E7124"/>
    <w:rsid w:val="002E7917"/>
    <w:rsid w:val="002E7A26"/>
    <w:rsid w:val="002E7A28"/>
    <w:rsid w:val="002E7F29"/>
    <w:rsid w:val="002F011B"/>
    <w:rsid w:val="002F0439"/>
    <w:rsid w:val="002F121E"/>
    <w:rsid w:val="002F14EB"/>
    <w:rsid w:val="002F256F"/>
    <w:rsid w:val="002F2847"/>
    <w:rsid w:val="002F3DB2"/>
    <w:rsid w:val="002F49FC"/>
    <w:rsid w:val="002F4CD4"/>
    <w:rsid w:val="002F5F2D"/>
    <w:rsid w:val="002F5FFF"/>
    <w:rsid w:val="002F6E85"/>
    <w:rsid w:val="002F72D9"/>
    <w:rsid w:val="002F7AEB"/>
    <w:rsid w:val="00300464"/>
    <w:rsid w:val="00301DCA"/>
    <w:rsid w:val="00302781"/>
    <w:rsid w:val="00302A6C"/>
    <w:rsid w:val="00302B55"/>
    <w:rsid w:val="00302C51"/>
    <w:rsid w:val="00302E31"/>
    <w:rsid w:val="00302FD7"/>
    <w:rsid w:val="003030E8"/>
    <w:rsid w:val="00303B55"/>
    <w:rsid w:val="0030498A"/>
    <w:rsid w:val="00304A36"/>
    <w:rsid w:val="00305715"/>
    <w:rsid w:val="00305E60"/>
    <w:rsid w:val="0030602D"/>
    <w:rsid w:val="00306C1B"/>
    <w:rsid w:val="003073A7"/>
    <w:rsid w:val="00310E0E"/>
    <w:rsid w:val="00310E39"/>
    <w:rsid w:val="00312049"/>
    <w:rsid w:val="0031280F"/>
    <w:rsid w:val="00312E83"/>
    <w:rsid w:val="0031413B"/>
    <w:rsid w:val="00315B05"/>
    <w:rsid w:val="003162F0"/>
    <w:rsid w:val="0031669A"/>
    <w:rsid w:val="0031684E"/>
    <w:rsid w:val="003168A2"/>
    <w:rsid w:val="00317168"/>
    <w:rsid w:val="00321040"/>
    <w:rsid w:val="00321244"/>
    <w:rsid w:val="00321624"/>
    <w:rsid w:val="00321899"/>
    <w:rsid w:val="003218CB"/>
    <w:rsid w:val="00321FF2"/>
    <w:rsid w:val="0032212A"/>
    <w:rsid w:val="00322468"/>
    <w:rsid w:val="00322E6A"/>
    <w:rsid w:val="003241F9"/>
    <w:rsid w:val="00324F2A"/>
    <w:rsid w:val="0032533D"/>
    <w:rsid w:val="00325BDA"/>
    <w:rsid w:val="0032677F"/>
    <w:rsid w:val="003268AC"/>
    <w:rsid w:val="00327CA4"/>
    <w:rsid w:val="0033007F"/>
    <w:rsid w:val="00330B0B"/>
    <w:rsid w:val="0033219C"/>
    <w:rsid w:val="0033263D"/>
    <w:rsid w:val="00332B56"/>
    <w:rsid w:val="0033342A"/>
    <w:rsid w:val="00333890"/>
    <w:rsid w:val="00333A8F"/>
    <w:rsid w:val="00334C3B"/>
    <w:rsid w:val="00334F55"/>
    <w:rsid w:val="00335002"/>
    <w:rsid w:val="00335216"/>
    <w:rsid w:val="00337512"/>
    <w:rsid w:val="00337D7F"/>
    <w:rsid w:val="00340151"/>
    <w:rsid w:val="0034142E"/>
    <w:rsid w:val="003417BE"/>
    <w:rsid w:val="003428F0"/>
    <w:rsid w:val="003428F7"/>
    <w:rsid w:val="003436D2"/>
    <w:rsid w:val="00343E12"/>
    <w:rsid w:val="00343EDB"/>
    <w:rsid w:val="00343FEF"/>
    <w:rsid w:val="00344D82"/>
    <w:rsid w:val="00345082"/>
    <w:rsid w:val="00345235"/>
    <w:rsid w:val="00345381"/>
    <w:rsid w:val="003454BC"/>
    <w:rsid w:val="00345E85"/>
    <w:rsid w:val="00347C88"/>
    <w:rsid w:val="00347CF2"/>
    <w:rsid w:val="00350CF1"/>
    <w:rsid w:val="00350DFE"/>
    <w:rsid w:val="00351E9C"/>
    <w:rsid w:val="00353283"/>
    <w:rsid w:val="00354687"/>
    <w:rsid w:val="00354B25"/>
    <w:rsid w:val="00354C3A"/>
    <w:rsid w:val="00356775"/>
    <w:rsid w:val="0035685D"/>
    <w:rsid w:val="003605FF"/>
    <w:rsid w:val="00360BC6"/>
    <w:rsid w:val="00360BC9"/>
    <w:rsid w:val="00361689"/>
    <w:rsid w:val="0036319B"/>
    <w:rsid w:val="00364E4C"/>
    <w:rsid w:val="003651F0"/>
    <w:rsid w:val="00365919"/>
    <w:rsid w:val="00365F2C"/>
    <w:rsid w:val="003678C1"/>
    <w:rsid w:val="00370BFB"/>
    <w:rsid w:val="0037121D"/>
    <w:rsid w:val="00371EB4"/>
    <w:rsid w:val="00372B0D"/>
    <w:rsid w:val="003734C7"/>
    <w:rsid w:val="00373B2C"/>
    <w:rsid w:val="00374101"/>
    <w:rsid w:val="00374BFB"/>
    <w:rsid w:val="003755F0"/>
    <w:rsid w:val="003766CB"/>
    <w:rsid w:val="00377401"/>
    <w:rsid w:val="00377DC1"/>
    <w:rsid w:val="003803F6"/>
    <w:rsid w:val="003810E8"/>
    <w:rsid w:val="003818B4"/>
    <w:rsid w:val="003821BA"/>
    <w:rsid w:val="00382351"/>
    <w:rsid w:val="00382456"/>
    <w:rsid w:val="003827A4"/>
    <w:rsid w:val="00382AEC"/>
    <w:rsid w:val="00382DDD"/>
    <w:rsid w:val="003838E6"/>
    <w:rsid w:val="00384613"/>
    <w:rsid w:val="003854C8"/>
    <w:rsid w:val="00385511"/>
    <w:rsid w:val="00387D78"/>
    <w:rsid w:val="003904B4"/>
    <w:rsid w:val="003914AE"/>
    <w:rsid w:val="0039216D"/>
    <w:rsid w:val="003927E0"/>
    <w:rsid w:val="0039327B"/>
    <w:rsid w:val="00393614"/>
    <w:rsid w:val="003947B2"/>
    <w:rsid w:val="00395413"/>
    <w:rsid w:val="0039575C"/>
    <w:rsid w:val="003A01AD"/>
    <w:rsid w:val="003A1B35"/>
    <w:rsid w:val="003A1B87"/>
    <w:rsid w:val="003A44F2"/>
    <w:rsid w:val="003A4902"/>
    <w:rsid w:val="003A5C7C"/>
    <w:rsid w:val="003A6F7E"/>
    <w:rsid w:val="003A715B"/>
    <w:rsid w:val="003A74ED"/>
    <w:rsid w:val="003A7F72"/>
    <w:rsid w:val="003B0682"/>
    <w:rsid w:val="003B06BB"/>
    <w:rsid w:val="003B199C"/>
    <w:rsid w:val="003B44C1"/>
    <w:rsid w:val="003B45B5"/>
    <w:rsid w:val="003B4FAE"/>
    <w:rsid w:val="003B567B"/>
    <w:rsid w:val="003B5CEC"/>
    <w:rsid w:val="003B6098"/>
    <w:rsid w:val="003B6778"/>
    <w:rsid w:val="003B6B21"/>
    <w:rsid w:val="003B6D32"/>
    <w:rsid w:val="003C011C"/>
    <w:rsid w:val="003C089D"/>
    <w:rsid w:val="003C1B2A"/>
    <w:rsid w:val="003C237F"/>
    <w:rsid w:val="003C2A97"/>
    <w:rsid w:val="003C2CE2"/>
    <w:rsid w:val="003C3F1F"/>
    <w:rsid w:val="003C485F"/>
    <w:rsid w:val="003C6F87"/>
    <w:rsid w:val="003C7152"/>
    <w:rsid w:val="003C7163"/>
    <w:rsid w:val="003C72D5"/>
    <w:rsid w:val="003C738E"/>
    <w:rsid w:val="003C756D"/>
    <w:rsid w:val="003C7913"/>
    <w:rsid w:val="003D0805"/>
    <w:rsid w:val="003D0A3B"/>
    <w:rsid w:val="003D0E44"/>
    <w:rsid w:val="003D1B4B"/>
    <w:rsid w:val="003D239B"/>
    <w:rsid w:val="003D2F99"/>
    <w:rsid w:val="003D36EA"/>
    <w:rsid w:val="003D37A9"/>
    <w:rsid w:val="003D39D8"/>
    <w:rsid w:val="003D4D49"/>
    <w:rsid w:val="003D52F0"/>
    <w:rsid w:val="003D6E10"/>
    <w:rsid w:val="003D7486"/>
    <w:rsid w:val="003D7D99"/>
    <w:rsid w:val="003E0894"/>
    <w:rsid w:val="003E1EB4"/>
    <w:rsid w:val="003E1F7C"/>
    <w:rsid w:val="003E2C93"/>
    <w:rsid w:val="003E2DD6"/>
    <w:rsid w:val="003E31B1"/>
    <w:rsid w:val="003E35BC"/>
    <w:rsid w:val="003E385D"/>
    <w:rsid w:val="003E394D"/>
    <w:rsid w:val="003E4973"/>
    <w:rsid w:val="003E5DAD"/>
    <w:rsid w:val="003E604B"/>
    <w:rsid w:val="003E625A"/>
    <w:rsid w:val="003E6760"/>
    <w:rsid w:val="003F122B"/>
    <w:rsid w:val="003F1844"/>
    <w:rsid w:val="003F1A89"/>
    <w:rsid w:val="003F2BFB"/>
    <w:rsid w:val="003F2E82"/>
    <w:rsid w:val="003F3D40"/>
    <w:rsid w:val="003F539A"/>
    <w:rsid w:val="003F5A3A"/>
    <w:rsid w:val="003F5A54"/>
    <w:rsid w:val="003F61C0"/>
    <w:rsid w:val="00400251"/>
    <w:rsid w:val="00400801"/>
    <w:rsid w:val="00400EFC"/>
    <w:rsid w:val="0040123B"/>
    <w:rsid w:val="004029DC"/>
    <w:rsid w:val="00402C7D"/>
    <w:rsid w:val="0040397C"/>
    <w:rsid w:val="00403C39"/>
    <w:rsid w:val="00404724"/>
    <w:rsid w:val="0040554F"/>
    <w:rsid w:val="00405F28"/>
    <w:rsid w:val="00406D73"/>
    <w:rsid w:val="004078EB"/>
    <w:rsid w:val="00407D01"/>
    <w:rsid w:val="00407D10"/>
    <w:rsid w:val="00410850"/>
    <w:rsid w:val="0041090C"/>
    <w:rsid w:val="00410DE4"/>
    <w:rsid w:val="004119A5"/>
    <w:rsid w:val="00411BA3"/>
    <w:rsid w:val="00412D20"/>
    <w:rsid w:val="004132AA"/>
    <w:rsid w:val="00413E9C"/>
    <w:rsid w:val="004140B8"/>
    <w:rsid w:val="00414841"/>
    <w:rsid w:val="004159DC"/>
    <w:rsid w:val="00416317"/>
    <w:rsid w:val="0041651C"/>
    <w:rsid w:val="00417FD6"/>
    <w:rsid w:val="004214AB"/>
    <w:rsid w:val="004229AA"/>
    <w:rsid w:val="00422BAC"/>
    <w:rsid w:val="00423119"/>
    <w:rsid w:val="00423C2E"/>
    <w:rsid w:val="0042538A"/>
    <w:rsid w:val="00425909"/>
    <w:rsid w:val="00425C40"/>
    <w:rsid w:val="00425EFC"/>
    <w:rsid w:val="00425FA0"/>
    <w:rsid w:val="00426EDB"/>
    <w:rsid w:val="00427833"/>
    <w:rsid w:val="00427A75"/>
    <w:rsid w:val="00427C67"/>
    <w:rsid w:val="00430929"/>
    <w:rsid w:val="00432155"/>
    <w:rsid w:val="00432A6D"/>
    <w:rsid w:val="00433276"/>
    <w:rsid w:val="00433846"/>
    <w:rsid w:val="00433C65"/>
    <w:rsid w:val="00434277"/>
    <w:rsid w:val="004348BB"/>
    <w:rsid w:val="004349E5"/>
    <w:rsid w:val="00435BA0"/>
    <w:rsid w:val="00436886"/>
    <w:rsid w:val="0044028F"/>
    <w:rsid w:val="00440727"/>
    <w:rsid w:val="00441642"/>
    <w:rsid w:val="00441E02"/>
    <w:rsid w:val="004446E8"/>
    <w:rsid w:val="00444C83"/>
    <w:rsid w:val="00445E34"/>
    <w:rsid w:val="0044602F"/>
    <w:rsid w:val="00447873"/>
    <w:rsid w:val="00450E48"/>
    <w:rsid w:val="0045134E"/>
    <w:rsid w:val="004518D5"/>
    <w:rsid w:val="00451A5F"/>
    <w:rsid w:val="00451FCB"/>
    <w:rsid w:val="004525FA"/>
    <w:rsid w:val="004531A4"/>
    <w:rsid w:val="004533A8"/>
    <w:rsid w:val="004534CC"/>
    <w:rsid w:val="004546D2"/>
    <w:rsid w:val="00455409"/>
    <w:rsid w:val="004558A8"/>
    <w:rsid w:val="00456B1A"/>
    <w:rsid w:val="0045762E"/>
    <w:rsid w:val="00457703"/>
    <w:rsid w:val="00457E43"/>
    <w:rsid w:val="004601D3"/>
    <w:rsid w:val="004604BC"/>
    <w:rsid w:val="00460848"/>
    <w:rsid w:val="00461E0F"/>
    <w:rsid w:val="004623D4"/>
    <w:rsid w:val="0046282F"/>
    <w:rsid w:val="00462BCF"/>
    <w:rsid w:val="004635D6"/>
    <w:rsid w:val="004639EC"/>
    <w:rsid w:val="00465032"/>
    <w:rsid w:val="00465FF1"/>
    <w:rsid w:val="00466EF8"/>
    <w:rsid w:val="004675C4"/>
    <w:rsid w:val="004701B4"/>
    <w:rsid w:val="00470CF9"/>
    <w:rsid w:val="00473C25"/>
    <w:rsid w:val="0047471C"/>
    <w:rsid w:val="00475872"/>
    <w:rsid w:val="00476166"/>
    <w:rsid w:val="004767E6"/>
    <w:rsid w:val="00477D1B"/>
    <w:rsid w:val="004805E3"/>
    <w:rsid w:val="00480F71"/>
    <w:rsid w:val="00481954"/>
    <w:rsid w:val="00481A32"/>
    <w:rsid w:val="00481AD3"/>
    <w:rsid w:val="00481BC8"/>
    <w:rsid w:val="004820F8"/>
    <w:rsid w:val="00482B06"/>
    <w:rsid w:val="004847C3"/>
    <w:rsid w:val="004908DF"/>
    <w:rsid w:val="00492592"/>
    <w:rsid w:val="00494C86"/>
    <w:rsid w:val="00494EC5"/>
    <w:rsid w:val="00495445"/>
    <w:rsid w:val="004955E9"/>
    <w:rsid w:val="00495C78"/>
    <w:rsid w:val="00497861"/>
    <w:rsid w:val="00497CE2"/>
    <w:rsid w:val="004A05CD"/>
    <w:rsid w:val="004A18EE"/>
    <w:rsid w:val="004A1D97"/>
    <w:rsid w:val="004A1ECB"/>
    <w:rsid w:val="004A2B3B"/>
    <w:rsid w:val="004A3A0B"/>
    <w:rsid w:val="004A3AB5"/>
    <w:rsid w:val="004A424A"/>
    <w:rsid w:val="004A4C75"/>
    <w:rsid w:val="004A5886"/>
    <w:rsid w:val="004A6786"/>
    <w:rsid w:val="004A691E"/>
    <w:rsid w:val="004A6D56"/>
    <w:rsid w:val="004A751D"/>
    <w:rsid w:val="004B0603"/>
    <w:rsid w:val="004B132A"/>
    <w:rsid w:val="004B139D"/>
    <w:rsid w:val="004B13D2"/>
    <w:rsid w:val="004B26AD"/>
    <w:rsid w:val="004B3039"/>
    <w:rsid w:val="004B3120"/>
    <w:rsid w:val="004B353E"/>
    <w:rsid w:val="004B44EF"/>
    <w:rsid w:val="004B49BD"/>
    <w:rsid w:val="004B5044"/>
    <w:rsid w:val="004B5C98"/>
    <w:rsid w:val="004B5D08"/>
    <w:rsid w:val="004B5DD8"/>
    <w:rsid w:val="004B5DE3"/>
    <w:rsid w:val="004B6593"/>
    <w:rsid w:val="004B68B0"/>
    <w:rsid w:val="004B6E4F"/>
    <w:rsid w:val="004B7259"/>
    <w:rsid w:val="004B74AA"/>
    <w:rsid w:val="004C144C"/>
    <w:rsid w:val="004C37FF"/>
    <w:rsid w:val="004C52B1"/>
    <w:rsid w:val="004D156D"/>
    <w:rsid w:val="004D17F3"/>
    <w:rsid w:val="004D18CE"/>
    <w:rsid w:val="004D1B3F"/>
    <w:rsid w:val="004D1D9F"/>
    <w:rsid w:val="004D1FEC"/>
    <w:rsid w:val="004D3312"/>
    <w:rsid w:val="004D39A5"/>
    <w:rsid w:val="004D3BE7"/>
    <w:rsid w:val="004D4C32"/>
    <w:rsid w:val="004D53D5"/>
    <w:rsid w:val="004D7733"/>
    <w:rsid w:val="004E08DA"/>
    <w:rsid w:val="004E09C5"/>
    <w:rsid w:val="004E2EB0"/>
    <w:rsid w:val="004E2F13"/>
    <w:rsid w:val="004E34EB"/>
    <w:rsid w:val="004E4CF1"/>
    <w:rsid w:val="004E4E13"/>
    <w:rsid w:val="004E5B4C"/>
    <w:rsid w:val="004E5E02"/>
    <w:rsid w:val="004E7A7E"/>
    <w:rsid w:val="004E7AF6"/>
    <w:rsid w:val="004F0285"/>
    <w:rsid w:val="004F02BD"/>
    <w:rsid w:val="004F0A29"/>
    <w:rsid w:val="004F1EE8"/>
    <w:rsid w:val="004F2B7C"/>
    <w:rsid w:val="004F41FE"/>
    <w:rsid w:val="004F51B7"/>
    <w:rsid w:val="004F55B9"/>
    <w:rsid w:val="004F568A"/>
    <w:rsid w:val="004F5948"/>
    <w:rsid w:val="004F687B"/>
    <w:rsid w:val="004F76E9"/>
    <w:rsid w:val="004F7918"/>
    <w:rsid w:val="004F7F95"/>
    <w:rsid w:val="00500455"/>
    <w:rsid w:val="00500EC5"/>
    <w:rsid w:val="00501663"/>
    <w:rsid w:val="005024E1"/>
    <w:rsid w:val="005029B9"/>
    <w:rsid w:val="00502F84"/>
    <w:rsid w:val="00503AAE"/>
    <w:rsid w:val="00503DB1"/>
    <w:rsid w:val="00504472"/>
    <w:rsid w:val="00505423"/>
    <w:rsid w:val="00506214"/>
    <w:rsid w:val="0050720A"/>
    <w:rsid w:val="005073E7"/>
    <w:rsid w:val="00507D9B"/>
    <w:rsid w:val="00510438"/>
    <w:rsid w:val="00510698"/>
    <w:rsid w:val="00511395"/>
    <w:rsid w:val="00511474"/>
    <w:rsid w:val="00511501"/>
    <w:rsid w:val="005118E2"/>
    <w:rsid w:val="00511E97"/>
    <w:rsid w:val="00512993"/>
    <w:rsid w:val="0051433D"/>
    <w:rsid w:val="00514380"/>
    <w:rsid w:val="005146EA"/>
    <w:rsid w:val="0051647C"/>
    <w:rsid w:val="0051707C"/>
    <w:rsid w:val="00520528"/>
    <w:rsid w:val="00520A21"/>
    <w:rsid w:val="00521E31"/>
    <w:rsid w:val="00521FCD"/>
    <w:rsid w:val="00522D6D"/>
    <w:rsid w:val="00523E4F"/>
    <w:rsid w:val="00525629"/>
    <w:rsid w:val="00525820"/>
    <w:rsid w:val="005260A5"/>
    <w:rsid w:val="0052676D"/>
    <w:rsid w:val="005271A4"/>
    <w:rsid w:val="00530628"/>
    <w:rsid w:val="00530F41"/>
    <w:rsid w:val="0053135E"/>
    <w:rsid w:val="0053173B"/>
    <w:rsid w:val="0053376B"/>
    <w:rsid w:val="00537153"/>
    <w:rsid w:val="0053718E"/>
    <w:rsid w:val="005401C3"/>
    <w:rsid w:val="005411BD"/>
    <w:rsid w:val="00541AA6"/>
    <w:rsid w:val="00541DE3"/>
    <w:rsid w:val="005424F3"/>
    <w:rsid w:val="00542555"/>
    <w:rsid w:val="00543019"/>
    <w:rsid w:val="00544907"/>
    <w:rsid w:val="005449EC"/>
    <w:rsid w:val="005451A6"/>
    <w:rsid w:val="005451B7"/>
    <w:rsid w:val="00545370"/>
    <w:rsid w:val="00545785"/>
    <w:rsid w:val="00545C83"/>
    <w:rsid w:val="0054627A"/>
    <w:rsid w:val="0055019E"/>
    <w:rsid w:val="00550A57"/>
    <w:rsid w:val="005516D5"/>
    <w:rsid w:val="00551C52"/>
    <w:rsid w:val="00553113"/>
    <w:rsid w:val="005531AE"/>
    <w:rsid w:val="00553570"/>
    <w:rsid w:val="00553849"/>
    <w:rsid w:val="005539A9"/>
    <w:rsid w:val="00553E7B"/>
    <w:rsid w:val="00554F8D"/>
    <w:rsid w:val="00555D9C"/>
    <w:rsid w:val="0055683C"/>
    <w:rsid w:val="005575F5"/>
    <w:rsid w:val="00557F51"/>
    <w:rsid w:val="005601B2"/>
    <w:rsid w:val="0056096A"/>
    <w:rsid w:val="00560FCA"/>
    <w:rsid w:val="005613D7"/>
    <w:rsid w:val="005617C9"/>
    <w:rsid w:val="00561E62"/>
    <w:rsid w:val="00561EFF"/>
    <w:rsid w:val="005622B7"/>
    <w:rsid w:val="00562F7C"/>
    <w:rsid w:val="00564024"/>
    <w:rsid w:val="00566D06"/>
    <w:rsid w:val="00567BFB"/>
    <w:rsid w:val="005704D8"/>
    <w:rsid w:val="00570921"/>
    <w:rsid w:val="00570D2B"/>
    <w:rsid w:val="00572CF4"/>
    <w:rsid w:val="00573925"/>
    <w:rsid w:val="00573CAC"/>
    <w:rsid w:val="005740B7"/>
    <w:rsid w:val="00574D6D"/>
    <w:rsid w:val="00576BBD"/>
    <w:rsid w:val="00581166"/>
    <w:rsid w:val="00581A94"/>
    <w:rsid w:val="0058288C"/>
    <w:rsid w:val="00582CCF"/>
    <w:rsid w:val="00585E3D"/>
    <w:rsid w:val="00586F42"/>
    <w:rsid w:val="00590651"/>
    <w:rsid w:val="00590FD9"/>
    <w:rsid w:val="005911E4"/>
    <w:rsid w:val="00592711"/>
    <w:rsid w:val="00592CF8"/>
    <w:rsid w:val="005931D5"/>
    <w:rsid w:val="005942C9"/>
    <w:rsid w:val="005942F5"/>
    <w:rsid w:val="00595ECB"/>
    <w:rsid w:val="00596349"/>
    <w:rsid w:val="005A023A"/>
    <w:rsid w:val="005A06F0"/>
    <w:rsid w:val="005A0BCB"/>
    <w:rsid w:val="005A1BCC"/>
    <w:rsid w:val="005A20C4"/>
    <w:rsid w:val="005A2260"/>
    <w:rsid w:val="005A2D03"/>
    <w:rsid w:val="005A2E62"/>
    <w:rsid w:val="005A32CF"/>
    <w:rsid w:val="005A6859"/>
    <w:rsid w:val="005A68F6"/>
    <w:rsid w:val="005A6DEC"/>
    <w:rsid w:val="005A6FC4"/>
    <w:rsid w:val="005B003D"/>
    <w:rsid w:val="005B174F"/>
    <w:rsid w:val="005B1DF1"/>
    <w:rsid w:val="005B2C86"/>
    <w:rsid w:val="005B3350"/>
    <w:rsid w:val="005B3B6D"/>
    <w:rsid w:val="005B41CC"/>
    <w:rsid w:val="005B453B"/>
    <w:rsid w:val="005B5091"/>
    <w:rsid w:val="005B5B58"/>
    <w:rsid w:val="005B6A76"/>
    <w:rsid w:val="005B6B66"/>
    <w:rsid w:val="005B738E"/>
    <w:rsid w:val="005B787C"/>
    <w:rsid w:val="005C00F3"/>
    <w:rsid w:val="005C24A5"/>
    <w:rsid w:val="005C2711"/>
    <w:rsid w:val="005C3037"/>
    <w:rsid w:val="005C3549"/>
    <w:rsid w:val="005C3672"/>
    <w:rsid w:val="005C38DA"/>
    <w:rsid w:val="005C395A"/>
    <w:rsid w:val="005C51F3"/>
    <w:rsid w:val="005C695D"/>
    <w:rsid w:val="005C738E"/>
    <w:rsid w:val="005C7CD9"/>
    <w:rsid w:val="005D0009"/>
    <w:rsid w:val="005D0140"/>
    <w:rsid w:val="005D0985"/>
    <w:rsid w:val="005D0BB1"/>
    <w:rsid w:val="005D1808"/>
    <w:rsid w:val="005D248E"/>
    <w:rsid w:val="005D251D"/>
    <w:rsid w:val="005D31B2"/>
    <w:rsid w:val="005D382A"/>
    <w:rsid w:val="005D3C9F"/>
    <w:rsid w:val="005D3D80"/>
    <w:rsid w:val="005D3E00"/>
    <w:rsid w:val="005D43C0"/>
    <w:rsid w:val="005D478E"/>
    <w:rsid w:val="005D6196"/>
    <w:rsid w:val="005D6513"/>
    <w:rsid w:val="005D696A"/>
    <w:rsid w:val="005D6FF9"/>
    <w:rsid w:val="005D727B"/>
    <w:rsid w:val="005D751A"/>
    <w:rsid w:val="005E0005"/>
    <w:rsid w:val="005E04F3"/>
    <w:rsid w:val="005E1748"/>
    <w:rsid w:val="005E1844"/>
    <w:rsid w:val="005E1A80"/>
    <w:rsid w:val="005E1D4D"/>
    <w:rsid w:val="005E1DCF"/>
    <w:rsid w:val="005E1F1E"/>
    <w:rsid w:val="005E30FD"/>
    <w:rsid w:val="005E33FA"/>
    <w:rsid w:val="005E349F"/>
    <w:rsid w:val="005E3A82"/>
    <w:rsid w:val="005E432D"/>
    <w:rsid w:val="005E4839"/>
    <w:rsid w:val="005E4D30"/>
    <w:rsid w:val="005E4EA6"/>
    <w:rsid w:val="005E535D"/>
    <w:rsid w:val="005E58DE"/>
    <w:rsid w:val="005E6DB6"/>
    <w:rsid w:val="005E765F"/>
    <w:rsid w:val="005E7738"/>
    <w:rsid w:val="005E7B61"/>
    <w:rsid w:val="005E7DA7"/>
    <w:rsid w:val="005F0025"/>
    <w:rsid w:val="005F169C"/>
    <w:rsid w:val="005F2471"/>
    <w:rsid w:val="005F2E6D"/>
    <w:rsid w:val="005F2F11"/>
    <w:rsid w:val="005F3BE0"/>
    <w:rsid w:val="005F49A8"/>
    <w:rsid w:val="005F4FAA"/>
    <w:rsid w:val="005F55A0"/>
    <w:rsid w:val="005F56CA"/>
    <w:rsid w:val="005F57EB"/>
    <w:rsid w:val="005F5D36"/>
    <w:rsid w:val="005F63F9"/>
    <w:rsid w:val="005F7F6D"/>
    <w:rsid w:val="00600B14"/>
    <w:rsid w:val="00601170"/>
    <w:rsid w:val="006016D5"/>
    <w:rsid w:val="00601927"/>
    <w:rsid w:val="00601E35"/>
    <w:rsid w:val="0060282E"/>
    <w:rsid w:val="00603ECE"/>
    <w:rsid w:val="00604A33"/>
    <w:rsid w:val="00606427"/>
    <w:rsid w:val="006070DF"/>
    <w:rsid w:val="006071EE"/>
    <w:rsid w:val="00610632"/>
    <w:rsid w:val="00610683"/>
    <w:rsid w:val="00610999"/>
    <w:rsid w:val="006112D5"/>
    <w:rsid w:val="006114CD"/>
    <w:rsid w:val="006115C2"/>
    <w:rsid w:val="00611625"/>
    <w:rsid w:val="0061199F"/>
    <w:rsid w:val="00611B1F"/>
    <w:rsid w:val="006128DD"/>
    <w:rsid w:val="0061298B"/>
    <w:rsid w:val="00612EC4"/>
    <w:rsid w:val="0061483E"/>
    <w:rsid w:val="00615241"/>
    <w:rsid w:val="00615973"/>
    <w:rsid w:val="00615A51"/>
    <w:rsid w:val="00616ED4"/>
    <w:rsid w:val="006170DA"/>
    <w:rsid w:val="0061772F"/>
    <w:rsid w:val="006177A5"/>
    <w:rsid w:val="00617896"/>
    <w:rsid w:val="00617F26"/>
    <w:rsid w:val="0062133E"/>
    <w:rsid w:val="00621943"/>
    <w:rsid w:val="006225BA"/>
    <w:rsid w:val="006242F2"/>
    <w:rsid w:val="00624384"/>
    <w:rsid w:val="00624B11"/>
    <w:rsid w:val="00624B3A"/>
    <w:rsid w:val="00624FEE"/>
    <w:rsid w:val="00630E19"/>
    <w:rsid w:val="006315EB"/>
    <w:rsid w:val="006316FF"/>
    <w:rsid w:val="006326C3"/>
    <w:rsid w:val="00633889"/>
    <w:rsid w:val="00633D6A"/>
    <w:rsid w:val="006347F8"/>
    <w:rsid w:val="00635131"/>
    <w:rsid w:val="00635143"/>
    <w:rsid w:val="006358B2"/>
    <w:rsid w:val="00637101"/>
    <w:rsid w:val="006400DB"/>
    <w:rsid w:val="006403E3"/>
    <w:rsid w:val="006411D3"/>
    <w:rsid w:val="00642217"/>
    <w:rsid w:val="00643404"/>
    <w:rsid w:val="00643826"/>
    <w:rsid w:val="006444F7"/>
    <w:rsid w:val="00644A59"/>
    <w:rsid w:val="00645771"/>
    <w:rsid w:val="006468F6"/>
    <w:rsid w:val="00650860"/>
    <w:rsid w:val="00650B38"/>
    <w:rsid w:val="006511E7"/>
    <w:rsid w:val="006528BC"/>
    <w:rsid w:val="0065329A"/>
    <w:rsid w:val="0065363A"/>
    <w:rsid w:val="00653B34"/>
    <w:rsid w:val="00654351"/>
    <w:rsid w:val="006552BA"/>
    <w:rsid w:val="00655EDE"/>
    <w:rsid w:val="00656AE2"/>
    <w:rsid w:val="00656CCB"/>
    <w:rsid w:val="00657F9A"/>
    <w:rsid w:val="0066090E"/>
    <w:rsid w:val="0066091E"/>
    <w:rsid w:val="00662003"/>
    <w:rsid w:val="006624BB"/>
    <w:rsid w:val="00662509"/>
    <w:rsid w:val="00662E80"/>
    <w:rsid w:val="00663177"/>
    <w:rsid w:val="00663362"/>
    <w:rsid w:val="00665275"/>
    <w:rsid w:val="006660F7"/>
    <w:rsid w:val="006665CA"/>
    <w:rsid w:val="00666940"/>
    <w:rsid w:val="00667F35"/>
    <w:rsid w:val="00670F31"/>
    <w:rsid w:val="00671059"/>
    <w:rsid w:val="00671641"/>
    <w:rsid w:val="00671B11"/>
    <w:rsid w:val="00671D0E"/>
    <w:rsid w:val="00672728"/>
    <w:rsid w:val="0067353F"/>
    <w:rsid w:val="00673DF2"/>
    <w:rsid w:val="00673E32"/>
    <w:rsid w:val="00674BB2"/>
    <w:rsid w:val="00676D17"/>
    <w:rsid w:val="00680D80"/>
    <w:rsid w:val="00680E8E"/>
    <w:rsid w:val="00681963"/>
    <w:rsid w:val="006835E6"/>
    <w:rsid w:val="00683DE5"/>
    <w:rsid w:val="00684201"/>
    <w:rsid w:val="00684426"/>
    <w:rsid w:val="00685DF4"/>
    <w:rsid w:val="00686716"/>
    <w:rsid w:val="00686C98"/>
    <w:rsid w:val="00686FF8"/>
    <w:rsid w:val="00687CA8"/>
    <w:rsid w:val="00690309"/>
    <w:rsid w:val="00690A95"/>
    <w:rsid w:val="006919CE"/>
    <w:rsid w:val="00691B0F"/>
    <w:rsid w:val="0069227D"/>
    <w:rsid w:val="00693387"/>
    <w:rsid w:val="00693E71"/>
    <w:rsid w:val="00693F76"/>
    <w:rsid w:val="00694704"/>
    <w:rsid w:val="00694874"/>
    <w:rsid w:val="0069686E"/>
    <w:rsid w:val="00696DDB"/>
    <w:rsid w:val="00697FF3"/>
    <w:rsid w:val="006A06D9"/>
    <w:rsid w:val="006A0F31"/>
    <w:rsid w:val="006A1103"/>
    <w:rsid w:val="006A2157"/>
    <w:rsid w:val="006A24E0"/>
    <w:rsid w:val="006A2B38"/>
    <w:rsid w:val="006A2DC0"/>
    <w:rsid w:val="006A33FA"/>
    <w:rsid w:val="006A362D"/>
    <w:rsid w:val="006A3709"/>
    <w:rsid w:val="006A3814"/>
    <w:rsid w:val="006A473D"/>
    <w:rsid w:val="006A5D78"/>
    <w:rsid w:val="006A6247"/>
    <w:rsid w:val="006A7BD7"/>
    <w:rsid w:val="006B022C"/>
    <w:rsid w:val="006B0726"/>
    <w:rsid w:val="006B13D0"/>
    <w:rsid w:val="006B183D"/>
    <w:rsid w:val="006B204E"/>
    <w:rsid w:val="006B2FFB"/>
    <w:rsid w:val="006B3877"/>
    <w:rsid w:val="006B5ECA"/>
    <w:rsid w:val="006B5FCC"/>
    <w:rsid w:val="006B6745"/>
    <w:rsid w:val="006B6AE3"/>
    <w:rsid w:val="006B6D54"/>
    <w:rsid w:val="006B6E11"/>
    <w:rsid w:val="006B795F"/>
    <w:rsid w:val="006B7BFC"/>
    <w:rsid w:val="006C06F9"/>
    <w:rsid w:val="006C1095"/>
    <w:rsid w:val="006C2683"/>
    <w:rsid w:val="006C3033"/>
    <w:rsid w:val="006C3B0E"/>
    <w:rsid w:val="006C4285"/>
    <w:rsid w:val="006C46E4"/>
    <w:rsid w:val="006C4830"/>
    <w:rsid w:val="006C4D06"/>
    <w:rsid w:val="006C5CEB"/>
    <w:rsid w:val="006C6090"/>
    <w:rsid w:val="006C7CEC"/>
    <w:rsid w:val="006D1BEA"/>
    <w:rsid w:val="006D2378"/>
    <w:rsid w:val="006D271B"/>
    <w:rsid w:val="006D2918"/>
    <w:rsid w:val="006D3107"/>
    <w:rsid w:val="006D52C7"/>
    <w:rsid w:val="006D53AC"/>
    <w:rsid w:val="006D5FEB"/>
    <w:rsid w:val="006D6B59"/>
    <w:rsid w:val="006D7DBD"/>
    <w:rsid w:val="006E0773"/>
    <w:rsid w:val="006E0CC3"/>
    <w:rsid w:val="006E1897"/>
    <w:rsid w:val="006E22EB"/>
    <w:rsid w:val="006E2A5E"/>
    <w:rsid w:val="006E2DAE"/>
    <w:rsid w:val="006E3403"/>
    <w:rsid w:val="006E454F"/>
    <w:rsid w:val="006E48C8"/>
    <w:rsid w:val="006E588A"/>
    <w:rsid w:val="006F000E"/>
    <w:rsid w:val="006F0740"/>
    <w:rsid w:val="006F09A4"/>
    <w:rsid w:val="006F0D41"/>
    <w:rsid w:val="006F12A7"/>
    <w:rsid w:val="006F2F8D"/>
    <w:rsid w:val="006F3AC3"/>
    <w:rsid w:val="006F3B33"/>
    <w:rsid w:val="006F4496"/>
    <w:rsid w:val="006F46A3"/>
    <w:rsid w:val="006F4BF7"/>
    <w:rsid w:val="006F513D"/>
    <w:rsid w:val="006F540E"/>
    <w:rsid w:val="006F5C9C"/>
    <w:rsid w:val="006F6855"/>
    <w:rsid w:val="00700802"/>
    <w:rsid w:val="0070085B"/>
    <w:rsid w:val="0070127C"/>
    <w:rsid w:val="007018D5"/>
    <w:rsid w:val="00701AF2"/>
    <w:rsid w:val="00702F9B"/>
    <w:rsid w:val="0070349E"/>
    <w:rsid w:val="007034E4"/>
    <w:rsid w:val="00703D9B"/>
    <w:rsid w:val="00703E08"/>
    <w:rsid w:val="00703F6C"/>
    <w:rsid w:val="00704CC1"/>
    <w:rsid w:val="00704E40"/>
    <w:rsid w:val="0070550B"/>
    <w:rsid w:val="007056AD"/>
    <w:rsid w:val="007071B2"/>
    <w:rsid w:val="00707ABB"/>
    <w:rsid w:val="00711791"/>
    <w:rsid w:val="007122B8"/>
    <w:rsid w:val="00712685"/>
    <w:rsid w:val="00712C83"/>
    <w:rsid w:val="0071305A"/>
    <w:rsid w:val="00715A0D"/>
    <w:rsid w:val="00715C6D"/>
    <w:rsid w:val="00715F33"/>
    <w:rsid w:val="00716A6B"/>
    <w:rsid w:val="00716C0A"/>
    <w:rsid w:val="0072093A"/>
    <w:rsid w:val="00720EFA"/>
    <w:rsid w:val="007228CF"/>
    <w:rsid w:val="007231C3"/>
    <w:rsid w:val="007260D0"/>
    <w:rsid w:val="0072681F"/>
    <w:rsid w:val="007269EC"/>
    <w:rsid w:val="00727C67"/>
    <w:rsid w:val="00730686"/>
    <w:rsid w:val="00730781"/>
    <w:rsid w:val="00730B57"/>
    <w:rsid w:val="0073103D"/>
    <w:rsid w:val="00731355"/>
    <w:rsid w:val="0073185A"/>
    <w:rsid w:val="007333B8"/>
    <w:rsid w:val="0073360F"/>
    <w:rsid w:val="007348ED"/>
    <w:rsid w:val="007349CB"/>
    <w:rsid w:val="007354FB"/>
    <w:rsid w:val="00735D1F"/>
    <w:rsid w:val="007363EF"/>
    <w:rsid w:val="007368BF"/>
    <w:rsid w:val="007377E3"/>
    <w:rsid w:val="00737A52"/>
    <w:rsid w:val="00737D2C"/>
    <w:rsid w:val="00740761"/>
    <w:rsid w:val="00741D61"/>
    <w:rsid w:val="00742B4B"/>
    <w:rsid w:val="00743621"/>
    <w:rsid w:val="007441CC"/>
    <w:rsid w:val="007442EC"/>
    <w:rsid w:val="00744EA4"/>
    <w:rsid w:val="00745017"/>
    <w:rsid w:val="00747F19"/>
    <w:rsid w:val="0075075A"/>
    <w:rsid w:val="00750B14"/>
    <w:rsid w:val="00751256"/>
    <w:rsid w:val="007517F5"/>
    <w:rsid w:val="00751D72"/>
    <w:rsid w:val="007529C0"/>
    <w:rsid w:val="00753675"/>
    <w:rsid w:val="007539D8"/>
    <w:rsid w:val="00753DAF"/>
    <w:rsid w:val="007552CF"/>
    <w:rsid w:val="00755C4D"/>
    <w:rsid w:val="00756181"/>
    <w:rsid w:val="00757C8E"/>
    <w:rsid w:val="00760A77"/>
    <w:rsid w:val="00761AA6"/>
    <w:rsid w:val="00761B94"/>
    <w:rsid w:val="00761EA5"/>
    <w:rsid w:val="00761FEF"/>
    <w:rsid w:val="00762F77"/>
    <w:rsid w:val="00764178"/>
    <w:rsid w:val="007644C7"/>
    <w:rsid w:val="00765B21"/>
    <w:rsid w:val="007672C5"/>
    <w:rsid w:val="00770070"/>
    <w:rsid w:val="00770BF7"/>
    <w:rsid w:val="00770CF5"/>
    <w:rsid w:val="00771656"/>
    <w:rsid w:val="00771685"/>
    <w:rsid w:val="00771C48"/>
    <w:rsid w:val="007728D6"/>
    <w:rsid w:val="00772DA9"/>
    <w:rsid w:val="00773325"/>
    <w:rsid w:val="00774454"/>
    <w:rsid w:val="00776674"/>
    <w:rsid w:val="00776B89"/>
    <w:rsid w:val="00777232"/>
    <w:rsid w:val="00777CCD"/>
    <w:rsid w:val="00781963"/>
    <w:rsid w:val="00781F61"/>
    <w:rsid w:val="00781FC1"/>
    <w:rsid w:val="00782F0B"/>
    <w:rsid w:val="0078358D"/>
    <w:rsid w:val="007835DA"/>
    <w:rsid w:val="007836A4"/>
    <w:rsid w:val="00786D2A"/>
    <w:rsid w:val="00787D50"/>
    <w:rsid w:val="007903B0"/>
    <w:rsid w:val="0079191D"/>
    <w:rsid w:val="00791B59"/>
    <w:rsid w:val="00792FD5"/>
    <w:rsid w:val="00793083"/>
    <w:rsid w:val="007943E9"/>
    <w:rsid w:val="00794467"/>
    <w:rsid w:val="007951D5"/>
    <w:rsid w:val="00796105"/>
    <w:rsid w:val="00796E10"/>
    <w:rsid w:val="00797099"/>
    <w:rsid w:val="007973D7"/>
    <w:rsid w:val="00797984"/>
    <w:rsid w:val="007A00D9"/>
    <w:rsid w:val="007A00FF"/>
    <w:rsid w:val="007A25A3"/>
    <w:rsid w:val="007A3520"/>
    <w:rsid w:val="007A5630"/>
    <w:rsid w:val="007A5C89"/>
    <w:rsid w:val="007A6BD8"/>
    <w:rsid w:val="007A72F2"/>
    <w:rsid w:val="007A735D"/>
    <w:rsid w:val="007B00F6"/>
    <w:rsid w:val="007B02E1"/>
    <w:rsid w:val="007B0A2A"/>
    <w:rsid w:val="007B0EA1"/>
    <w:rsid w:val="007B1085"/>
    <w:rsid w:val="007B1848"/>
    <w:rsid w:val="007B45E7"/>
    <w:rsid w:val="007B4B08"/>
    <w:rsid w:val="007B5578"/>
    <w:rsid w:val="007B5EFB"/>
    <w:rsid w:val="007B6964"/>
    <w:rsid w:val="007C04EA"/>
    <w:rsid w:val="007C055B"/>
    <w:rsid w:val="007C1229"/>
    <w:rsid w:val="007C1DA2"/>
    <w:rsid w:val="007C23AA"/>
    <w:rsid w:val="007C29C6"/>
    <w:rsid w:val="007C353C"/>
    <w:rsid w:val="007C39AC"/>
    <w:rsid w:val="007C493A"/>
    <w:rsid w:val="007C6CE8"/>
    <w:rsid w:val="007C7B10"/>
    <w:rsid w:val="007D04AB"/>
    <w:rsid w:val="007D1656"/>
    <w:rsid w:val="007D3C62"/>
    <w:rsid w:val="007D4BA3"/>
    <w:rsid w:val="007D515B"/>
    <w:rsid w:val="007D5318"/>
    <w:rsid w:val="007D5787"/>
    <w:rsid w:val="007D77F4"/>
    <w:rsid w:val="007D7978"/>
    <w:rsid w:val="007D7F91"/>
    <w:rsid w:val="007E0401"/>
    <w:rsid w:val="007E0577"/>
    <w:rsid w:val="007E0FE9"/>
    <w:rsid w:val="007E16AD"/>
    <w:rsid w:val="007E2381"/>
    <w:rsid w:val="007E2CEA"/>
    <w:rsid w:val="007E309F"/>
    <w:rsid w:val="007E3A3E"/>
    <w:rsid w:val="007E4260"/>
    <w:rsid w:val="007E579E"/>
    <w:rsid w:val="007E5C52"/>
    <w:rsid w:val="007E6F59"/>
    <w:rsid w:val="007F0677"/>
    <w:rsid w:val="007F1416"/>
    <w:rsid w:val="007F176D"/>
    <w:rsid w:val="007F1F42"/>
    <w:rsid w:val="007F3797"/>
    <w:rsid w:val="007F388B"/>
    <w:rsid w:val="007F4E5F"/>
    <w:rsid w:val="007F59B7"/>
    <w:rsid w:val="007F5B5F"/>
    <w:rsid w:val="007F7C10"/>
    <w:rsid w:val="0080160A"/>
    <w:rsid w:val="0080188F"/>
    <w:rsid w:val="008020C8"/>
    <w:rsid w:val="008024A9"/>
    <w:rsid w:val="00802F95"/>
    <w:rsid w:val="00803261"/>
    <w:rsid w:val="008059C4"/>
    <w:rsid w:val="00807F0F"/>
    <w:rsid w:val="008112A3"/>
    <w:rsid w:val="00811BD4"/>
    <w:rsid w:val="00814FF1"/>
    <w:rsid w:val="00815419"/>
    <w:rsid w:val="008156A4"/>
    <w:rsid w:val="00816328"/>
    <w:rsid w:val="00816348"/>
    <w:rsid w:val="008175B8"/>
    <w:rsid w:val="00817786"/>
    <w:rsid w:val="0081795D"/>
    <w:rsid w:val="00820785"/>
    <w:rsid w:val="00820F16"/>
    <w:rsid w:val="00821332"/>
    <w:rsid w:val="0082271F"/>
    <w:rsid w:val="008227A8"/>
    <w:rsid w:val="00823A06"/>
    <w:rsid w:val="00823DC4"/>
    <w:rsid w:val="00824CC6"/>
    <w:rsid w:val="00826770"/>
    <w:rsid w:val="00826AAB"/>
    <w:rsid w:val="008270ED"/>
    <w:rsid w:val="00827C9E"/>
    <w:rsid w:val="00827DE1"/>
    <w:rsid w:val="0083096A"/>
    <w:rsid w:val="008310E7"/>
    <w:rsid w:val="0083112B"/>
    <w:rsid w:val="0083177C"/>
    <w:rsid w:val="00831C00"/>
    <w:rsid w:val="00831FA8"/>
    <w:rsid w:val="008327CB"/>
    <w:rsid w:val="00832B54"/>
    <w:rsid w:val="00832CE7"/>
    <w:rsid w:val="00834DE4"/>
    <w:rsid w:val="008353B8"/>
    <w:rsid w:val="0083580B"/>
    <w:rsid w:val="00835EB8"/>
    <w:rsid w:val="00836D40"/>
    <w:rsid w:val="00837A1A"/>
    <w:rsid w:val="00837D08"/>
    <w:rsid w:val="00840AE4"/>
    <w:rsid w:val="00840B61"/>
    <w:rsid w:val="00840D90"/>
    <w:rsid w:val="008416FD"/>
    <w:rsid w:val="008419BE"/>
    <w:rsid w:val="00841D7C"/>
    <w:rsid w:val="008428B6"/>
    <w:rsid w:val="00843CCB"/>
    <w:rsid w:val="00843F76"/>
    <w:rsid w:val="0084452B"/>
    <w:rsid w:val="00844A0B"/>
    <w:rsid w:val="008458E6"/>
    <w:rsid w:val="00845B6B"/>
    <w:rsid w:val="00846474"/>
    <w:rsid w:val="00850017"/>
    <w:rsid w:val="0085181B"/>
    <w:rsid w:val="008542D2"/>
    <w:rsid w:val="00854485"/>
    <w:rsid w:val="0085454B"/>
    <w:rsid w:val="008550C6"/>
    <w:rsid w:val="0085520E"/>
    <w:rsid w:val="008558C0"/>
    <w:rsid w:val="008567D8"/>
    <w:rsid w:val="00856AA7"/>
    <w:rsid w:val="00856DAC"/>
    <w:rsid w:val="00857271"/>
    <w:rsid w:val="008573E4"/>
    <w:rsid w:val="0085747B"/>
    <w:rsid w:val="0085750C"/>
    <w:rsid w:val="00860366"/>
    <w:rsid w:val="00860818"/>
    <w:rsid w:val="0086089D"/>
    <w:rsid w:val="00860F68"/>
    <w:rsid w:val="00861277"/>
    <w:rsid w:val="00861E2F"/>
    <w:rsid w:val="008627DB"/>
    <w:rsid w:val="0086381B"/>
    <w:rsid w:val="00863C60"/>
    <w:rsid w:val="0086483D"/>
    <w:rsid w:val="00864EC6"/>
    <w:rsid w:val="00865042"/>
    <w:rsid w:val="008658D4"/>
    <w:rsid w:val="00865ADB"/>
    <w:rsid w:val="00865B4A"/>
    <w:rsid w:val="00866160"/>
    <w:rsid w:val="00867ACE"/>
    <w:rsid w:val="00867BC4"/>
    <w:rsid w:val="00867CE4"/>
    <w:rsid w:val="00871786"/>
    <w:rsid w:val="00871D35"/>
    <w:rsid w:val="00872FF0"/>
    <w:rsid w:val="00873FFC"/>
    <w:rsid w:val="0087419B"/>
    <w:rsid w:val="0087442E"/>
    <w:rsid w:val="00875B77"/>
    <w:rsid w:val="00877064"/>
    <w:rsid w:val="00877BDB"/>
    <w:rsid w:val="0088126A"/>
    <w:rsid w:val="00881933"/>
    <w:rsid w:val="0088291F"/>
    <w:rsid w:val="008833D7"/>
    <w:rsid w:val="00883B87"/>
    <w:rsid w:val="00884073"/>
    <w:rsid w:val="00884231"/>
    <w:rsid w:val="008843CC"/>
    <w:rsid w:val="008848CA"/>
    <w:rsid w:val="00886DDC"/>
    <w:rsid w:val="00890E73"/>
    <w:rsid w:val="00891B39"/>
    <w:rsid w:val="0089211B"/>
    <w:rsid w:val="00892CBA"/>
    <w:rsid w:val="008935B4"/>
    <w:rsid w:val="00893B4D"/>
    <w:rsid w:val="0089499C"/>
    <w:rsid w:val="0089505E"/>
    <w:rsid w:val="00895FD6"/>
    <w:rsid w:val="00896168"/>
    <w:rsid w:val="00896543"/>
    <w:rsid w:val="00896FC0"/>
    <w:rsid w:val="008978C4"/>
    <w:rsid w:val="00897C77"/>
    <w:rsid w:val="008A07BB"/>
    <w:rsid w:val="008A0A2F"/>
    <w:rsid w:val="008A3D02"/>
    <w:rsid w:val="008A462F"/>
    <w:rsid w:val="008A4A52"/>
    <w:rsid w:val="008A54C8"/>
    <w:rsid w:val="008A5744"/>
    <w:rsid w:val="008A67F1"/>
    <w:rsid w:val="008A7B4B"/>
    <w:rsid w:val="008A7BE1"/>
    <w:rsid w:val="008B08B4"/>
    <w:rsid w:val="008B33CA"/>
    <w:rsid w:val="008B3F63"/>
    <w:rsid w:val="008B70A9"/>
    <w:rsid w:val="008C1903"/>
    <w:rsid w:val="008C4147"/>
    <w:rsid w:val="008C4550"/>
    <w:rsid w:val="008C48BB"/>
    <w:rsid w:val="008C4C7B"/>
    <w:rsid w:val="008C54AB"/>
    <w:rsid w:val="008D14B7"/>
    <w:rsid w:val="008D163F"/>
    <w:rsid w:val="008D19A9"/>
    <w:rsid w:val="008D1B6E"/>
    <w:rsid w:val="008D333D"/>
    <w:rsid w:val="008D55D6"/>
    <w:rsid w:val="008D5678"/>
    <w:rsid w:val="008D5816"/>
    <w:rsid w:val="008D5F07"/>
    <w:rsid w:val="008D697A"/>
    <w:rsid w:val="008D6E20"/>
    <w:rsid w:val="008D71AA"/>
    <w:rsid w:val="008E1B21"/>
    <w:rsid w:val="008E1DAE"/>
    <w:rsid w:val="008E2880"/>
    <w:rsid w:val="008E2A86"/>
    <w:rsid w:val="008E2C4A"/>
    <w:rsid w:val="008E3680"/>
    <w:rsid w:val="008E4848"/>
    <w:rsid w:val="008E54AF"/>
    <w:rsid w:val="008E5DCB"/>
    <w:rsid w:val="008E676A"/>
    <w:rsid w:val="008E6ED2"/>
    <w:rsid w:val="008E73EA"/>
    <w:rsid w:val="008E7605"/>
    <w:rsid w:val="008E76CF"/>
    <w:rsid w:val="008E781C"/>
    <w:rsid w:val="008E79A9"/>
    <w:rsid w:val="008E7BFF"/>
    <w:rsid w:val="008F090F"/>
    <w:rsid w:val="008F0D5F"/>
    <w:rsid w:val="008F0DF3"/>
    <w:rsid w:val="008F1D51"/>
    <w:rsid w:val="008F2E4E"/>
    <w:rsid w:val="008F439E"/>
    <w:rsid w:val="008F4578"/>
    <w:rsid w:val="008F4748"/>
    <w:rsid w:val="008F4A00"/>
    <w:rsid w:val="008F5C60"/>
    <w:rsid w:val="008F5C8A"/>
    <w:rsid w:val="008F6CCC"/>
    <w:rsid w:val="008F6E87"/>
    <w:rsid w:val="008F6F5D"/>
    <w:rsid w:val="008F7200"/>
    <w:rsid w:val="009005B7"/>
    <w:rsid w:val="0090183C"/>
    <w:rsid w:val="00902585"/>
    <w:rsid w:val="00903297"/>
    <w:rsid w:val="009038A4"/>
    <w:rsid w:val="00903C7E"/>
    <w:rsid w:val="00904362"/>
    <w:rsid w:val="00904BE2"/>
    <w:rsid w:val="00904DE0"/>
    <w:rsid w:val="00905A6D"/>
    <w:rsid w:val="00906258"/>
    <w:rsid w:val="00906630"/>
    <w:rsid w:val="00906B1E"/>
    <w:rsid w:val="009110EB"/>
    <w:rsid w:val="00911499"/>
    <w:rsid w:val="00911DAE"/>
    <w:rsid w:val="00913CF9"/>
    <w:rsid w:val="00914696"/>
    <w:rsid w:val="00914BA4"/>
    <w:rsid w:val="00914FB7"/>
    <w:rsid w:val="00916166"/>
    <w:rsid w:val="00917435"/>
    <w:rsid w:val="00917E28"/>
    <w:rsid w:val="00920724"/>
    <w:rsid w:val="00920B0A"/>
    <w:rsid w:val="0092138D"/>
    <w:rsid w:val="0092345C"/>
    <w:rsid w:val="00923CCA"/>
    <w:rsid w:val="00924285"/>
    <w:rsid w:val="00925076"/>
    <w:rsid w:val="009252FA"/>
    <w:rsid w:val="009255A6"/>
    <w:rsid w:val="009255E7"/>
    <w:rsid w:val="00926A03"/>
    <w:rsid w:val="009271A3"/>
    <w:rsid w:val="009307AD"/>
    <w:rsid w:val="00930A87"/>
    <w:rsid w:val="00931153"/>
    <w:rsid w:val="00932090"/>
    <w:rsid w:val="0093228D"/>
    <w:rsid w:val="00932917"/>
    <w:rsid w:val="009350C7"/>
    <w:rsid w:val="00935B8B"/>
    <w:rsid w:val="009361D9"/>
    <w:rsid w:val="00936D46"/>
    <w:rsid w:val="00940014"/>
    <w:rsid w:val="00940F44"/>
    <w:rsid w:val="0094464D"/>
    <w:rsid w:val="009459B8"/>
    <w:rsid w:val="00946668"/>
    <w:rsid w:val="009469B6"/>
    <w:rsid w:val="00946AD4"/>
    <w:rsid w:val="009471D9"/>
    <w:rsid w:val="0094735C"/>
    <w:rsid w:val="0095057E"/>
    <w:rsid w:val="009515BB"/>
    <w:rsid w:val="00951D99"/>
    <w:rsid w:val="00952897"/>
    <w:rsid w:val="00952E7C"/>
    <w:rsid w:val="00955253"/>
    <w:rsid w:val="00955B6A"/>
    <w:rsid w:val="00955D83"/>
    <w:rsid w:val="00956775"/>
    <w:rsid w:val="0095750F"/>
    <w:rsid w:val="009575B0"/>
    <w:rsid w:val="0095784C"/>
    <w:rsid w:val="009601BE"/>
    <w:rsid w:val="00960469"/>
    <w:rsid w:val="0096083C"/>
    <w:rsid w:val="00960884"/>
    <w:rsid w:val="009620E7"/>
    <w:rsid w:val="00962361"/>
    <w:rsid w:val="0096353B"/>
    <w:rsid w:val="00963A88"/>
    <w:rsid w:val="00963EB7"/>
    <w:rsid w:val="0096404A"/>
    <w:rsid w:val="00964810"/>
    <w:rsid w:val="009649D5"/>
    <w:rsid w:val="00964A30"/>
    <w:rsid w:val="00965086"/>
    <w:rsid w:val="00965672"/>
    <w:rsid w:val="00965E7D"/>
    <w:rsid w:val="00966A3C"/>
    <w:rsid w:val="009707F0"/>
    <w:rsid w:val="00971E34"/>
    <w:rsid w:val="009733B0"/>
    <w:rsid w:val="0097398D"/>
    <w:rsid w:val="00973EFD"/>
    <w:rsid w:val="00974D5B"/>
    <w:rsid w:val="00974D7D"/>
    <w:rsid w:val="00976786"/>
    <w:rsid w:val="0097753A"/>
    <w:rsid w:val="00977686"/>
    <w:rsid w:val="00980544"/>
    <w:rsid w:val="009807F1"/>
    <w:rsid w:val="0098298B"/>
    <w:rsid w:val="00982A87"/>
    <w:rsid w:val="00982C51"/>
    <w:rsid w:val="009830FF"/>
    <w:rsid w:val="00983615"/>
    <w:rsid w:val="0098399E"/>
    <w:rsid w:val="0098519B"/>
    <w:rsid w:val="00985E42"/>
    <w:rsid w:val="00985F0E"/>
    <w:rsid w:val="009867E0"/>
    <w:rsid w:val="00986B51"/>
    <w:rsid w:val="009871FC"/>
    <w:rsid w:val="0098784D"/>
    <w:rsid w:val="00987D52"/>
    <w:rsid w:val="00991084"/>
    <w:rsid w:val="00991EBC"/>
    <w:rsid w:val="009927D4"/>
    <w:rsid w:val="0099305D"/>
    <w:rsid w:val="0099368B"/>
    <w:rsid w:val="0099487A"/>
    <w:rsid w:val="00995A43"/>
    <w:rsid w:val="00995DEF"/>
    <w:rsid w:val="009969C5"/>
    <w:rsid w:val="00996D72"/>
    <w:rsid w:val="009A165F"/>
    <w:rsid w:val="009A1887"/>
    <w:rsid w:val="009A194A"/>
    <w:rsid w:val="009A1DBB"/>
    <w:rsid w:val="009A2162"/>
    <w:rsid w:val="009A5507"/>
    <w:rsid w:val="009A5612"/>
    <w:rsid w:val="009B0D15"/>
    <w:rsid w:val="009B1574"/>
    <w:rsid w:val="009B2065"/>
    <w:rsid w:val="009B2A23"/>
    <w:rsid w:val="009B3B90"/>
    <w:rsid w:val="009B4CFA"/>
    <w:rsid w:val="009B5386"/>
    <w:rsid w:val="009B7620"/>
    <w:rsid w:val="009C00EE"/>
    <w:rsid w:val="009C03AF"/>
    <w:rsid w:val="009C13C8"/>
    <w:rsid w:val="009C1E5A"/>
    <w:rsid w:val="009C2BD8"/>
    <w:rsid w:val="009C2FA7"/>
    <w:rsid w:val="009C36B7"/>
    <w:rsid w:val="009C594F"/>
    <w:rsid w:val="009C73FC"/>
    <w:rsid w:val="009C7488"/>
    <w:rsid w:val="009D1B60"/>
    <w:rsid w:val="009D31E3"/>
    <w:rsid w:val="009D4CF9"/>
    <w:rsid w:val="009D57C2"/>
    <w:rsid w:val="009D5A26"/>
    <w:rsid w:val="009E0B54"/>
    <w:rsid w:val="009E1109"/>
    <w:rsid w:val="009E1A0D"/>
    <w:rsid w:val="009E1CD1"/>
    <w:rsid w:val="009E1DA2"/>
    <w:rsid w:val="009E23E7"/>
    <w:rsid w:val="009E33EC"/>
    <w:rsid w:val="009E3656"/>
    <w:rsid w:val="009E369B"/>
    <w:rsid w:val="009E4643"/>
    <w:rsid w:val="009E609F"/>
    <w:rsid w:val="009F3B15"/>
    <w:rsid w:val="009F3BF9"/>
    <w:rsid w:val="009F3C90"/>
    <w:rsid w:val="009F3DFD"/>
    <w:rsid w:val="009F5103"/>
    <w:rsid w:val="009F5610"/>
    <w:rsid w:val="009F61D5"/>
    <w:rsid w:val="009F663D"/>
    <w:rsid w:val="00A00225"/>
    <w:rsid w:val="00A006FC"/>
    <w:rsid w:val="00A02099"/>
    <w:rsid w:val="00A02322"/>
    <w:rsid w:val="00A02993"/>
    <w:rsid w:val="00A0336E"/>
    <w:rsid w:val="00A0738C"/>
    <w:rsid w:val="00A106A8"/>
    <w:rsid w:val="00A1116C"/>
    <w:rsid w:val="00A115DA"/>
    <w:rsid w:val="00A11B4F"/>
    <w:rsid w:val="00A11F22"/>
    <w:rsid w:val="00A12355"/>
    <w:rsid w:val="00A12F65"/>
    <w:rsid w:val="00A13E16"/>
    <w:rsid w:val="00A14080"/>
    <w:rsid w:val="00A14499"/>
    <w:rsid w:val="00A16282"/>
    <w:rsid w:val="00A16382"/>
    <w:rsid w:val="00A16F79"/>
    <w:rsid w:val="00A17091"/>
    <w:rsid w:val="00A17CAC"/>
    <w:rsid w:val="00A17F22"/>
    <w:rsid w:val="00A2114C"/>
    <w:rsid w:val="00A214F5"/>
    <w:rsid w:val="00A22903"/>
    <w:rsid w:val="00A248E6"/>
    <w:rsid w:val="00A262C9"/>
    <w:rsid w:val="00A267A3"/>
    <w:rsid w:val="00A269EF"/>
    <w:rsid w:val="00A303CC"/>
    <w:rsid w:val="00A30DF5"/>
    <w:rsid w:val="00A311D2"/>
    <w:rsid w:val="00A31F8C"/>
    <w:rsid w:val="00A32D60"/>
    <w:rsid w:val="00A3495F"/>
    <w:rsid w:val="00A3627A"/>
    <w:rsid w:val="00A36DB0"/>
    <w:rsid w:val="00A409D5"/>
    <w:rsid w:val="00A40D97"/>
    <w:rsid w:val="00A4207D"/>
    <w:rsid w:val="00A43562"/>
    <w:rsid w:val="00A43A2F"/>
    <w:rsid w:val="00A443A6"/>
    <w:rsid w:val="00A44EA3"/>
    <w:rsid w:val="00A456A5"/>
    <w:rsid w:val="00A45F7B"/>
    <w:rsid w:val="00A460CA"/>
    <w:rsid w:val="00A507BD"/>
    <w:rsid w:val="00A50895"/>
    <w:rsid w:val="00A50BB5"/>
    <w:rsid w:val="00A51406"/>
    <w:rsid w:val="00A51C60"/>
    <w:rsid w:val="00A52299"/>
    <w:rsid w:val="00A52949"/>
    <w:rsid w:val="00A53DCB"/>
    <w:rsid w:val="00A543AA"/>
    <w:rsid w:val="00A5524C"/>
    <w:rsid w:val="00A55327"/>
    <w:rsid w:val="00A56D49"/>
    <w:rsid w:val="00A6045A"/>
    <w:rsid w:val="00A6082A"/>
    <w:rsid w:val="00A61144"/>
    <w:rsid w:val="00A6170C"/>
    <w:rsid w:val="00A61C42"/>
    <w:rsid w:val="00A62319"/>
    <w:rsid w:val="00A62874"/>
    <w:rsid w:val="00A639F1"/>
    <w:rsid w:val="00A63A5D"/>
    <w:rsid w:val="00A6405A"/>
    <w:rsid w:val="00A64EEC"/>
    <w:rsid w:val="00A6560B"/>
    <w:rsid w:val="00A659D6"/>
    <w:rsid w:val="00A66E3D"/>
    <w:rsid w:val="00A701A6"/>
    <w:rsid w:val="00A707A3"/>
    <w:rsid w:val="00A71574"/>
    <w:rsid w:val="00A716BC"/>
    <w:rsid w:val="00A71C0E"/>
    <w:rsid w:val="00A72510"/>
    <w:rsid w:val="00A72A20"/>
    <w:rsid w:val="00A730E5"/>
    <w:rsid w:val="00A73C6A"/>
    <w:rsid w:val="00A7450D"/>
    <w:rsid w:val="00A75252"/>
    <w:rsid w:val="00A754A4"/>
    <w:rsid w:val="00A75845"/>
    <w:rsid w:val="00A75C42"/>
    <w:rsid w:val="00A75DE3"/>
    <w:rsid w:val="00A75FAD"/>
    <w:rsid w:val="00A76CF0"/>
    <w:rsid w:val="00A775CF"/>
    <w:rsid w:val="00A804CE"/>
    <w:rsid w:val="00A80DAD"/>
    <w:rsid w:val="00A816C7"/>
    <w:rsid w:val="00A82758"/>
    <w:rsid w:val="00A8292F"/>
    <w:rsid w:val="00A87495"/>
    <w:rsid w:val="00A8788A"/>
    <w:rsid w:val="00A900D9"/>
    <w:rsid w:val="00A90267"/>
    <w:rsid w:val="00A91877"/>
    <w:rsid w:val="00A927BC"/>
    <w:rsid w:val="00A9333A"/>
    <w:rsid w:val="00A934BD"/>
    <w:rsid w:val="00A95580"/>
    <w:rsid w:val="00A95D4B"/>
    <w:rsid w:val="00A95DF9"/>
    <w:rsid w:val="00A960CD"/>
    <w:rsid w:val="00A97954"/>
    <w:rsid w:val="00AA00F6"/>
    <w:rsid w:val="00AA01F0"/>
    <w:rsid w:val="00AA0751"/>
    <w:rsid w:val="00AA0892"/>
    <w:rsid w:val="00AA0A18"/>
    <w:rsid w:val="00AA0EAA"/>
    <w:rsid w:val="00AA0FB1"/>
    <w:rsid w:val="00AA12E1"/>
    <w:rsid w:val="00AA2248"/>
    <w:rsid w:val="00AA2A3C"/>
    <w:rsid w:val="00AA4A17"/>
    <w:rsid w:val="00AA6460"/>
    <w:rsid w:val="00AA7A35"/>
    <w:rsid w:val="00AA7D91"/>
    <w:rsid w:val="00AB0762"/>
    <w:rsid w:val="00AB08B0"/>
    <w:rsid w:val="00AB1592"/>
    <w:rsid w:val="00AB15C0"/>
    <w:rsid w:val="00AB1E3E"/>
    <w:rsid w:val="00AB33B6"/>
    <w:rsid w:val="00AB39EA"/>
    <w:rsid w:val="00AB5CE8"/>
    <w:rsid w:val="00AB7542"/>
    <w:rsid w:val="00AB77F6"/>
    <w:rsid w:val="00AC0162"/>
    <w:rsid w:val="00AC0480"/>
    <w:rsid w:val="00AC1A02"/>
    <w:rsid w:val="00AC26DF"/>
    <w:rsid w:val="00AC2CA8"/>
    <w:rsid w:val="00AC2F57"/>
    <w:rsid w:val="00AC3EAA"/>
    <w:rsid w:val="00AC41FC"/>
    <w:rsid w:val="00AC4FFE"/>
    <w:rsid w:val="00AC52EB"/>
    <w:rsid w:val="00AC678D"/>
    <w:rsid w:val="00AC6CBF"/>
    <w:rsid w:val="00AC7EBE"/>
    <w:rsid w:val="00AC7FC1"/>
    <w:rsid w:val="00AD04FC"/>
    <w:rsid w:val="00AD091E"/>
    <w:rsid w:val="00AD0E02"/>
    <w:rsid w:val="00AD115B"/>
    <w:rsid w:val="00AD1365"/>
    <w:rsid w:val="00AD19D2"/>
    <w:rsid w:val="00AD2120"/>
    <w:rsid w:val="00AD2835"/>
    <w:rsid w:val="00AD2CBD"/>
    <w:rsid w:val="00AD2EB2"/>
    <w:rsid w:val="00AD3ABC"/>
    <w:rsid w:val="00AD3B22"/>
    <w:rsid w:val="00AD4D17"/>
    <w:rsid w:val="00AD529E"/>
    <w:rsid w:val="00AD644E"/>
    <w:rsid w:val="00AD6DAF"/>
    <w:rsid w:val="00AE24C9"/>
    <w:rsid w:val="00AE32F6"/>
    <w:rsid w:val="00AE3870"/>
    <w:rsid w:val="00AE3FFA"/>
    <w:rsid w:val="00AE4029"/>
    <w:rsid w:val="00AE4054"/>
    <w:rsid w:val="00AE411F"/>
    <w:rsid w:val="00AE5CFF"/>
    <w:rsid w:val="00AE5ECB"/>
    <w:rsid w:val="00AE62C1"/>
    <w:rsid w:val="00AE6B73"/>
    <w:rsid w:val="00AF0431"/>
    <w:rsid w:val="00AF05A5"/>
    <w:rsid w:val="00AF1245"/>
    <w:rsid w:val="00AF165F"/>
    <w:rsid w:val="00AF1CA7"/>
    <w:rsid w:val="00AF29DF"/>
    <w:rsid w:val="00AF2DC0"/>
    <w:rsid w:val="00AF3AD4"/>
    <w:rsid w:val="00AF489D"/>
    <w:rsid w:val="00AF4B96"/>
    <w:rsid w:val="00AF5EE1"/>
    <w:rsid w:val="00AF77EE"/>
    <w:rsid w:val="00B007ED"/>
    <w:rsid w:val="00B0082F"/>
    <w:rsid w:val="00B01CFF"/>
    <w:rsid w:val="00B01DCA"/>
    <w:rsid w:val="00B02451"/>
    <w:rsid w:val="00B02DE3"/>
    <w:rsid w:val="00B035B2"/>
    <w:rsid w:val="00B03D59"/>
    <w:rsid w:val="00B054BC"/>
    <w:rsid w:val="00B059D8"/>
    <w:rsid w:val="00B06995"/>
    <w:rsid w:val="00B06CB6"/>
    <w:rsid w:val="00B104E2"/>
    <w:rsid w:val="00B1084B"/>
    <w:rsid w:val="00B10EB7"/>
    <w:rsid w:val="00B143CB"/>
    <w:rsid w:val="00B14985"/>
    <w:rsid w:val="00B14EB7"/>
    <w:rsid w:val="00B168F8"/>
    <w:rsid w:val="00B16F6C"/>
    <w:rsid w:val="00B16FD4"/>
    <w:rsid w:val="00B17FD3"/>
    <w:rsid w:val="00B20B31"/>
    <w:rsid w:val="00B20BEC"/>
    <w:rsid w:val="00B21149"/>
    <w:rsid w:val="00B2143E"/>
    <w:rsid w:val="00B214BB"/>
    <w:rsid w:val="00B2151B"/>
    <w:rsid w:val="00B217D2"/>
    <w:rsid w:val="00B21BC2"/>
    <w:rsid w:val="00B22B34"/>
    <w:rsid w:val="00B22D61"/>
    <w:rsid w:val="00B238EA"/>
    <w:rsid w:val="00B239A8"/>
    <w:rsid w:val="00B23BF1"/>
    <w:rsid w:val="00B240DE"/>
    <w:rsid w:val="00B24190"/>
    <w:rsid w:val="00B24B9F"/>
    <w:rsid w:val="00B251FA"/>
    <w:rsid w:val="00B25BB9"/>
    <w:rsid w:val="00B26122"/>
    <w:rsid w:val="00B261C5"/>
    <w:rsid w:val="00B263AF"/>
    <w:rsid w:val="00B308EE"/>
    <w:rsid w:val="00B30904"/>
    <w:rsid w:val="00B312E2"/>
    <w:rsid w:val="00B326CE"/>
    <w:rsid w:val="00B331FA"/>
    <w:rsid w:val="00B354B9"/>
    <w:rsid w:val="00B35931"/>
    <w:rsid w:val="00B35BD7"/>
    <w:rsid w:val="00B35DA1"/>
    <w:rsid w:val="00B366D5"/>
    <w:rsid w:val="00B36969"/>
    <w:rsid w:val="00B37678"/>
    <w:rsid w:val="00B40979"/>
    <w:rsid w:val="00B415D1"/>
    <w:rsid w:val="00B42117"/>
    <w:rsid w:val="00B4380C"/>
    <w:rsid w:val="00B44BFD"/>
    <w:rsid w:val="00B44F3F"/>
    <w:rsid w:val="00B45A40"/>
    <w:rsid w:val="00B46CBC"/>
    <w:rsid w:val="00B47E8F"/>
    <w:rsid w:val="00B5082F"/>
    <w:rsid w:val="00B508B8"/>
    <w:rsid w:val="00B516A8"/>
    <w:rsid w:val="00B516BE"/>
    <w:rsid w:val="00B522F5"/>
    <w:rsid w:val="00B52413"/>
    <w:rsid w:val="00B52DD8"/>
    <w:rsid w:val="00B52E09"/>
    <w:rsid w:val="00B53B65"/>
    <w:rsid w:val="00B5414F"/>
    <w:rsid w:val="00B54273"/>
    <w:rsid w:val="00B60D4B"/>
    <w:rsid w:val="00B613AD"/>
    <w:rsid w:val="00B613FC"/>
    <w:rsid w:val="00B61753"/>
    <w:rsid w:val="00B6298E"/>
    <w:rsid w:val="00B62A72"/>
    <w:rsid w:val="00B62D87"/>
    <w:rsid w:val="00B63254"/>
    <w:rsid w:val="00B653FC"/>
    <w:rsid w:val="00B658FB"/>
    <w:rsid w:val="00B66BDF"/>
    <w:rsid w:val="00B66C29"/>
    <w:rsid w:val="00B66CC0"/>
    <w:rsid w:val="00B66E03"/>
    <w:rsid w:val="00B70B42"/>
    <w:rsid w:val="00B71941"/>
    <w:rsid w:val="00B72F67"/>
    <w:rsid w:val="00B737F8"/>
    <w:rsid w:val="00B73D41"/>
    <w:rsid w:val="00B747E4"/>
    <w:rsid w:val="00B76AF7"/>
    <w:rsid w:val="00B76EEE"/>
    <w:rsid w:val="00B777D0"/>
    <w:rsid w:val="00B77B2C"/>
    <w:rsid w:val="00B77EB1"/>
    <w:rsid w:val="00B80594"/>
    <w:rsid w:val="00B80D3C"/>
    <w:rsid w:val="00B811CE"/>
    <w:rsid w:val="00B814C8"/>
    <w:rsid w:val="00B82C5F"/>
    <w:rsid w:val="00B82DA7"/>
    <w:rsid w:val="00B83D1E"/>
    <w:rsid w:val="00B84A9C"/>
    <w:rsid w:val="00B84B91"/>
    <w:rsid w:val="00B84F7B"/>
    <w:rsid w:val="00B854D4"/>
    <w:rsid w:val="00B86A89"/>
    <w:rsid w:val="00B87677"/>
    <w:rsid w:val="00B877E4"/>
    <w:rsid w:val="00B93290"/>
    <w:rsid w:val="00B959C0"/>
    <w:rsid w:val="00B961D3"/>
    <w:rsid w:val="00B965BF"/>
    <w:rsid w:val="00B9766D"/>
    <w:rsid w:val="00B97B54"/>
    <w:rsid w:val="00BA1187"/>
    <w:rsid w:val="00BA13F9"/>
    <w:rsid w:val="00BA145F"/>
    <w:rsid w:val="00BA1D14"/>
    <w:rsid w:val="00BA2400"/>
    <w:rsid w:val="00BA2A6E"/>
    <w:rsid w:val="00BA4345"/>
    <w:rsid w:val="00BA6749"/>
    <w:rsid w:val="00BA691E"/>
    <w:rsid w:val="00BA6D62"/>
    <w:rsid w:val="00BA7FF0"/>
    <w:rsid w:val="00BB356E"/>
    <w:rsid w:val="00BB3B05"/>
    <w:rsid w:val="00BB4999"/>
    <w:rsid w:val="00BB5432"/>
    <w:rsid w:val="00BB5D08"/>
    <w:rsid w:val="00BB6FCA"/>
    <w:rsid w:val="00BB71B2"/>
    <w:rsid w:val="00BB7383"/>
    <w:rsid w:val="00BB7429"/>
    <w:rsid w:val="00BB7B04"/>
    <w:rsid w:val="00BB7E66"/>
    <w:rsid w:val="00BB7EF9"/>
    <w:rsid w:val="00BC0CF9"/>
    <w:rsid w:val="00BC1A28"/>
    <w:rsid w:val="00BC1DBA"/>
    <w:rsid w:val="00BC2527"/>
    <w:rsid w:val="00BC31AB"/>
    <w:rsid w:val="00BC3F6A"/>
    <w:rsid w:val="00BC5564"/>
    <w:rsid w:val="00BC6C88"/>
    <w:rsid w:val="00BC6F35"/>
    <w:rsid w:val="00BC728E"/>
    <w:rsid w:val="00BC7E21"/>
    <w:rsid w:val="00BD025B"/>
    <w:rsid w:val="00BD0612"/>
    <w:rsid w:val="00BD0CB7"/>
    <w:rsid w:val="00BD0DF7"/>
    <w:rsid w:val="00BD1363"/>
    <w:rsid w:val="00BD16A7"/>
    <w:rsid w:val="00BD1A65"/>
    <w:rsid w:val="00BD2074"/>
    <w:rsid w:val="00BD25B6"/>
    <w:rsid w:val="00BD2768"/>
    <w:rsid w:val="00BD2F21"/>
    <w:rsid w:val="00BD4F2C"/>
    <w:rsid w:val="00BD5C87"/>
    <w:rsid w:val="00BD5EF5"/>
    <w:rsid w:val="00BD616C"/>
    <w:rsid w:val="00BD7F3E"/>
    <w:rsid w:val="00BE09D2"/>
    <w:rsid w:val="00BE0C4A"/>
    <w:rsid w:val="00BE1084"/>
    <w:rsid w:val="00BE11FE"/>
    <w:rsid w:val="00BE17A8"/>
    <w:rsid w:val="00BE18C3"/>
    <w:rsid w:val="00BE1F1A"/>
    <w:rsid w:val="00BE27ED"/>
    <w:rsid w:val="00BE446D"/>
    <w:rsid w:val="00BE509B"/>
    <w:rsid w:val="00BE55C6"/>
    <w:rsid w:val="00BE5DC7"/>
    <w:rsid w:val="00BE671E"/>
    <w:rsid w:val="00BE724D"/>
    <w:rsid w:val="00BE7531"/>
    <w:rsid w:val="00BE754C"/>
    <w:rsid w:val="00BF0C25"/>
    <w:rsid w:val="00BF129A"/>
    <w:rsid w:val="00BF2F21"/>
    <w:rsid w:val="00BF32CF"/>
    <w:rsid w:val="00BF34FA"/>
    <w:rsid w:val="00BF38A9"/>
    <w:rsid w:val="00BF4522"/>
    <w:rsid w:val="00BF4613"/>
    <w:rsid w:val="00BF51D7"/>
    <w:rsid w:val="00BF5290"/>
    <w:rsid w:val="00BF73D4"/>
    <w:rsid w:val="00BF7F4F"/>
    <w:rsid w:val="00C00B37"/>
    <w:rsid w:val="00C00F6C"/>
    <w:rsid w:val="00C010EB"/>
    <w:rsid w:val="00C012C2"/>
    <w:rsid w:val="00C02930"/>
    <w:rsid w:val="00C03FE4"/>
    <w:rsid w:val="00C0507E"/>
    <w:rsid w:val="00C05156"/>
    <w:rsid w:val="00C066F3"/>
    <w:rsid w:val="00C06F86"/>
    <w:rsid w:val="00C0709B"/>
    <w:rsid w:val="00C072FE"/>
    <w:rsid w:val="00C073ED"/>
    <w:rsid w:val="00C10AF7"/>
    <w:rsid w:val="00C11302"/>
    <w:rsid w:val="00C1202A"/>
    <w:rsid w:val="00C13572"/>
    <w:rsid w:val="00C13A1C"/>
    <w:rsid w:val="00C13FAA"/>
    <w:rsid w:val="00C15711"/>
    <w:rsid w:val="00C16E11"/>
    <w:rsid w:val="00C16E96"/>
    <w:rsid w:val="00C20831"/>
    <w:rsid w:val="00C20C17"/>
    <w:rsid w:val="00C2115D"/>
    <w:rsid w:val="00C21383"/>
    <w:rsid w:val="00C221E7"/>
    <w:rsid w:val="00C22ADB"/>
    <w:rsid w:val="00C23439"/>
    <w:rsid w:val="00C24057"/>
    <w:rsid w:val="00C26908"/>
    <w:rsid w:val="00C30163"/>
    <w:rsid w:val="00C301C0"/>
    <w:rsid w:val="00C30236"/>
    <w:rsid w:val="00C304C4"/>
    <w:rsid w:val="00C31007"/>
    <w:rsid w:val="00C313DE"/>
    <w:rsid w:val="00C32425"/>
    <w:rsid w:val="00C330B3"/>
    <w:rsid w:val="00C33E32"/>
    <w:rsid w:val="00C34296"/>
    <w:rsid w:val="00C35E4C"/>
    <w:rsid w:val="00C362B9"/>
    <w:rsid w:val="00C363B2"/>
    <w:rsid w:val="00C36725"/>
    <w:rsid w:val="00C36A5D"/>
    <w:rsid w:val="00C3734D"/>
    <w:rsid w:val="00C37654"/>
    <w:rsid w:val="00C40269"/>
    <w:rsid w:val="00C40556"/>
    <w:rsid w:val="00C40DFF"/>
    <w:rsid w:val="00C40F5A"/>
    <w:rsid w:val="00C4184B"/>
    <w:rsid w:val="00C41932"/>
    <w:rsid w:val="00C41EDB"/>
    <w:rsid w:val="00C43AC6"/>
    <w:rsid w:val="00C454CF"/>
    <w:rsid w:val="00C45A73"/>
    <w:rsid w:val="00C467B1"/>
    <w:rsid w:val="00C474EA"/>
    <w:rsid w:val="00C509BE"/>
    <w:rsid w:val="00C5321C"/>
    <w:rsid w:val="00C54D2B"/>
    <w:rsid w:val="00C55454"/>
    <w:rsid w:val="00C55673"/>
    <w:rsid w:val="00C56081"/>
    <w:rsid w:val="00C56AC6"/>
    <w:rsid w:val="00C56E21"/>
    <w:rsid w:val="00C574BF"/>
    <w:rsid w:val="00C57FE6"/>
    <w:rsid w:val="00C61E5B"/>
    <w:rsid w:val="00C626BC"/>
    <w:rsid w:val="00C63D1B"/>
    <w:rsid w:val="00C63D56"/>
    <w:rsid w:val="00C64AAA"/>
    <w:rsid w:val="00C64ECC"/>
    <w:rsid w:val="00C65270"/>
    <w:rsid w:val="00C6571B"/>
    <w:rsid w:val="00C65862"/>
    <w:rsid w:val="00C66A66"/>
    <w:rsid w:val="00C67909"/>
    <w:rsid w:val="00C7026E"/>
    <w:rsid w:val="00C70E8C"/>
    <w:rsid w:val="00C72832"/>
    <w:rsid w:val="00C73167"/>
    <w:rsid w:val="00C73B0B"/>
    <w:rsid w:val="00C744AA"/>
    <w:rsid w:val="00C74B77"/>
    <w:rsid w:val="00C75788"/>
    <w:rsid w:val="00C7621A"/>
    <w:rsid w:val="00C764AD"/>
    <w:rsid w:val="00C76708"/>
    <w:rsid w:val="00C7699E"/>
    <w:rsid w:val="00C7705C"/>
    <w:rsid w:val="00C775E0"/>
    <w:rsid w:val="00C77B9D"/>
    <w:rsid w:val="00C80551"/>
    <w:rsid w:val="00C838A4"/>
    <w:rsid w:val="00C83904"/>
    <w:rsid w:val="00C83E8E"/>
    <w:rsid w:val="00C8596B"/>
    <w:rsid w:val="00C85F96"/>
    <w:rsid w:val="00C87D63"/>
    <w:rsid w:val="00C87F6B"/>
    <w:rsid w:val="00C921EF"/>
    <w:rsid w:val="00C92C0B"/>
    <w:rsid w:val="00C9339B"/>
    <w:rsid w:val="00C9494B"/>
    <w:rsid w:val="00C959E5"/>
    <w:rsid w:val="00C95C30"/>
    <w:rsid w:val="00C96794"/>
    <w:rsid w:val="00C9686C"/>
    <w:rsid w:val="00C97A39"/>
    <w:rsid w:val="00CA156E"/>
    <w:rsid w:val="00CA19C1"/>
    <w:rsid w:val="00CA248C"/>
    <w:rsid w:val="00CA2A3A"/>
    <w:rsid w:val="00CA2BB9"/>
    <w:rsid w:val="00CA2FB2"/>
    <w:rsid w:val="00CA3B6C"/>
    <w:rsid w:val="00CA4532"/>
    <w:rsid w:val="00CA4C16"/>
    <w:rsid w:val="00CA5882"/>
    <w:rsid w:val="00CA5EC7"/>
    <w:rsid w:val="00CA5FAC"/>
    <w:rsid w:val="00CA6018"/>
    <w:rsid w:val="00CA69B8"/>
    <w:rsid w:val="00CA7D1F"/>
    <w:rsid w:val="00CB030B"/>
    <w:rsid w:val="00CB0723"/>
    <w:rsid w:val="00CB0BA9"/>
    <w:rsid w:val="00CB163B"/>
    <w:rsid w:val="00CB188F"/>
    <w:rsid w:val="00CB3B63"/>
    <w:rsid w:val="00CB40CA"/>
    <w:rsid w:val="00CB41FE"/>
    <w:rsid w:val="00CB51DA"/>
    <w:rsid w:val="00CB565B"/>
    <w:rsid w:val="00CB601B"/>
    <w:rsid w:val="00CB6727"/>
    <w:rsid w:val="00CB77AE"/>
    <w:rsid w:val="00CC0DED"/>
    <w:rsid w:val="00CC0EB9"/>
    <w:rsid w:val="00CC2633"/>
    <w:rsid w:val="00CC27F1"/>
    <w:rsid w:val="00CC2BE7"/>
    <w:rsid w:val="00CC57F3"/>
    <w:rsid w:val="00CC5893"/>
    <w:rsid w:val="00CC78EB"/>
    <w:rsid w:val="00CD25F1"/>
    <w:rsid w:val="00CD4A41"/>
    <w:rsid w:val="00CD51F3"/>
    <w:rsid w:val="00CD5220"/>
    <w:rsid w:val="00CD6362"/>
    <w:rsid w:val="00CD72BD"/>
    <w:rsid w:val="00CE004A"/>
    <w:rsid w:val="00CE0225"/>
    <w:rsid w:val="00CE116B"/>
    <w:rsid w:val="00CE163E"/>
    <w:rsid w:val="00CE17CD"/>
    <w:rsid w:val="00CE29A8"/>
    <w:rsid w:val="00CE2C5E"/>
    <w:rsid w:val="00CE2D8F"/>
    <w:rsid w:val="00CE2F9D"/>
    <w:rsid w:val="00CE4522"/>
    <w:rsid w:val="00CE5BAB"/>
    <w:rsid w:val="00CE6460"/>
    <w:rsid w:val="00CE7DC4"/>
    <w:rsid w:val="00CF05A1"/>
    <w:rsid w:val="00CF1790"/>
    <w:rsid w:val="00CF18AF"/>
    <w:rsid w:val="00CF4212"/>
    <w:rsid w:val="00CF4DCE"/>
    <w:rsid w:val="00CF5F29"/>
    <w:rsid w:val="00CF600A"/>
    <w:rsid w:val="00CF6192"/>
    <w:rsid w:val="00CF6221"/>
    <w:rsid w:val="00CF67D4"/>
    <w:rsid w:val="00CF6E52"/>
    <w:rsid w:val="00CF7072"/>
    <w:rsid w:val="00D011BA"/>
    <w:rsid w:val="00D02012"/>
    <w:rsid w:val="00D02734"/>
    <w:rsid w:val="00D0278D"/>
    <w:rsid w:val="00D0389A"/>
    <w:rsid w:val="00D048F2"/>
    <w:rsid w:val="00D051A9"/>
    <w:rsid w:val="00D05EC4"/>
    <w:rsid w:val="00D0619A"/>
    <w:rsid w:val="00D07607"/>
    <w:rsid w:val="00D1008E"/>
    <w:rsid w:val="00D10D6E"/>
    <w:rsid w:val="00D11D62"/>
    <w:rsid w:val="00D121F0"/>
    <w:rsid w:val="00D122E2"/>
    <w:rsid w:val="00D12928"/>
    <w:rsid w:val="00D12BDB"/>
    <w:rsid w:val="00D12C74"/>
    <w:rsid w:val="00D13014"/>
    <w:rsid w:val="00D13524"/>
    <w:rsid w:val="00D135F9"/>
    <w:rsid w:val="00D15B03"/>
    <w:rsid w:val="00D16BC6"/>
    <w:rsid w:val="00D16D86"/>
    <w:rsid w:val="00D173F2"/>
    <w:rsid w:val="00D17E37"/>
    <w:rsid w:val="00D2004E"/>
    <w:rsid w:val="00D20E06"/>
    <w:rsid w:val="00D20E8F"/>
    <w:rsid w:val="00D2163B"/>
    <w:rsid w:val="00D21F4E"/>
    <w:rsid w:val="00D21F55"/>
    <w:rsid w:val="00D22803"/>
    <w:rsid w:val="00D2288C"/>
    <w:rsid w:val="00D239FE"/>
    <w:rsid w:val="00D242B5"/>
    <w:rsid w:val="00D24AC7"/>
    <w:rsid w:val="00D2595E"/>
    <w:rsid w:val="00D25D78"/>
    <w:rsid w:val="00D2602C"/>
    <w:rsid w:val="00D2685A"/>
    <w:rsid w:val="00D26C32"/>
    <w:rsid w:val="00D3148C"/>
    <w:rsid w:val="00D3295A"/>
    <w:rsid w:val="00D32B4F"/>
    <w:rsid w:val="00D32E2E"/>
    <w:rsid w:val="00D33A9C"/>
    <w:rsid w:val="00D374B6"/>
    <w:rsid w:val="00D3786A"/>
    <w:rsid w:val="00D37F23"/>
    <w:rsid w:val="00D4184F"/>
    <w:rsid w:val="00D42140"/>
    <w:rsid w:val="00D423F4"/>
    <w:rsid w:val="00D4411F"/>
    <w:rsid w:val="00D447A8"/>
    <w:rsid w:val="00D45028"/>
    <w:rsid w:val="00D45ECD"/>
    <w:rsid w:val="00D463B3"/>
    <w:rsid w:val="00D46893"/>
    <w:rsid w:val="00D4765E"/>
    <w:rsid w:val="00D51191"/>
    <w:rsid w:val="00D511C3"/>
    <w:rsid w:val="00D51F12"/>
    <w:rsid w:val="00D52213"/>
    <w:rsid w:val="00D52A17"/>
    <w:rsid w:val="00D54535"/>
    <w:rsid w:val="00D54C53"/>
    <w:rsid w:val="00D54E29"/>
    <w:rsid w:val="00D55039"/>
    <w:rsid w:val="00D5517F"/>
    <w:rsid w:val="00D5536D"/>
    <w:rsid w:val="00D554D6"/>
    <w:rsid w:val="00D56277"/>
    <w:rsid w:val="00D57653"/>
    <w:rsid w:val="00D57AD8"/>
    <w:rsid w:val="00D57BA3"/>
    <w:rsid w:val="00D6032A"/>
    <w:rsid w:val="00D610BB"/>
    <w:rsid w:val="00D619B6"/>
    <w:rsid w:val="00D61A57"/>
    <w:rsid w:val="00D61E2A"/>
    <w:rsid w:val="00D61F59"/>
    <w:rsid w:val="00D62733"/>
    <w:rsid w:val="00D62C59"/>
    <w:rsid w:val="00D62DB9"/>
    <w:rsid w:val="00D637B1"/>
    <w:rsid w:val="00D63921"/>
    <w:rsid w:val="00D64534"/>
    <w:rsid w:val="00D647AC"/>
    <w:rsid w:val="00D6641C"/>
    <w:rsid w:val="00D665DC"/>
    <w:rsid w:val="00D66928"/>
    <w:rsid w:val="00D676A2"/>
    <w:rsid w:val="00D67762"/>
    <w:rsid w:val="00D7060F"/>
    <w:rsid w:val="00D71145"/>
    <w:rsid w:val="00D713B3"/>
    <w:rsid w:val="00D71667"/>
    <w:rsid w:val="00D730A3"/>
    <w:rsid w:val="00D735CD"/>
    <w:rsid w:val="00D7452A"/>
    <w:rsid w:val="00D750B0"/>
    <w:rsid w:val="00D75B60"/>
    <w:rsid w:val="00D75F13"/>
    <w:rsid w:val="00D76EF5"/>
    <w:rsid w:val="00D773AA"/>
    <w:rsid w:val="00D77A76"/>
    <w:rsid w:val="00D809EE"/>
    <w:rsid w:val="00D81956"/>
    <w:rsid w:val="00D8213D"/>
    <w:rsid w:val="00D82426"/>
    <w:rsid w:val="00D8244C"/>
    <w:rsid w:val="00D8294F"/>
    <w:rsid w:val="00D842E5"/>
    <w:rsid w:val="00D8439E"/>
    <w:rsid w:val="00D84EBB"/>
    <w:rsid w:val="00D85BD1"/>
    <w:rsid w:val="00D86A77"/>
    <w:rsid w:val="00D87389"/>
    <w:rsid w:val="00D90BCD"/>
    <w:rsid w:val="00D9100C"/>
    <w:rsid w:val="00D91D61"/>
    <w:rsid w:val="00D92199"/>
    <w:rsid w:val="00D92A96"/>
    <w:rsid w:val="00D936DA"/>
    <w:rsid w:val="00D949E2"/>
    <w:rsid w:val="00D96079"/>
    <w:rsid w:val="00D96C3E"/>
    <w:rsid w:val="00D97190"/>
    <w:rsid w:val="00D9777F"/>
    <w:rsid w:val="00DA0700"/>
    <w:rsid w:val="00DA1EB2"/>
    <w:rsid w:val="00DA26DB"/>
    <w:rsid w:val="00DA2B1C"/>
    <w:rsid w:val="00DA2C13"/>
    <w:rsid w:val="00DA3C6D"/>
    <w:rsid w:val="00DA44FF"/>
    <w:rsid w:val="00DA540A"/>
    <w:rsid w:val="00DA5B00"/>
    <w:rsid w:val="00DA5B13"/>
    <w:rsid w:val="00DA5B6A"/>
    <w:rsid w:val="00DA5E33"/>
    <w:rsid w:val="00DA628E"/>
    <w:rsid w:val="00DA62D6"/>
    <w:rsid w:val="00DA7CED"/>
    <w:rsid w:val="00DB05EB"/>
    <w:rsid w:val="00DB0F12"/>
    <w:rsid w:val="00DB1B54"/>
    <w:rsid w:val="00DB1CF7"/>
    <w:rsid w:val="00DB2856"/>
    <w:rsid w:val="00DB2B0E"/>
    <w:rsid w:val="00DB32FE"/>
    <w:rsid w:val="00DB3C69"/>
    <w:rsid w:val="00DB3CDB"/>
    <w:rsid w:val="00DB3EC1"/>
    <w:rsid w:val="00DB3F4B"/>
    <w:rsid w:val="00DB4CE3"/>
    <w:rsid w:val="00DB7376"/>
    <w:rsid w:val="00DC0C0E"/>
    <w:rsid w:val="00DC19C0"/>
    <w:rsid w:val="00DC2DF9"/>
    <w:rsid w:val="00DC3B0B"/>
    <w:rsid w:val="00DC4322"/>
    <w:rsid w:val="00DD0780"/>
    <w:rsid w:val="00DD10B6"/>
    <w:rsid w:val="00DD1658"/>
    <w:rsid w:val="00DD198E"/>
    <w:rsid w:val="00DD2E5B"/>
    <w:rsid w:val="00DD2FAE"/>
    <w:rsid w:val="00DD318B"/>
    <w:rsid w:val="00DD3498"/>
    <w:rsid w:val="00DD3696"/>
    <w:rsid w:val="00DD36D7"/>
    <w:rsid w:val="00DD3925"/>
    <w:rsid w:val="00DD463E"/>
    <w:rsid w:val="00DD60DA"/>
    <w:rsid w:val="00DD7ED3"/>
    <w:rsid w:val="00DE0112"/>
    <w:rsid w:val="00DE0158"/>
    <w:rsid w:val="00DE0DEC"/>
    <w:rsid w:val="00DE12C0"/>
    <w:rsid w:val="00DE143F"/>
    <w:rsid w:val="00DE14D2"/>
    <w:rsid w:val="00DE2069"/>
    <w:rsid w:val="00DE3B61"/>
    <w:rsid w:val="00DE4091"/>
    <w:rsid w:val="00DE4497"/>
    <w:rsid w:val="00DE4916"/>
    <w:rsid w:val="00DE4E5D"/>
    <w:rsid w:val="00DE521A"/>
    <w:rsid w:val="00DE5F3F"/>
    <w:rsid w:val="00DE6929"/>
    <w:rsid w:val="00DE6CBE"/>
    <w:rsid w:val="00DE6D7C"/>
    <w:rsid w:val="00DE7603"/>
    <w:rsid w:val="00DF08D6"/>
    <w:rsid w:val="00DF145D"/>
    <w:rsid w:val="00DF179D"/>
    <w:rsid w:val="00DF249D"/>
    <w:rsid w:val="00DF26A4"/>
    <w:rsid w:val="00DF2E75"/>
    <w:rsid w:val="00DF3A0F"/>
    <w:rsid w:val="00DF4CC3"/>
    <w:rsid w:val="00DF4CC4"/>
    <w:rsid w:val="00DF52EC"/>
    <w:rsid w:val="00DF7EBF"/>
    <w:rsid w:val="00E008E0"/>
    <w:rsid w:val="00E01928"/>
    <w:rsid w:val="00E01F59"/>
    <w:rsid w:val="00E023EF"/>
    <w:rsid w:val="00E02E88"/>
    <w:rsid w:val="00E02E92"/>
    <w:rsid w:val="00E03227"/>
    <w:rsid w:val="00E0362F"/>
    <w:rsid w:val="00E03BEA"/>
    <w:rsid w:val="00E03D51"/>
    <w:rsid w:val="00E040C7"/>
    <w:rsid w:val="00E0431F"/>
    <w:rsid w:val="00E0495C"/>
    <w:rsid w:val="00E06198"/>
    <w:rsid w:val="00E10751"/>
    <w:rsid w:val="00E1097A"/>
    <w:rsid w:val="00E124E8"/>
    <w:rsid w:val="00E12E77"/>
    <w:rsid w:val="00E1322D"/>
    <w:rsid w:val="00E1396F"/>
    <w:rsid w:val="00E139B8"/>
    <w:rsid w:val="00E13BE6"/>
    <w:rsid w:val="00E13E47"/>
    <w:rsid w:val="00E14E2C"/>
    <w:rsid w:val="00E157D2"/>
    <w:rsid w:val="00E16E70"/>
    <w:rsid w:val="00E1782A"/>
    <w:rsid w:val="00E17C53"/>
    <w:rsid w:val="00E200FB"/>
    <w:rsid w:val="00E255A0"/>
    <w:rsid w:val="00E26637"/>
    <w:rsid w:val="00E26A12"/>
    <w:rsid w:val="00E2709D"/>
    <w:rsid w:val="00E2719F"/>
    <w:rsid w:val="00E27D8D"/>
    <w:rsid w:val="00E32D62"/>
    <w:rsid w:val="00E3445F"/>
    <w:rsid w:val="00E354B4"/>
    <w:rsid w:val="00E3588E"/>
    <w:rsid w:val="00E37C7D"/>
    <w:rsid w:val="00E37FDE"/>
    <w:rsid w:val="00E400EA"/>
    <w:rsid w:val="00E40502"/>
    <w:rsid w:val="00E40B18"/>
    <w:rsid w:val="00E410C9"/>
    <w:rsid w:val="00E412B6"/>
    <w:rsid w:val="00E42A32"/>
    <w:rsid w:val="00E42EFC"/>
    <w:rsid w:val="00E430D5"/>
    <w:rsid w:val="00E43E18"/>
    <w:rsid w:val="00E43F52"/>
    <w:rsid w:val="00E44CF1"/>
    <w:rsid w:val="00E44CF2"/>
    <w:rsid w:val="00E45C92"/>
    <w:rsid w:val="00E46F03"/>
    <w:rsid w:val="00E478F8"/>
    <w:rsid w:val="00E5195D"/>
    <w:rsid w:val="00E52BB3"/>
    <w:rsid w:val="00E54264"/>
    <w:rsid w:val="00E54FCB"/>
    <w:rsid w:val="00E55AEC"/>
    <w:rsid w:val="00E566D6"/>
    <w:rsid w:val="00E57E54"/>
    <w:rsid w:val="00E60488"/>
    <w:rsid w:val="00E60799"/>
    <w:rsid w:val="00E6124C"/>
    <w:rsid w:val="00E61FF9"/>
    <w:rsid w:val="00E62A48"/>
    <w:rsid w:val="00E62D13"/>
    <w:rsid w:val="00E62D75"/>
    <w:rsid w:val="00E6343C"/>
    <w:rsid w:val="00E63ACF"/>
    <w:rsid w:val="00E63AEC"/>
    <w:rsid w:val="00E6402C"/>
    <w:rsid w:val="00E64888"/>
    <w:rsid w:val="00E65782"/>
    <w:rsid w:val="00E65F45"/>
    <w:rsid w:val="00E66BDC"/>
    <w:rsid w:val="00E66C5B"/>
    <w:rsid w:val="00E66DAC"/>
    <w:rsid w:val="00E66E75"/>
    <w:rsid w:val="00E67677"/>
    <w:rsid w:val="00E67A2B"/>
    <w:rsid w:val="00E67B47"/>
    <w:rsid w:val="00E67F41"/>
    <w:rsid w:val="00E70E3F"/>
    <w:rsid w:val="00E71572"/>
    <w:rsid w:val="00E7244E"/>
    <w:rsid w:val="00E72484"/>
    <w:rsid w:val="00E72D62"/>
    <w:rsid w:val="00E741C4"/>
    <w:rsid w:val="00E746CC"/>
    <w:rsid w:val="00E74810"/>
    <w:rsid w:val="00E7521A"/>
    <w:rsid w:val="00E75A1E"/>
    <w:rsid w:val="00E76304"/>
    <w:rsid w:val="00E76AA9"/>
    <w:rsid w:val="00E77C78"/>
    <w:rsid w:val="00E80250"/>
    <w:rsid w:val="00E81384"/>
    <w:rsid w:val="00E81F72"/>
    <w:rsid w:val="00E827AF"/>
    <w:rsid w:val="00E833BD"/>
    <w:rsid w:val="00E842DF"/>
    <w:rsid w:val="00E842F5"/>
    <w:rsid w:val="00E84642"/>
    <w:rsid w:val="00E86B0B"/>
    <w:rsid w:val="00E86D01"/>
    <w:rsid w:val="00E86DF8"/>
    <w:rsid w:val="00E876A3"/>
    <w:rsid w:val="00E87BE2"/>
    <w:rsid w:val="00E9014D"/>
    <w:rsid w:val="00E910F9"/>
    <w:rsid w:val="00E91311"/>
    <w:rsid w:val="00E919BD"/>
    <w:rsid w:val="00E91B24"/>
    <w:rsid w:val="00E92B5A"/>
    <w:rsid w:val="00E93024"/>
    <w:rsid w:val="00E93377"/>
    <w:rsid w:val="00E93B58"/>
    <w:rsid w:val="00E93E3B"/>
    <w:rsid w:val="00E94087"/>
    <w:rsid w:val="00E949EF"/>
    <w:rsid w:val="00E95F56"/>
    <w:rsid w:val="00E960B5"/>
    <w:rsid w:val="00E975B2"/>
    <w:rsid w:val="00E977B5"/>
    <w:rsid w:val="00EA00FB"/>
    <w:rsid w:val="00EA10D0"/>
    <w:rsid w:val="00EA3D05"/>
    <w:rsid w:val="00EA4584"/>
    <w:rsid w:val="00EA4DF6"/>
    <w:rsid w:val="00EA5033"/>
    <w:rsid w:val="00EA56F9"/>
    <w:rsid w:val="00EA6254"/>
    <w:rsid w:val="00EA75BF"/>
    <w:rsid w:val="00EA7B70"/>
    <w:rsid w:val="00EB00A0"/>
    <w:rsid w:val="00EB00EF"/>
    <w:rsid w:val="00EB1858"/>
    <w:rsid w:val="00EB1B96"/>
    <w:rsid w:val="00EB1DFD"/>
    <w:rsid w:val="00EB212A"/>
    <w:rsid w:val="00EB23AB"/>
    <w:rsid w:val="00EB2F1D"/>
    <w:rsid w:val="00EB315B"/>
    <w:rsid w:val="00EB551D"/>
    <w:rsid w:val="00EB6AD0"/>
    <w:rsid w:val="00EB6C69"/>
    <w:rsid w:val="00EB74C1"/>
    <w:rsid w:val="00EC228D"/>
    <w:rsid w:val="00EC29BE"/>
    <w:rsid w:val="00EC2D63"/>
    <w:rsid w:val="00EC310E"/>
    <w:rsid w:val="00EC3621"/>
    <w:rsid w:val="00EC48B1"/>
    <w:rsid w:val="00EC4EA7"/>
    <w:rsid w:val="00EC5108"/>
    <w:rsid w:val="00EC6417"/>
    <w:rsid w:val="00EC6BE8"/>
    <w:rsid w:val="00EC7851"/>
    <w:rsid w:val="00ED0C0C"/>
    <w:rsid w:val="00ED1567"/>
    <w:rsid w:val="00ED1CC5"/>
    <w:rsid w:val="00ED3567"/>
    <w:rsid w:val="00ED389A"/>
    <w:rsid w:val="00ED3D2C"/>
    <w:rsid w:val="00ED3D69"/>
    <w:rsid w:val="00ED52D7"/>
    <w:rsid w:val="00ED6B16"/>
    <w:rsid w:val="00ED7D8A"/>
    <w:rsid w:val="00EE03D2"/>
    <w:rsid w:val="00EE0990"/>
    <w:rsid w:val="00EE1030"/>
    <w:rsid w:val="00EE29FC"/>
    <w:rsid w:val="00EE2D46"/>
    <w:rsid w:val="00EE31CF"/>
    <w:rsid w:val="00EE3326"/>
    <w:rsid w:val="00EE3F48"/>
    <w:rsid w:val="00EE6523"/>
    <w:rsid w:val="00EE7AA5"/>
    <w:rsid w:val="00EE7EB3"/>
    <w:rsid w:val="00EE7F25"/>
    <w:rsid w:val="00EF17A7"/>
    <w:rsid w:val="00EF29F7"/>
    <w:rsid w:val="00EF2D3E"/>
    <w:rsid w:val="00EF2ECA"/>
    <w:rsid w:val="00EF48DE"/>
    <w:rsid w:val="00EF4A4E"/>
    <w:rsid w:val="00EF5467"/>
    <w:rsid w:val="00EF5900"/>
    <w:rsid w:val="00EF5965"/>
    <w:rsid w:val="00F01628"/>
    <w:rsid w:val="00F01CAB"/>
    <w:rsid w:val="00F0232D"/>
    <w:rsid w:val="00F03B2F"/>
    <w:rsid w:val="00F03F94"/>
    <w:rsid w:val="00F05EB0"/>
    <w:rsid w:val="00F06B3A"/>
    <w:rsid w:val="00F07635"/>
    <w:rsid w:val="00F07EC3"/>
    <w:rsid w:val="00F11BF5"/>
    <w:rsid w:val="00F11D7A"/>
    <w:rsid w:val="00F11ED0"/>
    <w:rsid w:val="00F11FB1"/>
    <w:rsid w:val="00F132AC"/>
    <w:rsid w:val="00F136B2"/>
    <w:rsid w:val="00F142DA"/>
    <w:rsid w:val="00F15BEB"/>
    <w:rsid w:val="00F2026B"/>
    <w:rsid w:val="00F204BA"/>
    <w:rsid w:val="00F204C2"/>
    <w:rsid w:val="00F2062D"/>
    <w:rsid w:val="00F21C85"/>
    <w:rsid w:val="00F224E9"/>
    <w:rsid w:val="00F23265"/>
    <w:rsid w:val="00F24104"/>
    <w:rsid w:val="00F24EDB"/>
    <w:rsid w:val="00F25512"/>
    <w:rsid w:val="00F25B4E"/>
    <w:rsid w:val="00F264DC"/>
    <w:rsid w:val="00F277E0"/>
    <w:rsid w:val="00F27A5E"/>
    <w:rsid w:val="00F3027B"/>
    <w:rsid w:val="00F3108D"/>
    <w:rsid w:val="00F32547"/>
    <w:rsid w:val="00F32BC2"/>
    <w:rsid w:val="00F32D2A"/>
    <w:rsid w:val="00F33488"/>
    <w:rsid w:val="00F33A48"/>
    <w:rsid w:val="00F33CDD"/>
    <w:rsid w:val="00F3506F"/>
    <w:rsid w:val="00F352AA"/>
    <w:rsid w:val="00F3664F"/>
    <w:rsid w:val="00F37335"/>
    <w:rsid w:val="00F37D10"/>
    <w:rsid w:val="00F41C9E"/>
    <w:rsid w:val="00F42FAC"/>
    <w:rsid w:val="00F431E5"/>
    <w:rsid w:val="00F45204"/>
    <w:rsid w:val="00F46812"/>
    <w:rsid w:val="00F4773A"/>
    <w:rsid w:val="00F47D33"/>
    <w:rsid w:val="00F515FE"/>
    <w:rsid w:val="00F52B71"/>
    <w:rsid w:val="00F53AD8"/>
    <w:rsid w:val="00F54E27"/>
    <w:rsid w:val="00F55BE6"/>
    <w:rsid w:val="00F6338E"/>
    <w:rsid w:val="00F64EBF"/>
    <w:rsid w:val="00F6518E"/>
    <w:rsid w:val="00F654E5"/>
    <w:rsid w:val="00F6591D"/>
    <w:rsid w:val="00F66064"/>
    <w:rsid w:val="00F668D4"/>
    <w:rsid w:val="00F66E4F"/>
    <w:rsid w:val="00F67689"/>
    <w:rsid w:val="00F678B7"/>
    <w:rsid w:val="00F716ED"/>
    <w:rsid w:val="00F734A7"/>
    <w:rsid w:val="00F7390C"/>
    <w:rsid w:val="00F744D9"/>
    <w:rsid w:val="00F74DD2"/>
    <w:rsid w:val="00F755C4"/>
    <w:rsid w:val="00F755D8"/>
    <w:rsid w:val="00F75BEF"/>
    <w:rsid w:val="00F7619B"/>
    <w:rsid w:val="00F765D0"/>
    <w:rsid w:val="00F775AB"/>
    <w:rsid w:val="00F826A5"/>
    <w:rsid w:val="00F82C03"/>
    <w:rsid w:val="00F83AB0"/>
    <w:rsid w:val="00F8534E"/>
    <w:rsid w:val="00F8657D"/>
    <w:rsid w:val="00F86F45"/>
    <w:rsid w:val="00F8744E"/>
    <w:rsid w:val="00F87634"/>
    <w:rsid w:val="00F87822"/>
    <w:rsid w:val="00F9019E"/>
    <w:rsid w:val="00F91BFA"/>
    <w:rsid w:val="00F91EB0"/>
    <w:rsid w:val="00F9245C"/>
    <w:rsid w:val="00F92C71"/>
    <w:rsid w:val="00F94430"/>
    <w:rsid w:val="00F95226"/>
    <w:rsid w:val="00FA1099"/>
    <w:rsid w:val="00FA1DC1"/>
    <w:rsid w:val="00FA3700"/>
    <w:rsid w:val="00FA5C86"/>
    <w:rsid w:val="00FA69F7"/>
    <w:rsid w:val="00FB00BA"/>
    <w:rsid w:val="00FB0274"/>
    <w:rsid w:val="00FB05D4"/>
    <w:rsid w:val="00FB0C0C"/>
    <w:rsid w:val="00FB1391"/>
    <w:rsid w:val="00FB182A"/>
    <w:rsid w:val="00FB20FE"/>
    <w:rsid w:val="00FB3872"/>
    <w:rsid w:val="00FB4EF6"/>
    <w:rsid w:val="00FB6EA9"/>
    <w:rsid w:val="00FB7DD4"/>
    <w:rsid w:val="00FC0082"/>
    <w:rsid w:val="00FC01ED"/>
    <w:rsid w:val="00FC3D4E"/>
    <w:rsid w:val="00FC3DF8"/>
    <w:rsid w:val="00FC46A9"/>
    <w:rsid w:val="00FC47F6"/>
    <w:rsid w:val="00FC49FB"/>
    <w:rsid w:val="00FC5C89"/>
    <w:rsid w:val="00FC65C3"/>
    <w:rsid w:val="00FD076D"/>
    <w:rsid w:val="00FD2622"/>
    <w:rsid w:val="00FD2DC6"/>
    <w:rsid w:val="00FD2DE3"/>
    <w:rsid w:val="00FD3016"/>
    <w:rsid w:val="00FD3D4E"/>
    <w:rsid w:val="00FD42F5"/>
    <w:rsid w:val="00FD57CC"/>
    <w:rsid w:val="00FD5809"/>
    <w:rsid w:val="00FD6513"/>
    <w:rsid w:val="00FD6A31"/>
    <w:rsid w:val="00FE157C"/>
    <w:rsid w:val="00FE1A75"/>
    <w:rsid w:val="00FE2628"/>
    <w:rsid w:val="00FE2698"/>
    <w:rsid w:val="00FE3703"/>
    <w:rsid w:val="00FE4BBB"/>
    <w:rsid w:val="00FE781F"/>
    <w:rsid w:val="00FF0D83"/>
    <w:rsid w:val="00FF1916"/>
    <w:rsid w:val="00FF1C8A"/>
    <w:rsid w:val="00FF1DFE"/>
    <w:rsid w:val="00FF2293"/>
    <w:rsid w:val="00FF3003"/>
    <w:rsid w:val="00FF36CF"/>
    <w:rsid w:val="00FF3872"/>
    <w:rsid w:val="00FF3BD2"/>
    <w:rsid w:val="00FF7307"/>
    <w:rsid w:val="00FF78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CD9A31"/>
  <w15:docId w15:val="{F07CF408-09B4-4AC6-A2E0-F9F403C1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uiPriority="99"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57C8E"/>
  </w:style>
  <w:style w:type="paragraph" w:styleId="Nagwek1">
    <w:name w:val="heading 1"/>
    <w:basedOn w:val="Normalny"/>
    <w:next w:val="Normalny"/>
    <w:link w:val="Nagwek1Znak"/>
    <w:qFormat/>
    <w:rsid w:val="0094464D"/>
    <w:pPr>
      <w:keepNext/>
      <w:outlineLvl w:val="0"/>
    </w:pPr>
    <w:rPr>
      <w:b/>
      <w:sz w:val="32"/>
    </w:rPr>
  </w:style>
  <w:style w:type="paragraph" w:styleId="Nagwek2">
    <w:name w:val="heading 2"/>
    <w:aliases w:val="Znak"/>
    <w:basedOn w:val="Normalny"/>
    <w:next w:val="Normalny"/>
    <w:link w:val="Nagwek2Znak"/>
    <w:qFormat/>
    <w:rsid w:val="0094464D"/>
    <w:pPr>
      <w:keepNext/>
      <w:outlineLvl w:val="1"/>
    </w:pPr>
    <w:rPr>
      <w:b/>
      <w:sz w:val="22"/>
    </w:rPr>
  </w:style>
  <w:style w:type="paragraph" w:styleId="Nagwek3">
    <w:name w:val="heading 3"/>
    <w:basedOn w:val="Normalny"/>
    <w:next w:val="Normalny"/>
    <w:qFormat/>
    <w:rsid w:val="0094464D"/>
    <w:pPr>
      <w:keepNext/>
      <w:spacing w:before="240" w:after="60"/>
      <w:outlineLvl w:val="2"/>
    </w:pPr>
    <w:rPr>
      <w:rFonts w:ascii="Arial" w:hAnsi="Arial"/>
      <w:b/>
      <w:sz w:val="26"/>
    </w:rPr>
  </w:style>
  <w:style w:type="paragraph" w:styleId="Nagwek4">
    <w:name w:val="heading 4"/>
    <w:basedOn w:val="Normalny"/>
    <w:next w:val="Normalny"/>
    <w:link w:val="Nagwek4Znak"/>
    <w:uiPriority w:val="99"/>
    <w:qFormat/>
    <w:rsid w:val="002D57D2"/>
    <w:pPr>
      <w:keepNext/>
      <w:spacing w:before="240" w:after="60"/>
      <w:outlineLvl w:val="3"/>
    </w:pPr>
    <w:rPr>
      <w:b/>
      <w:bCs/>
      <w:sz w:val="28"/>
      <w:szCs w:val="28"/>
    </w:rPr>
  </w:style>
  <w:style w:type="paragraph" w:styleId="Nagwek5">
    <w:name w:val="heading 5"/>
    <w:basedOn w:val="Normalny"/>
    <w:next w:val="Normalny"/>
    <w:link w:val="Nagwek5Znak"/>
    <w:qFormat/>
    <w:rsid w:val="0094464D"/>
    <w:pPr>
      <w:keepNext/>
      <w:numPr>
        <w:numId w:val="2"/>
      </w:numPr>
      <w:outlineLvl w:val="4"/>
    </w:pPr>
    <w:rPr>
      <w:b/>
      <w:sz w:val="22"/>
    </w:rPr>
  </w:style>
  <w:style w:type="paragraph" w:styleId="Nagwek6">
    <w:name w:val="heading 6"/>
    <w:basedOn w:val="Normalny"/>
    <w:next w:val="Normalny"/>
    <w:qFormat/>
    <w:rsid w:val="00D554D6"/>
    <w:pPr>
      <w:keepNext/>
      <w:numPr>
        <w:ilvl w:val="5"/>
        <w:numId w:val="2"/>
      </w:numPr>
      <w:tabs>
        <w:tab w:val="clear" w:pos="2160"/>
        <w:tab w:val="num" w:pos="720"/>
      </w:tabs>
      <w:suppressAutoHyphens/>
      <w:spacing w:line="360" w:lineRule="auto"/>
      <w:ind w:left="720"/>
      <w:jc w:val="center"/>
      <w:outlineLvl w:val="5"/>
    </w:pPr>
    <w:rPr>
      <w:rFonts w:ascii="Arial" w:hAnsi="Arial"/>
      <w:b/>
      <w:sz w:val="24"/>
      <w:u w:val="single"/>
    </w:rPr>
  </w:style>
  <w:style w:type="paragraph" w:styleId="Nagwek7">
    <w:name w:val="heading 7"/>
    <w:basedOn w:val="Normalny"/>
    <w:next w:val="Normalny"/>
    <w:qFormat/>
    <w:rsid w:val="00D554D6"/>
    <w:pPr>
      <w:spacing w:before="240" w:after="60"/>
      <w:outlineLvl w:val="6"/>
    </w:pPr>
    <w:rPr>
      <w:sz w:val="24"/>
      <w:szCs w:val="24"/>
    </w:rPr>
  </w:style>
  <w:style w:type="paragraph" w:styleId="Nagwek8">
    <w:name w:val="heading 8"/>
    <w:basedOn w:val="Normalny"/>
    <w:next w:val="Normalny"/>
    <w:qFormat/>
    <w:rsid w:val="00D554D6"/>
    <w:pPr>
      <w:keepNext/>
      <w:numPr>
        <w:ilvl w:val="7"/>
        <w:numId w:val="2"/>
      </w:numPr>
      <w:tabs>
        <w:tab w:val="clear" w:pos="2880"/>
        <w:tab w:val="num" w:pos="720"/>
      </w:tabs>
      <w:suppressAutoHyphens/>
      <w:spacing w:line="360" w:lineRule="auto"/>
      <w:ind w:left="708"/>
      <w:outlineLvl w:val="7"/>
    </w:pPr>
    <w:rPr>
      <w:sz w:val="24"/>
    </w:rPr>
  </w:style>
  <w:style w:type="paragraph" w:styleId="Nagwek9">
    <w:name w:val="heading 9"/>
    <w:basedOn w:val="Normalny"/>
    <w:next w:val="Normalny"/>
    <w:qFormat/>
    <w:rsid w:val="00D554D6"/>
    <w:pPr>
      <w:keepNext/>
      <w:numPr>
        <w:ilvl w:val="8"/>
        <w:numId w:val="3"/>
      </w:numPr>
      <w:suppressAutoHyphens/>
      <w:spacing w:line="360" w:lineRule="auto"/>
      <w:ind w:left="2124"/>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4464D"/>
    <w:rPr>
      <w:sz w:val="22"/>
    </w:rPr>
  </w:style>
  <w:style w:type="paragraph" w:styleId="Nagwek">
    <w:name w:val="header"/>
    <w:aliases w:val="Nagłówek strony"/>
    <w:basedOn w:val="Normalny"/>
    <w:link w:val="NagwekZnak"/>
    <w:rsid w:val="0094464D"/>
    <w:pPr>
      <w:tabs>
        <w:tab w:val="center" w:pos="4536"/>
        <w:tab w:val="right" w:pos="9072"/>
      </w:tabs>
    </w:pPr>
  </w:style>
  <w:style w:type="paragraph" w:styleId="Stopka">
    <w:name w:val="footer"/>
    <w:basedOn w:val="Normalny"/>
    <w:link w:val="StopkaZnak"/>
    <w:uiPriority w:val="99"/>
    <w:rsid w:val="0094464D"/>
    <w:pPr>
      <w:tabs>
        <w:tab w:val="center" w:pos="4536"/>
        <w:tab w:val="right" w:pos="9072"/>
      </w:tabs>
    </w:pPr>
  </w:style>
  <w:style w:type="character" w:styleId="Hipercze">
    <w:name w:val="Hyperlink"/>
    <w:uiPriority w:val="99"/>
    <w:rsid w:val="0094464D"/>
    <w:rPr>
      <w:rFonts w:cs="Times New Roman"/>
      <w:color w:val="0000FF"/>
      <w:u w:val="single"/>
    </w:rPr>
  </w:style>
  <w:style w:type="paragraph" w:styleId="Listanumerowana">
    <w:name w:val="List Number"/>
    <w:basedOn w:val="Normalny"/>
    <w:rsid w:val="0094464D"/>
    <w:pPr>
      <w:numPr>
        <w:numId w:val="4"/>
      </w:numPr>
      <w:spacing w:after="120"/>
    </w:pPr>
    <w:rPr>
      <w:b/>
      <w:sz w:val="24"/>
    </w:rPr>
  </w:style>
  <w:style w:type="paragraph" w:styleId="Listanumerowana2">
    <w:name w:val="List Number 2"/>
    <w:basedOn w:val="Normalny"/>
    <w:rsid w:val="0094464D"/>
    <w:pPr>
      <w:numPr>
        <w:ilvl w:val="1"/>
        <w:numId w:val="4"/>
      </w:numPr>
      <w:spacing w:after="120"/>
    </w:pPr>
    <w:rPr>
      <w:sz w:val="24"/>
    </w:rPr>
  </w:style>
  <w:style w:type="paragraph" w:styleId="Tekstprzypisudolnego">
    <w:name w:val="footnote text"/>
    <w:aliases w:val="Tekst przypisu Znak"/>
    <w:basedOn w:val="Normalny"/>
    <w:link w:val="TekstprzypisudolnegoZnak"/>
    <w:semiHidden/>
    <w:rsid w:val="0094464D"/>
  </w:style>
  <w:style w:type="paragraph" w:styleId="Tekstpodstawowywcity">
    <w:name w:val="Body Text Indent"/>
    <w:basedOn w:val="Normalny"/>
    <w:link w:val="TekstpodstawowywcityZnak"/>
    <w:rsid w:val="0094464D"/>
    <w:pPr>
      <w:spacing w:after="120"/>
      <w:ind w:left="283"/>
    </w:pPr>
  </w:style>
  <w:style w:type="paragraph" w:styleId="Tekstpodstawowy3">
    <w:name w:val="Body Text 3"/>
    <w:basedOn w:val="Normalny"/>
    <w:link w:val="Tekstpodstawowy3Znak"/>
    <w:rsid w:val="0094464D"/>
    <w:pPr>
      <w:spacing w:after="120"/>
    </w:pPr>
    <w:rPr>
      <w:sz w:val="16"/>
    </w:rPr>
  </w:style>
  <w:style w:type="paragraph" w:styleId="Tytu">
    <w:name w:val="Title"/>
    <w:basedOn w:val="Normalny"/>
    <w:link w:val="TytuZnak"/>
    <w:uiPriority w:val="10"/>
    <w:qFormat/>
    <w:rsid w:val="0094464D"/>
    <w:pPr>
      <w:jc w:val="center"/>
    </w:pPr>
    <w:rPr>
      <w:b/>
      <w:sz w:val="32"/>
    </w:rPr>
  </w:style>
  <w:style w:type="paragraph" w:styleId="Tekstpodstawowy2">
    <w:name w:val="Body Text 2"/>
    <w:basedOn w:val="Normalny"/>
    <w:link w:val="Tekstpodstawowy2Znak"/>
    <w:rsid w:val="0094464D"/>
    <w:rPr>
      <w:sz w:val="24"/>
    </w:rPr>
  </w:style>
  <w:style w:type="paragraph" w:styleId="Tekstpodstawowywcity2">
    <w:name w:val="Body Text Indent 2"/>
    <w:basedOn w:val="Normalny"/>
    <w:rsid w:val="00FE2698"/>
    <w:pPr>
      <w:spacing w:after="120" w:line="480" w:lineRule="auto"/>
      <w:ind w:left="283"/>
    </w:pPr>
  </w:style>
  <w:style w:type="paragraph" w:styleId="Tekstpodstawowywcity3">
    <w:name w:val="Body Text Indent 3"/>
    <w:basedOn w:val="Normalny"/>
    <w:rsid w:val="00FE2698"/>
    <w:pPr>
      <w:spacing w:after="120"/>
      <w:ind w:left="283"/>
    </w:pPr>
    <w:rPr>
      <w:sz w:val="16"/>
      <w:szCs w:val="16"/>
    </w:rPr>
  </w:style>
  <w:style w:type="paragraph" w:styleId="Tekstdymka">
    <w:name w:val="Balloon Text"/>
    <w:basedOn w:val="Normalny"/>
    <w:semiHidden/>
    <w:rsid w:val="003E1EB4"/>
    <w:rPr>
      <w:rFonts w:ascii="Tahoma" w:hAnsi="Tahoma" w:cs="Tahoma"/>
      <w:sz w:val="16"/>
      <w:szCs w:val="16"/>
    </w:rPr>
  </w:style>
  <w:style w:type="character" w:customStyle="1" w:styleId="WW8Num1z0">
    <w:name w:val="WW8Num1z0"/>
    <w:rsid w:val="00D554D6"/>
    <w:rPr>
      <w:rFonts w:ascii="Symbol" w:hAnsi="Symbol"/>
    </w:rPr>
  </w:style>
  <w:style w:type="character" w:customStyle="1" w:styleId="WW8Num3z0">
    <w:name w:val="WW8Num3z0"/>
    <w:rsid w:val="00D554D6"/>
    <w:rPr>
      <w:rFonts w:ascii="StarSymbol" w:eastAsia="StarSymbol"/>
    </w:rPr>
  </w:style>
  <w:style w:type="character" w:customStyle="1" w:styleId="WW-Absatz-Standardschriftart">
    <w:name w:val="WW-Absatz-Standardschriftart"/>
    <w:rsid w:val="00D554D6"/>
  </w:style>
  <w:style w:type="character" w:customStyle="1" w:styleId="WW-WW8Num1z0">
    <w:name w:val="WW-WW8Num1z0"/>
    <w:rsid w:val="00D554D6"/>
    <w:rPr>
      <w:rFonts w:ascii="Symbol" w:hAnsi="Symbol"/>
    </w:rPr>
  </w:style>
  <w:style w:type="character" w:customStyle="1" w:styleId="WW-WW8Num3z0">
    <w:name w:val="WW-WW8Num3z0"/>
    <w:rsid w:val="00D554D6"/>
    <w:rPr>
      <w:rFonts w:ascii="StarSymbol" w:eastAsia="StarSymbol"/>
    </w:rPr>
  </w:style>
  <w:style w:type="character" w:customStyle="1" w:styleId="WW-Absatz-Standardschriftart1">
    <w:name w:val="WW-Absatz-Standardschriftart1"/>
    <w:rsid w:val="00D554D6"/>
  </w:style>
  <w:style w:type="character" w:customStyle="1" w:styleId="WW-WW8Num1z01">
    <w:name w:val="WW-WW8Num1z01"/>
    <w:rsid w:val="00D554D6"/>
    <w:rPr>
      <w:rFonts w:ascii="Symbol" w:hAnsi="Symbol"/>
    </w:rPr>
  </w:style>
  <w:style w:type="character" w:customStyle="1" w:styleId="WW-WW8Num3z01">
    <w:name w:val="WW-WW8Num3z01"/>
    <w:rsid w:val="00D554D6"/>
    <w:rPr>
      <w:rFonts w:ascii="StarSymbol" w:eastAsia="StarSymbol"/>
    </w:rPr>
  </w:style>
  <w:style w:type="character" w:customStyle="1" w:styleId="WW-Absatz-Standardschriftart11">
    <w:name w:val="WW-Absatz-Standardschriftart11"/>
    <w:rsid w:val="00D554D6"/>
  </w:style>
  <w:style w:type="character" w:customStyle="1" w:styleId="WW-WW8Num1z011">
    <w:name w:val="WW-WW8Num1z011"/>
    <w:rsid w:val="00D554D6"/>
    <w:rPr>
      <w:rFonts w:ascii="Symbol" w:hAnsi="Symbol"/>
    </w:rPr>
  </w:style>
  <w:style w:type="character" w:customStyle="1" w:styleId="WW-WW8Num3z011">
    <w:name w:val="WW-WW8Num3z011"/>
    <w:rsid w:val="00D554D6"/>
    <w:rPr>
      <w:rFonts w:ascii="StarSymbol" w:eastAsia="StarSymbol"/>
    </w:rPr>
  </w:style>
  <w:style w:type="character" w:customStyle="1" w:styleId="WW-Absatz-Standardschriftart111">
    <w:name w:val="WW-Absatz-Standardschriftart111"/>
    <w:rsid w:val="00D554D6"/>
  </w:style>
  <w:style w:type="character" w:customStyle="1" w:styleId="WW-WW8Num1z0111">
    <w:name w:val="WW-WW8Num1z0111"/>
    <w:rsid w:val="00D554D6"/>
    <w:rPr>
      <w:rFonts w:ascii="Symbol" w:hAnsi="Symbol"/>
    </w:rPr>
  </w:style>
  <w:style w:type="character" w:customStyle="1" w:styleId="WW-WW8Num3z0111">
    <w:name w:val="WW-WW8Num3z0111"/>
    <w:rsid w:val="00D554D6"/>
    <w:rPr>
      <w:rFonts w:ascii="StarSymbol" w:eastAsia="StarSymbol"/>
    </w:rPr>
  </w:style>
  <w:style w:type="character" w:customStyle="1" w:styleId="WW-Absatz-Standardschriftart1111">
    <w:name w:val="WW-Absatz-Standardschriftart1111"/>
    <w:rsid w:val="00D554D6"/>
  </w:style>
  <w:style w:type="character" w:customStyle="1" w:styleId="WW-WW8Num1z01111">
    <w:name w:val="WW-WW8Num1z01111"/>
    <w:rsid w:val="00D554D6"/>
    <w:rPr>
      <w:rFonts w:ascii="Symbol" w:hAnsi="Symbol"/>
    </w:rPr>
  </w:style>
  <w:style w:type="character" w:customStyle="1" w:styleId="WW-WW8Num3z01111">
    <w:name w:val="WW-WW8Num3z01111"/>
    <w:rsid w:val="00D554D6"/>
    <w:rPr>
      <w:rFonts w:ascii="StarSymbol" w:eastAsia="StarSymbol"/>
    </w:rPr>
  </w:style>
  <w:style w:type="character" w:customStyle="1" w:styleId="WW-Absatz-Standardschriftart11111">
    <w:name w:val="WW-Absatz-Standardschriftart11111"/>
    <w:rsid w:val="00D554D6"/>
  </w:style>
  <w:style w:type="character" w:customStyle="1" w:styleId="WW-WW8Num1z011111">
    <w:name w:val="WW-WW8Num1z011111"/>
    <w:rsid w:val="00D554D6"/>
    <w:rPr>
      <w:rFonts w:ascii="Symbol" w:hAnsi="Symbol"/>
    </w:rPr>
  </w:style>
  <w:style w:type="character" w:customStyle="1" w:styleId="WW-WW8Num3z011111">
    <w:name w:val="WW-WW8Num3z011111"/>
    <w:rsid w:val="00D554D6"/>
    <w:rPr>
      <w:rFonts w:ascii="StarSymbol" w:eastAsia="StarSymbol"/>
    </w:rPr>
  </w:style>
  <w:style w:type="character" w:customStyle="1" w:styleId="WW-Absatz-Standardschriftart111111">
    <w:name w:val="WW-Absatz-Standardschriftart111111"/>
    <w:rsid w:val="00D554D6"/>
  </w:style>
  <w:style w:type="character" w:customStyle="1" w:styleId="WW-WW8Num1z0111111">
    <w:name w:val="WW-WW8Num1z0111111"/>
    <w:rsid w:val="00D554D6"/>
    <w:rPr>
      <w:rFonts w:ascii="Symbol" w:hAnsi="Symbol"/>
    </w:rPr>
  </w:style>
  <w:style w:type="character" w:customStyle="1" w:styleId="WW-WW8Num3z0111111">
    <w:name w:val="WW-WW8Num3z0111111"/>
    <w:rsid w:val="00D554D6"/>
    <w:rPr>
      <w:rFonts w:ascii="StarSymbol" w:eastAsia="StarSymbol"/>
    </w:rPr>
  </w:style>
  <w:style w:type="character" w:customStyle="1" w:styleId="WW-Absatz-Standardschriftart1111111">
    <w:name w:val="WW-Absatz-Standardschriftart1111111"/>
    <w:rsid w:val="00D554D6"/>
  </w:style>
  <w:style w:type="character" w:customStyle="1" w:styleId="WW-WW8Num1z01111111">
    <w:name w:val="WW-WW8Num1z01111111"/>
    <w:rsid w:val="00D554D6"/>
    <w:rPr>
      <w:rFonts w:ascii="Symbol" w:hAnsi="Symbol"/>
    </w:rPr>
  </w:style>
  <w:style w:type="character" w:customStyle="1" w:styleId="WW-WW8Num3z01111111">
    <w:name w:val="WW-WW8Num3z01111111"/>
    <w:rsid w:val="00D554D6"/>
    <w:rPr>
      <w:rFonts w:ascii="StarSymbol" w:eastAsia="StarSymbol"/>
    </w:rPr>
  </w:style>
  <w:style w:type="character" w:customStyle="1" w:styleId="WW-Absatz-Standardschriftart11111111">
    <w:name w:val="WW-Absatz-Standardschriftart11111111"/>
    <w:rsid w:val="00D554D6"/>
  </w:style>
  <w:style w:type="character" w:customStyle="1" w:styleId="WW-WW8Num1z011111111">
    <w:name w:val="WW-WW8Num1z011111111"/>
    <w:rsid w:val="00D554D6"/>
    <w:rPr>
      <w:rFonts w:ascii="Symbol" w:hAnsi="Symbol"/>
    </w:rPr>
  </w:style>
  <w:style w:type="character" w:customStyle="1" w:styleId="WW-WW8Num3z011111111">
    <w:name w:val="WW-WW8Num3z011111111"/>
    <w:rsid w:val="00D554D6"/>
    <w:rPr>
      <w:rFonts w:ascii="StarSymbol" w:eastAsia="StarSymbol"/>
    </w:rPr>
  </w:style>
  <w:style w:type="character" w:customStyle="1" w:styleId="WW-Absatz-Standardschriftart111111111">
    <w:name w:val="WW-Absatz-Standardschriftart111111111"/>
    <w:rsid w:val="00D554D6"/>
  </w:style>
  <w:style w:type="character" w:customStyle="1" w:styleId="WW-WW8Num1z0111111111">
    <w:name w:val="WW-WW8Num1z0111111111"/>
    <w:rsid w:val="00D554D6"/>
    <w:rPr>
      <w:rFonts w:ascii="Symbol" w:hAnsi="Symbol"/>
    </w:rPr>
  </w:style>
  <w:style w:type="character" w:customStyle="1" w:styleId="WW-WW8Num3z0111111111">
    <w:name w:val="WW-WW8Num3z0111111111"/>
    <w:rsid w:val="00D554D6"/>
    <w:rPr>
      <w:rFonts w:ascii="StarSymbol" w:eastAsia="StarSymbol"/>
    </w:rPr>
  </w:style>
  <w:style w:type="character" w:customStyle="1" w:styleId="WW-Absatz-Standardschriftart1111111111">
    <w:name w:val="WW-Absatz-Standardschriftart1111111111"/>
    <w:rsid w:val="00D554D6"/>
  </w:style>
  <w:style w:type="character" w:customStyle="1" w:styleId="WW8Num4z0">
    <w:name w:val="WW8Num4z0"/>
    <w:rsid w:val="00D554D6"/>
    <w:rPr>
      <w:rFonts w:ascii="Symbol" w:hAnsi="Symbol"/>
    </w:rPr>
  </w:style>
  <w:style w:type="character" w:customStyle="1" w:styleId="WW8Num7z0">
    <w:name w:val="WW8Num7z0"/>
    <w:rsid w:val="00D554D6"/>
    <w:rPr>
      <w:rFonts w:ascii="StarSymbol" w:eastAsia="StarSymbol"/>
    </w:rPr>
  </w:style>
  <w:style w:type="character" w:customStyle="1" w:styleId="WW8Num8z0">
    <w:name w:val="WW8Num8z0"/>
    <w:rsid w:val="00D554D6"/>
    <w:rPr>
      <w:rFonts w:ascii="Symbol" w:hAnsi="Symbol"/>
    </w:rPr>
  </w:style>
  <w:style w:type="character" w:customStyle="1" w:styleId="WW8Num14z0">
    <w:name w:val="WW8Num14z0"/>
    <w:rsid w:val="00D554D6"/>
    <w:rPr>
      <w:rFonts w:ascii="StarSymbol" w:eastAsia="StarSymbol"/>
    </w:rPr>
  </w:style>
  <w:style w:type="character" w:customStyle="1" w:styleId="WW8Num16z0">
    <w:name w:val="WW8Num16z0"/>
    <w:rsid w:val="00D554D6"/>
    <w:rPr>
      <w:rFonts w:ascii="Symbol" w:hAnsi="Symbol"/>
    </w:rPr>
  </w:style>
  <w:style w:type="character" w:customStyle="1" w:styleId="WW8Num17z0">
    <w:name w:val="WW8Num17z0"/>
    <w:rsid w:val="00D554D6"/>
    <w:rPr>
      <w:rFonts w:ascii="Symbol" w:hAnsi="Symbol"/>
    </w:rPr>
  </w:style>
  <w:style w:type="character" w:customStyle="1" w:styleId="WW8Num18z0">
    <w:name w:val="WW8Num18z0"/>
    <w:rsid w:val="00D554D6"/>
    <w:rPr>
      <w:rFonts w:ascii="Symbol" w:hAnsi="Symbol"/>
    </w:rPr>
  </w:style>
  <w:style w:type="character" w:customStyle="1" w:styleId="WW8Num20z0">
    <w:name w:val="WW8Num20z0"/>
    <w:rsid w:val="00D554D6"/>
    <w:rPr>
      <w:rFonts w:ascii="Symbol" w:hAnsi="Symbol"/>
    </w:rPr>
  </w:style>
  <w:style w:type="character" w:customStyle="1" w:styleId="WW8Num27z0">
    <w:name w:val="WW8Num27z0"/>
    <w:rsid w:val="00D554D6"/>
    <w:rPr>
      <w:rFonts w:ascii="Wingdings" w:hAnsi="Wingdings"/>
      <w:b/>
      <w:color w:val="000000"/>
      <w:sz w:val="22"/>
    </w:rPr>
  </w:style>
  <w:style w:type="character" w:customStyle="1" w:styleId="WW8Num28z0">
    <w:name w:val="WW8Num28z0"/>
    <w:rsid w:val="00D554D6"/>
    <w:rPr>
      <w:rFonts w:ascii="Times New Roman" w:hAnsi="Times New Roman"/>
    </w:rPr>
  </w:style>
  <w:style w:type="character" w:customStyle="1" w:styleId="WW8Num29z0">
    <w:name w:val="WW8Num29z0"/>
    <w:rsid w:val="00D554D6"/>
    <w:rPr>
      <w:rFonts w:ascii="Times New Roman" w:hAnsi="Times New Roman"/>
    </w:rPr>
  </w:style>
  <w:style w:type="character" w:customStyle="1" w:styleId="WW8Num30z0">
    <w:name w:val="WW8Num30z0"/>
    <w:rsid w:val="00D554D6"/>
    <w:rPr>
      <w:rFonts w:ascii="Symbol" w:hAnsi="Symbol"/>
    </w:rPr>
  </w:style>
  <w:style w:type="character" w:customStyle="1" w:styleId="WW8Num33z0">
    <w:name w:val="WW8Num33z0"/>
    <w:rsid w:val="00D554D6"/>
    <w:rPr>
      <w:rFonts w:ascii="Symbol" w:hAnsi="Symbol"/>
    </w:rPr>
  </w:style>
  <w:style w:type="character" w:customStyle="1" w:styleId="WW8Num34z0">
    <w:name w:val="WW8Num34z0"/>
    <w:rsid w:val="00D554D6"/>
    <w:rPr>
      <w:rFonts w:ascii="Wingdings" w:hAnsi="Wingdings"/>
      <w:b/>
    </w:rPr>
  </w:style>
  <w:style w:type="character" w:customStyle="1" w:styleId="WW8Num35z0">
    <w:name w:val="WW8Num35z0"/>
    <w:rsid w:val="00D554D6"/>
    <w:rPr>
      <w:rFonts w:ascii="Wingdings" w:hAnsi="Wingdings"/>
    </w:rPr>
  </w:style>
  <w:style w:type="character" w:customStyle="1" w:styleId="WW8Num36z0">
    <w:name w:val="WW8Num36z0"/>
    <w:rsid w:val="00D554D6"/>
    <w:rPr>
      <w:rFonts w:ascii="Symbol" w:hAnsi="Symbol"/>
    </w:rPr>
  </w:style>
  <w:style w:type="character" w:customStyle="1" w:styleId="WW8Num37z0">
    <w:name w:val="WW8Num37z0"/>
    <w:rsid w:val="00D554D6"/>
    <w:rPr>
      <w:rFonts w:ascii="Symbol" w:hAnsi="Symbol"/>
    </w:rPr>
  </w:style>
  <w:style w:type="character" w:customStyle="1" w:styleId="WW8Num39z0">
    <w:name w:val="WW8Num39z0"/>
    <w:rsid w:val="00D554D6"/>
    <w:rPr>
      <w:rFonts w:ascii="StarSymbol" w:eastAsia="StarSymbol"/>
      <w:sz w:val="18"/>
    </w:rPr>
  </w:style>
  <w:style w:type="character" w:customStyle="1" w:styleId="WW8Num45z0">
    <w:name w:val="WW8Num45z0"/>
    <w:rsid w:val="00D554D6"/>
    <w:rPr>
      <w:rFonts w:ascii="StarSymbol" w:eastAsia="StarSymbol"/>
      <w:sz w:val="18"/>
    </w:rPr>
  </w:style>
  <w:style w:type="character" w:customStyle="1" w:styleId="WW8Num46z0">
    <w:name w:val="WW8Num46z0"/>
    <w:rsid w:val="00D554D6"/>
    <w:rPr>
      <w:rFonts w:ascii="StarSymbol" w:eastAsia="StarSymbol"/>
      <w:sz w:val="18"/>
    </w:rPr>
  </w:style>
  <w:style w:type="character" w:customStyle="1" w:styleId="WW8Num48z0">
    <w:name w:val="WW8Num48z0"/>
    <w:rsid w:val="00D554D6"/>
    <w:rPr>
      <w:rFonts w:ascii="Symbol" w:hAnsi="Symbol"/>
      <w:sz w:val="18"/>
    </w:rPr>
  </w:style>
  <w:style w:type="character" w:customStyle="1" w:styleId="WW8Num49z0">
    <w:name w:val="WW8Num49z0"/>
    <w:rsid w:val="00D554D6"/>
    <w:rPr>
      <w:rFonts w:ascii="Symbol" w:hAnsi="Symbol"/>
      <w:sz w:val="18"/>
    </w:rPr>
  </w:style>
  <w:style w:type="character" w:customStyle="1" w:styleId="WW8Num50z0">
    <w:name w:val="WW8Num50z0"/>
    <w:rsid w:val="00D554D6"/>
    <w:rPr>
      <w:rFonts w:ascii="Symbol" w:hAnsi="Symbol"/>
      <w:sz w:val="18"/>
    </w:rPr>
  </w:style>
  <w:style w:type="character" w:customStyle="1" w:styleId="WW8Num51z0">
    <w:name w:val="WW8Num51z0"/>
    <w:rsid w:val="00D554D6"/>
    <w:rPr>
      <w:rFonts w:ascii="Symbol" w:hAnsi="Symbol"/>
      <w:sz w:val="18"/>
    </w:rPr>
  </w:style>
  <w:style w:type="character" w:customStyle="1" w:styleId="WW8Num52z0">
    <w:name w:val="WW8Num52z0"/>
    <w:rsid w:val="00D554D6"/>
    <w:rPr>
      <w:rFonts w:ascii="Symbol" w:hAnsi="Symbol"/>
      <w:sz w:val="18"/>
    </w:rPr>
  </w:style>
  <w:style w:type="character" w:customStyle="1" w:styleId="WW8Num53z0">
    <w:name w:val="WW8Num53z0"/>
    <w:rsid w:val="00D554D6"/>
    <w:rPr>
      <w:rFonts w:ascii="Symbol" w:hAnsi="Symbol"/>
      <w:sz w:val="18"/>
    </w:rPr>
  </w:style>
  <w:style w:type="character" w:customStyle="1" w:styleId="WW8Num54z0">
    <w:name w:val="WW8Num54z0"/>
    <w:rsid w:val="00D554D6"/>
    <w:rPr>
      <w:rFonts w:ascii="Symbol" w:hAnsi="Symbol"/>
      <w:sz w:val="18"/>
    </w:rPr>
  </w:style>
  <w:style w:type="character" w:customStyle="1" w:styleId="WW8Num55z0">
    <w:name w:val="WW8Num55z0"/>
    <w:rsid w:val="00D554D6"/>
    <w:rPr>
      <w:rFonts w:ascii="Symbol" w:hAnsi="Symbol"/>
      <w:sz w:val="18"/>
    </w:rPr>
  </w:style>
  <w:style w:type="character" w:customStyle="1" w:styleId="WW8Num56z0">
    <w:name w:val="WW8Num56z0"/>
    <w:rsid w:val="00D554D6"/>
    <w:rPr>
      <w:rFonts w:ascii="Symbol" w:hAnsi="Symbol"/>
      <w:sz w:val="18"/>
    </w:rPr>
  </w:style>
  <w:style w:type="character" w:customStyle="1" w:styleId="WW8Num57z0">
    <w:name w:val="WW8Num57z0"/>
    <w:rsid w:val="00D554D6"/>
    <w:rPr>
      <w:rFonts w:ascii="Symbol" w:hAnsi="Symbol"/>
      <w:sz w:val="18"/>
    </w:rPr>
  </w:style>
  <w:style w:type="character" w:customStyle="1" w:styleId="WW8Num58z0">
    <w:name w:val="WW8Num58z0"/>
    <w:rsid w:val="00D554D6"/>
    <w:rPr>
      <w:rFonts w:ascii="Symbol" w:hAnsi="Symbol"/>
      <w:sz w:val="18"/>
    </w:rPr>
  </w:style>
  <w:style w:type="character" w:customStyle="1" w:styleId="WW8Num59z0">
    <w:name w:val="WW8Num59z0"/>
    <w:rsid w:val="00D554D6"/>
    <w:rPr>
      <w:rFonts w:ascii="Symbol" w:hAnsi="Symbol"/>
      <w:sz w:val="18"/>
    </w:rPr>
  </w:style>
  <w:style w:type="character" w:customStyle="1" w:styleId="WW-Domylnaczcionkaakapitu">
    <w:name w:val="WW-Domyślna czcionka akapitu"/>
    <w:rsid w:val="00D554D6"/>
  </w:style>
  <w:style w:type="character" w:customStyle="1" w:styleId="WW-WW8Num4z0">
    <w:name w:val="WW-WW8Num4z0"/>
    <w:rsid w:val="00D554D6"/>
    <w:rPr>
      <w:rFonts w:ascii="Symbol" w:hAnsi="Symbol"/>
    </w:rPr>
  </w:style>
  <w:style w:type="character" w:customStyle="1" w:styleId="WW-WW8Num7z0">
    <w:name w:val="WW-WW8Num7z0"/>
    <w:rsid w:val="00D554D6"/>
    <w:rPr>
      <w:rFonts w:ascii="StarSymbol" w:eastAsia="StarSymbol"/>
    </w:rPr>
  </w:style>
  <w:style w:type="character" w:customStyle="1" w:styleId="WW-WW8Num8z0">
    <w:name w:val="WW-WW8Num8z0"/>
    <w:rsid w:val="00D554D6"/>
    <w:rPr>
      <w:rFonts w:ascii="Symbol" w:hAnsi="Symbol"/>
    </w:rPr>
  </w:style>
  <w:style w:type="character" w:customStyle="1" w:styleId="WW-WW8Num14z0">
    <w:name w:val="WW-WW8Num14z0"/>
    <w:rsid w:val="00D554D6"/>
    <w:rPr>
      <w:rFonts w:ascii="StarSymbol" w:eastAsia="StarSymbol"/>
    </w:rPr>
  </w:style>
  <w:style w:type="character" w:customStyle="1" w:styleId="WW-WW8Num16z0">
    <w:name w:val="WW-WW8Num16z0"/>
    <w:rsid w:val="00D554D6"/>
    <w:rPr>
      <w:rFonts w:ascii="Symbol" w:hAnsi="Symbol"/>
    </w:rPr>
  </w:style>
  <w:style w:type="character" w:customStyle="1" w:styleId="WW-WW8Num17z0">
    <w:name w:val="WW-WW8Num17z0"/>
    <w:rsid w:val="00D554D6"/>
    <w:rPr>
      <w:rFonts w:ascii="Symbol" w:hAnsi="Symbol"/>
    </w:rPr>
  </w:style>
  <w:style w:type="character" w:customStyle="1" w:styleId="WW-WW8Num18z0">
    <w:name w:val="WW-WW8Num18z0"/>
    <w:rsid w:val="00D554D6"/>
    <w:rPr>
      <w:rFonts w:ascii="Symbol" w:hAnsi="Symbol"/>
    </w:rPr>
  </w:style>
  <w:style w:type="character" w:customStyle="1" w:styleId="WW-WW8Num20z0">
    <w:name w:val="WW-WW8Num20z0"/>
    <w:rsid w:val="00D554D6"/>
    <w:rPr>
      <w:rFonts w:ascii="Symbol" w:hAnsi="Symbol"/>
    </w:rPr>
  </w:style>
  <w:style w:type="character" w:customStyle="1" w:styleId="WW-WW8Num27z0">
    <w:name w:val="WW-WW8Num27z0"/>
    <w:rsid w:val="00D554D6"/>
    <w:rPr>
      <w:rFonts w:ascii="Wingdings" w:hAnsi="Wingdings"/>
      <w:b/>
      <w:color w:val="000000"/>
      <w:sz w:val="22"/>
    </w:rPr>
  </w:style>
  <w:style w:type="character" w:customStyle="1" w:styleId="WW-WW8Num28z0">
    <w:name w:val="WW-WW8Num28z0"/>
    <w:rsid w:val="00D554D6"/>
    <w:rPr>
      <w:rFonts w:ascii="Times New Roman" w:hAnsi="Times New Roman"/>
    </w:rPr>
  </w:style>
  <w:style w:type="character" w:customStyle="1" w:styleId="WW-WW8Num29z0">
    <w:name w:val="WW-WW8Num29z0"/>
    <w:rsid w:val="00D554D6"/>
    <w:rPr>
      <w:rFonts w:ascii="Times New Roman" w:hAnsi="Times New Roman"/>
    </w:rPr>
  </w:style>
  <w:style w:type="character" w:customStyle="1" w:styleId="WW-WW8Num30z0">
    <w:name w:val="WW-WW8Num30z0"/>
    <w:rsid w:val="00D554D6"/>
    <w:rPr>
      <w:rFonts w:ascii="Symbol" w:hAnsi="Symbol"/>
    </w:rPr>
  </w:style>
  <w:style w:type="character" w:customStyle="1" w:styleId="WW-WW8Num33z0">
    <w:name w:val="WW-WW8Num33z0"/>
    <w:rsid w:val="00D554D6"/>
    <w:rPr>
      <w:rFonts w:ascii="Symbol" w:hAnsi="Symbol"/>
    </w:rPr>
  </w:style>
  <w:style w:type="character" w:customStyle="1" w:styleId="WW-WW8Num34z0">
    <w:name w:val="WW-WW8Num34z0"/>
    <w:rsid w:val="00D554D6"/>
    <w:rPr>
      <w:rFonts w:ascii="Wingdings" w:hAnsi="Wingdings"/>
      <w:b/>
    </w:rPr>
  </w:style>
  <w:style w:type="character" w:customStyle="1" w:styleId="WW-WW8Num35z0">
    <w:name w:val="WW-WW8Num35z0"/>
    <w:rsid w:val="00D554D6"/>
    <w:rPr>
      <w:rFonts w:ascii="Wingdings" w:hAnsi="Wingdings"/>
    </w:rPr>
  </w:style>
  <w:style w:type="character" w:customStyle="1" w:styleId="WW-WW8Num36z0">
    <w:name w:val="WW-WW8Num36z0"/>
    <w:rsid w:val="00D554D6"/>
    <w:rPr>
      <w:rFonts w:ascii="Symbol" w:hAnsi="Symbol"/>
    </w:rPr>
  </w:style>
  <w:style w:type="character" w:customStyle="1" w:styleId="WW-WW8Num37z0">
    <w:name w:val="WW-WW8Num37z0"/>
    <w:rsid w:val="00D554D6"/>
    <w:rPr>
      <w:rFonts w:ascii="Symbol" w:hAnsi="Symbol"/>
    </w:rPr>
  </w:style>
  <w:style w:type="character" w:customStyle="1" w:styleId="WW-WW8Num39z0">
    <w:name w:val="WW-WW8Num39z0"/>
    <w:rsid w:val="00D554D6"/>
    <w:rPr>
      <w:rFonts w:ascii="StarSymbol" w:eastAsia="StarSymbol"/>
      <w:sz w:val="18"/>
    </w:rPr>
  </w:style>
  <w:style w:type="character" w:customStyle="1" w:styleId="WW-WW8Num45z0">
    <w:name w:val="WW-WW8Num45z0"/>
    <w:rsid w:val="00D554D6"/>
    <w:rPr>
      <w:rFonts w:ascii="StarSymbol" w:eastAsia="StarSymbol"/>
      <w:sz w:val="18"/>
    </w:rPr>
  </w:style>
  <w:style w:type="character" w:customStyle="1" w:styleId="WW-WW8Num46z0">
    <w:name w:val="WW-WW8Num46z0"/>
    <w:rsid w:val="00D554D6"/>
    <w:rPr>
      <w:rFonts w:ascii="StarSymbol" w:eastAsia="StarSymbol"/>
      <w:sz w:val="18"/>
    </w:rPr>
  </w:style>
  <w:style w:type="character" w:customStyle="1" w:styleId="WW-WW8Num48z0">
    <w:name w:val="WW-WW8Num48z0"/>
    <w:rsid w:val="00D554D6"/>
    <w:rPr>
      <w:rFonts w:ascii="Symbol" w:hAnsi="Symbol"/>
      <w:sz w:val="18"/>
    </w:rPr>
  </w:style>
  <w:style w:type="character" w:customStyle="1" w:styleId="WW-WW8Num49z0">
    <w:name w:val="WW-WW8Num49z0"/>
    <w:rsid w:val="00D554D6"/>
    <w:rPr>
      <w:rFonts w:ascii="Symbol" w:hAnsi="Symbol"/>
      <w:sz w:val="18"/>
    </w:rPr>
  </w:style>
  <w:style w:type="character" w:customStyle="1" w:styleId="WW-WW8Num50z0">
    <w:name w:val="WW-WW8Num50z0"/>
    <w:rsid w:val="00D554D6"/>
    <w:rPr>
      <w:rFonts w:ascii="Symbol" w:hAnsi="Symbol"/>
      <w:sz w:val="18"/>
    </w:rPr>
  </w:style>
  <w:style w:type="character" w:customStyle="1" w:styleId="WW-WW8Num51z0">
    <w:name w:val="WW-WW8Num51z0"/>
    <w:rsid w:val="00D554D6"/>
    <w:rPr>
      <w:rFonts w:ascii="Symbol" w:hAnsi="Symbol"/>
      <w:sz w:val="18"/>
    </w:rPr>
  </w:style>
  <w:style w:type="character" w:customStyle="1" w:styleId="WW-WW8Num52z0">
    <w:name w:val="WW-WW8Num52z0"/>
    <w:rsid w:val="00D554D6"/>
    <w:rPr>
      <w:rFonts w:ascii="Symbol" w:hAnsi="Symbol"/>
      <w:sz w:val="18"/>
    </w:rPr>
  </w:style>
  <w:style w:type="character" w:customStyle="1" w:styleId="WW-WW8Num53z0">
    <w:name w:val="WW-WW8Num53z0"/>
    <w:rsid w:val="00D554D6"/>
    <w:rPr>
      <w:rFonts w:ascii="Symbol" w:hAnsi="Symbol"/>
      <w:sz w:val="18"/>
    </w:rPr>
  </w:style>
  <w:style w:type="character" w:customStyle="1" w:styleId="WW-WW8Num54z0">
    <w:name w:val="WW-WW8Num54z0"/>
    <w:rsid w:val="00D554D6"/>
    <w:rPr>
      <w:rFonts w:ascii="Symbol" w:hAnsi="Symbol"/>
      <w:sz w:val="18"/>
    </w:rPr>
  </w:style>
  <w:style w:type="character" w:customStyle="1" w:styleId="WW-WW8Num55z0">
    <w:name w:val="WW-WW8Num55z0"/>
    <w:rsid w:val="00D554D6"/>
    <w:rPr>
      <w:rFonts w:ascii="Symbol" w:hAnsi="Symbol"/>
      <w:sz w:val="18"/>
    </w:rPr>
  </w:style>
  <w:style w:type="character" w:customStyle="1" w:styleId="WW-WW8Num56z0">
    <w:name w:val="WW-WW8Num56z0"/>
    <w:rsid w:val="00D554D6"/>
    <w:rPr>
      <w:rFonts w:ascii="Symbol" w:hAnsi="Symbol"/>
      <w:sz w:val="18"/>
    </w:rPr>
  </w:style>
  <w:style w:type="character" w:customStyle="1" w:styleId="WW-WW8Num57z0">
    <w:name w:val="WW-WW8Num57z0"/>
    <w:rsid w:val="00D554D6"/>
    <w:rPr>
      <w:rFonts w:ascii="Symbol" w:hAnsi="Symbol"/>
      <w:sz w:val="18"/>
    </w:rPr>
  </w:style>
  <w:style w:type="character" w:customStyle="1" w:styleId="WW-WW8Num58z0">
    <w:name w:val="WW-WW8Num58z0"/>
    <w:rsid w:val="00D554D6"/>
    <w:rPr>
      <w:rFonts w:ascii="Symbol" w:hAnsi="Symbol"/>
      <w:sz w:val="18"/>
    </w:rPr>
  </w:style>
  <w:style w:type="character" w:customStyle="1" w:styleId="WW-WW8Num59z0">
    <w:name w:val="WW-WW8Num59z0"/>
    <w:rsid w:val="00D554D6"/>
    <w:rPr>
      <w:rFonts w:ascii="Symbol" w:hAnsi="Symbol"/>
      <w:sz w:val="18"/>
    </w:rPr>
  </w:style>
  <w:style w:type="character" w:customStyle="1" w:styleId="WW-Absatz-Standardschriftart11111111111">
    <w:name w:val="WW-Absatz-Standardschriftart11111111111"/>
    <w:rsid w:val="00D554D6"/>
  </w:style>
  <w:style w:type="character" w:customStyle="1" w:styleId="WW-WW8Num4z01">
    <w:name w:val="WW-WW8Num4z01"/>
    <w:rsid w:val="00D554D6"/>
    <w:rPr>
      <w:rFonts w:ascii="Symbol" w:hAnsi="Symbol"/>
    </w:rPr>
  </w:style>
  <w:style w:type="character" w:customStyle="1" w:styleId="WW-WW8Num7z01">
    <w:name w:val="WW-WW8Num7z01"/>
    <w:rsid w:val="00D554D6"/>
    <w:rPr>
      <w:rFonts w:ascii="StarSymbol" w:eastAsia="StarSymbol"/>
    </w:rPr>
  </w:style>
  <w:style w:type="character" w:customStyle="1" w:styleId="WW-WW8Num8z01">
    <w:name w:val="WW-WW8Num8z01"/>
    <w:rsid w:val="00D554D6"/>
    <w:rPr>
      <w:rFonts w:ascii="Symbol" w:hAnsi="Symbol"/>
    </w:rPr>
  </w:style>
  <w:style w:type="character" w:customStyle="1" w:styleId="WW-WW8Num14z01">
    <w:name w:val="WW-WW8Num14z01"/>
    <w:rsid w:val="00D554D6"/>
    <w:rPr>
      <w:rFonts w:ascii="StarSymbol" w:eastAsia="StarSymbol"/>
    </w:rPr>
  </w:style>
  <w:style w:type="character" w:customStyle="1" w:styleId="WW-WW8Num16z01">
    <w:name w:val="WW-WW8Num16z01"/>
    <w:rsid w:val="00D554D6"/>
    <w:rPr>
      <w:rFonts w:ascii="Symbol" w:hAnsi="Symbol"/>
    </w:rPr>
  </w:style>
  <w:style w:type="character" w:customStyle="1" w:styleId="WW-WW8Num17z01">
    <w:name w:val="WW-WW8Num17z01"/>
    <w:rsid w:val="00D554D6"/>
    <w:rPr>
      <w:rFonts w:ascii="Symbol" w:hAnsi="Symbol"/>
    </w:rPr>
  </w:style>
  <w:style w:type="character" w:customStyle="1" w:styleId="WW-WW8Num18z01">
    <w:name w:val="WW-WW8Num18z01"/>
    <w:rsid w:val="00D554D6"/>
    <w:rPr>
      <w:rFonts w:ascii="Symbol" w:hAnsi="Symbol"/>
    </w:rPr>
  </w:style>
  <w:style w:type="character" w:customStyle="1" w:styleId="WW-WW8Num20z01">
    <w:name w:val="WW-WW8Num20z01"/>
    <w:rsid w:val="00D554D6"/>
    <w:rPr>
      <w:rFonts w:ascii="Symbol" w:hAnsi="Symbol"/>
    </w:rPr>
  </w:style>
  <w:style w:type="character" w:customStyle="1" w:styleId="WW-WW8Num27z01">
    <w:name w:val="WW-WW8Num27z01"/>
    <w:rsid w:val="00D554D6"/>
    <w:rPr>
      <w:rFonts w:ascii="Wingdings" w:hAnsi="Wingdings"/>
      <w:b/>
      <w:color w:val="000000"/>
      <w:sz w:val="22"/>
    </w:rPr>
  </w:style>
  <w:style w:type="character" w:customStyle="1" w:styleId="WW-WW8Num28z01">
    <w:name w:val="WW-WW8Num28z01"/>
    <w:rsid w:val="00D554D6"/>
    <w:rPr>
      <w:rFonts w:ascii="Times New Roman" w:hAnsi="Times New Roman"/>
    </w:rPr>
  </w:style>
  <w:style w:type="character" w:customStyle="1" w:styleId="WW-WW8Num29z01">
    <w:name w:val="WW-WW8Num29z01"/>
    <w:rsid w:val="00D554D6"/>
    <w:rPr>
      <w:rFonts w:ascii="Times New Roman" w:hAnsi="Times New Roman"/>
    </w:rPr>
  </w:style>
  <w:style w:type="character" w:customStyle="1" w:styleId="WW-WW8Num30z01">
    <w:name w:val="WW-WW8Num30z01"/>
    <w:rsid w:val="00D554D6"/>
    <w:rPr>
      <w:rFonts w:ascii="Symbol" w:hAnsi="Symbol"/>
    </w:rPr>
  </w:style>
  <w:style w:type="character" w:customStyle="1" w:styleId="WW-WW8Num33z01">
    <w:name w:val="WW-WW8Num33z01"/>
    <w:rsid w:val="00D554D6"/>
    <w:rPr>
      <w:rFonts w:ascii="Symbol" w:hAnsi="Symbol"/>
    </w:rPr>
  </w:style>
  <w:style w:type="character" w:customStyle="1" w:styleId="WW-WW8Num34z01">
    <w:name w:val="WW-WW8Num34z01"/>
    <w:rsid w:val="00D554D6"/>
    <w:rPr>
      <w:rFonts w:ascii="Wingdings" w:hAnsi="Wingdings"/>
      <w:b/>
    </w:rPr>
  </w:style>
  <w:style w:type="character" w:customStyle="1" w:styleId="WW-WW8Num35z01">
    <w:name w:val="WW-WW8Num35z01"/>
    <w:rsid w:val="00D554D6"/>
    <w:rPr>
      <w:rFonts w:ascii="Wingdings" w:hAnsi="Wingdings"/>
    </w:rPr>
  </w:style>
  <w:style w:type="character" w:customStyle="1" w:styleId="WW-WW8Num36z01">
    <w:name w:val="WW-WW8Num36z01"/>
    <w:rsid w:val="00D554D6"/>
    <w:rPr>
      <w:rFonts w:ascii="Symbol" w:hAnsi="Symbol"/>
    </w:rPr>
  </w:style>
  <w:style w:type="character" w:customStyle="1" w:styleId="WW-WW8Num37z01">
    <w:name w:val="WW-WW8Num37z01"/>
    <w:rsid w:val="00D554D6"/>
    <w:rPr>
      <w:rFonts w:ascii="Symbol" w:hAnsi="Symbol"/>
    </w:rPr>
  </w:style>
  <w:style w:type="character" w:customStyle="1" w:styleId="WW-WW8Num39z01">
    <w:name w:val="WW-WW8Num39z01"/>
    <w:rsid w:val="00D554D6"/>
    <w:rPr>
      <w:rFonts w:ascii="StarSymbol" w:eastAsia="StarSymbol"/>
      <w:sz w:val="18"/>
    </w:rPr>
  </w:style>
  <w:style w:type="character" w:customStyle="1" w:styleId="WW-WW8Num45z01">
    <w:name w:val="WW-WW8Num45z01"/>
    <w:rsid w:val="00D554D6"/>
    <w:rPr>
      <w:rFonts w:ascii="StarSymbol" w:eastAsia="StarSymbol"/>
      <w:sz w:val="18"/>
    </w:rPr>
  </w:style>
  <w:style w:type="character" w:customStyle="1" w:styleId="WW-WW8Num46z01">
    <w:name w:val="WW-WW8Num46z01"/>
    <w:rsid w:val="00D554D6"/>
    <w:rPr>
      <w:rFonts w:ascii="StarSymbol" w:eastAsia="StarSymbol"/>
      <w:sz w:val="18"/>
    </w:rPr>
  </w:style>
  <w:style w:type="character" w:customStyle="1" w:styleId="WW-WW8Num48z01">
    <w:name w:val="WW-WW8Num48z01"/>
    <w:rsid w:val="00D554D6"/>
    <w:rPr>
      <w:rFonts w:ascii="Symbol" w:hAnsi="Symbol"/>
      <w:sz w:val="18"/>
    </w:rPr>
  </w:style>
  <w:style w:type="character" w:customStyle="1" w:styleId="WW-WW8Num49z01">
    <w:name w:val="WW-WW8Num49z01"/>
    <w:rsid w:val="00D554D6"/>
    <w:rPr>
      <w:rFonts w:ascii="Symbol" w:hAnsi="Symbol"/>
      <w:sz w:val="18"/>
    </w:rPr>
  </w:style>
  <w:style w:type="character" w:customStyle="1" w:styleId="WW-WW8Num50z01">
    <w:name w:val="WW-WW8Num50z01"/>
    <w:rsid w:val="00D554D6"/>
    <w:rPr>
      <w:rFonts w:ascii="Symbol" w:hAnsi="Symbol"/>
      <w:sz w:val="18"/>
    </w:rPr>
  </w:style>
  <w:style w:type="character" w:customStyle="1" w:styleId="WW-WW8Num51z01">
    <w:name w:val="WW-WW8Num51z01"/>
    <w:rsid w:val="00D554D6"/>
    <w:rPr>
      <w:rFonts w:ascii="Symbol" w:hAnsi="Symbol"/>
      <w:sz w:val="18"/>
    </w:rPr>
  </w:style>
  <w:style w:type="character" w:customStyle="1" w:styleId="WW-WW8Num52z01">
    <w:name w:val="WW-WW8Num52z01"/>
    <w:rsid w:val="00D554D6"/>
    <w:rPr>
      <w:rFonts w:ascii="Symbol" w:hAnsi="Symbol"/>
      <w:sz w:val="18"/>
    </w:rPr>
  </w:style>
  <w:style w:type="character" w:customStyle="1" w:styleId="WW-WW8Num53z01">
    <w:name w:val="WW-WW8Num53z01"/>
    <w:rsid w:val="00D554D6"/>
    <w:rPr>
      <w:rFonts w:ascii="Symbol" w:hAnsi="Symbol"/>
      <w:sz w:val="18"/>
    </w:rPr>
  </w:style>
  <w:style w:type="character" w:customStyle="1" w:styleId="WW-WW8Num54z01">
    <w:name w:val="WW-WW8Num54z01"/>
    <w:rsid w:val="00D554D6"/>
    <w:rPr>
      <w:rFonts w:ascii="Symbol" w:hAnsi="Symbol"/>
      <w:sz w:val="18"/>
    </w:rPr>
  </w:style>
  <w:style w:type="character" w:customStyle="1" w:styleId="WW-WW8Num55z01">
    <w:name w:val="WW-WW8Num55z01"/>
    <w:rsid w:val="00D554D6"/>
    <w:rPr>
      <w:rFonts w:ascii="Symbol" w:hAnsi="Symbol"/>
      <w:sz w:val="18"/>
    </w:rPr>
  </w:style>
  <w:style w:type="character" w:customStyle="1" w:styleId="WW-WW8Num56z01">
    <w:name w:val="WW-WW8Num56z01"/>
    <w:rsid w:val="00D554D6"/>
    <w:rPr>
      <w:rFonts w:ascii="Symbol" w:hAnsi="Symbol"/>
      <w:sz w:val="18"/>
    </w:rPr>
  </w:style>
  <w:style w:type="character" w:customStyle="1" w:styleId="WW-WW8Num57z01">
    <w:name w:val="WW-WW8Num57z01"/>
    <w:rsid w:val="00D554D6"/>
    <w:rPr>
      <w:rFonts w:ascii="Symbol" w:hAnsi="Symbol"/>
      <w:sz w:val="18"/>
    </w:rPr>
  </w:style>
  <w:style w:type="character" w:customStyle="1" w:styleId="WW-WW8Num58z01">
    <w:name w:val="WW-WW8Num58z01"/>
    <w:rsid w:val="00D554D6"/>
    <w:rPr>
      <w:rFonts w:ascii="Symbol" w:hAnsi="Symbol"/>
      <w:sz w:val="18"/>
    </w:rPr>
  </w:style>
  <w:style w:type="character" w:customStyle="1" w:styleId="WW-WW8Num59z01">
    <w:name w:val="WW-WW8Num59z01"/>
    <w:rsid w:val="00D554D6"/>
    <w:rPr>
      <w:rFonts w:ascii="Symbol" w:hAnsi="Symbol"/>
      <w:sz w:val="18"/>
    </w:rPr>
  </w:style>
  <w:style w:type="character" w:customStyle="1" w:styleId="WW-Absatz-Standardschriftart111111111111">
    <w:name w:val="WW-Absatz-Standardschriftart111111111111"/>
    <w:rsid w:val="00D554D6"/>
  </w:style>
  <w:style w:type="character" w:customStyle="1" w:styleId="WW-WW8Num4z011">
    <w:name w:val="WW-WW8Num4z011"/>
    <w:rsid w:val="00D554D6"/>
    <w:rPr>
      <w:rFonts w:ascii="Symbol" w:hAnsi="Symbol"/>
    </w:rPr>
  </w:style>
  <w:style w:type="character" w:customStyle="1" w:styleId="WW-WW8Num7z011">
    <w:name w:val="WW-WW8Num7z011"/>
    <w:rsid w:val="00D554D6"/>
    <w:rPr>
      <w:rFonts w:ascii="StarSymbol" w:eastAsia="StarSymbol"/>
    </w:rPr>
  </w:style>
  <w:style w:type="character" w:customStyle="1" w:styleId="WW-WW8Num8z011">
    <w:name w:val="WW-WW8Num8z011"/>
    <w:rsid w:val="00D554D6"/>
    <w:rPr>
      <w:rFonts w:ascii="Symbol" w:hAnsi="Symbol"/>
    </w:rPr>
  </w:style>
  <w:style w:type="character" w:customStyle="1" w:styleId="WW-WW8Num14z011">
    <w:name w:val="WW-WW8Num14z011"/>
    <w:rsid w:val="00D554D6"/>
    <w:rPr>
      <w:rFonts w:ascii="StarSymbol" w:eastAsia="StarSymbol"/>
    </w:rPr>
  </w:style>
  <w:style w:type="character" w:customStyle="1" w:styleId="WW-WW8Num16z011">
    <w:name w:val="WW-WW8Num16z011"/>
    <w:rsid w:val="00D554D6"/>
    <w:rPr>
      <w:rFonts w:ascii="Symbol" w:hAnsi="Symbol"/>
    </w:rPr>
  </w:style>
  <w:style w:type="character" w:customStyle="1" w:styleId="WW-WW8Num17z011">
    <w:name w:val="WW-WW8Num17z011"/>
    <w:rsid w:val="00D554D6"/>
    <w:rPr>
      <w:rFonts w:ascii="Symbol" w:hAnsi="Symbol"/>
    </w:rPr>
  </w:style>
  <w:style w:type="character" w:customStyle="1" w:styleId="WW-WW8Num18z011">
    <w:name w:val="WW-WW8Num18z011"/>
    <w:rsid w:val="00D554D6"/>
    <w:rPr>
      <w:rFonts w:ascii="Symbol" w:hAnsi="Symbol"/>
    </w:rPr>
  </w:style>
  <w:style w:type="character" w:customStyle="1" w:styleId="WW-WW8Num20z011">
    <w:name w:val="WW-WW8Num20z011"/>
    <w:rsid w:val="00D554D6"/>
    <w:rPr>
      <w:rFonts w:ascii="Symbol" w:hAnsi="Symbol"/>
    </w:rPr>
  </w:style>
  <w:style w:type="character" w:customStyle="1" w:styleId="WW-WW8Num27z011">
    <w:name w:val="WW-WW8Num27z011"/>
    <w:rsid w:val="00D554D6"/>
    <w:rPr>
      <w:rFonts w:ascii="Wingdings" w:hAnsi="Wingdings"/>
      <w:b/>
      <w:color w:val="000000"/>
      <w:sz w:val="22"/>
    </w:rPr>
  </w:style>
  <w:style w:type="character" w:customStyle="1" w:styleId="WW-WW8Num28z011">
    <w:name w:val="WW-WW8Num28z011"/>
    <w:rsid w:val="00D554D6"/>
    <w:rPr>
      <w:rFonts w:ascii="Times New Roman" w:hAnsi="Times New Roman"/>
    </w:rPr>
  </w:style>
  <w:style w:type="character" w:customStyle="1" w:styleId="WW-WW8Num29z011">
    <w:name w:val="WW-WW8Num29z011"/>
    <w:rsid w:val="00D554D6"/>
    <w:rPr>
      <w:rFonts w:ascii="Times New Roman" w:hAnsi="Times New Roman"/>
    </w:rPr>
  </w:style>
  <w:style w:type="character" w:customStyle="1" w:styleId="WW-WW8Num30z011">
    <w:name w:val="WW-WW8Num30z011"/>
    <w:rsid w:val="00D554D6"/>
    <w:rPr>
      <w:rFonts w:ascii="Symbol" w:hAnsi="Symbol"/>
    </w:rPr>
  </w:style>
  <w:style w:type="character" w:customStyle="1" w:styleId="WW-WW8Num33z011">
    <w:name w:val="WW-WW8Num33z011"/>
    <w:rsid w:val="00D554D6"/>
    <w:rPr>
      <w:rFonts w:ascii="Symbol" w:hAnsi="Symbol"/>
    </w:rPr>
  </w:style>
  <w:style w:type="character" w:customStyle="1" w:styleId="WW-WW8Num34z011">
    <w:name w:val="WW-WW8Num34z011"/>
    <w:rsid w:val="00D554D6"/>
    <w:rPr>
      <w:rFonts w:ascii="Wingdings" w:hAnsi="Wingdings"/>
      <w:b/>
    </w:rPr>
  </w:style>
  <w:style w:type="character" w:customStyle="1" w:styleId="WW-WW8Num35z011">
    <w:name w:val="WW-WW8Num35z011"/>
    <w:rsid w:val="00D554D6"/>
    <w:rPr>
      <w:rFonts w:ascii="Wingdings" w:hAnsi="Wingdings"/>
    </w:rPr>
  </w:style>
  <w:style w:type="character" w:customStyle="1" w:styleId="WW-WW8Num36z011">
    <w:name w:val="WW-WW8Num36z011"/>
    <w:rsid w:val="00D554D6"/>
    <w:rPr>
      <w:rFonts w:ascii="Symbol" w:hAnsi="Symbol"/>
    </w:rPr>
  </w:style>
  <w:style w:type="character" w:customStyle="1" w:styleId="WW-WW8Num37z011">
    <w:name w:val="WW-WW8Num37z011"/>
    <w:rsid w:val="00D554D6"/>
    <w:rPr>
      <w:rFonts w:ascii="Symbol" w:hAnsi="Symbol"/>
    </w:rPr>
  </w:style>
  <w:style w:type="character" w:customStyle="1" w:styleId="WW-WW8Num39z011">
    <w:name w:val="WW-WW8Num39z011"/>
    <w:rsid w:val="00D554D6"/>
    <w:rPr>
      <w:rFonts w:ascii="StarSymbol" w:eastAsia="StarSymbol"/>
      <w:sz w:val="18"/>
    </w:rPr>
  </w:style>
  <w:style w:type="character" w:customStyle="1" w:styleId="WW-WW8Num45z011">
    <w:name w:val="WW-WW8Num45z011"/>
    <w:rsid w:val="00D554D6"/>
    <w:rPr>
      <w:rFonts w:ascii="StarSymbol" w:eastAsia="StarSymbol"/>
      <w:sz w:val="18"/>
    </w:rPr>
  </w:style>
  <w:style w:type="character" w:customStyle="1" w:styleId="WW-WW8Num46z011">
    <w:name w:val="WW-WW8Num46z011"/>
    <w:rsid w:val="00D554D6"/>
    <w:rPr>
      <w:rFonts w:ascii="StarSymbol" w:eastAsia="StarSymbol"/>
      <w:sz w:val="18"/>
    </w:rPr>
  </w:style>
  <w:style w:type="character" w:customStyle="1" w:styleId="WW-WW8Num48z011">
    <w:name w:val="WW-WW8Num48z011"/>
    <w:rsid w:val="00D554D6"/>
    <w:rPr>
      <w:rFonts w:ascii="Symbol" w:hAnsi="Symbol"/>
      <w:sz w:val="18"/>
    </w:rPr>
  </w:style>
  <w:style w:type="character" w:customStyle="1" w:styleId="WW-WW8Num49z011">
    <w:name w:val="WW-WW8Num49z011"/>
    <w:rsid w:val="00D554D6"/>
    <w:rPr>
      <w:rFonts w:ascii="Symbol" w:hAnsi="Symbol"/>
      <w:sz w:val="18"/>
    </w:rPr>
  </w:style>
  <w:style w:type="character" w:customStyle="1" w:styleId="WW-WW8Num50z011">
    <w:name w:val="WW-WW8Num50z011"/>
    <w:rsid w:val="00D554D6"/>
    <w:rPr>
      <w:rFonts w:ascii="Symbol" w:hAnsi="Symbol"/>
      <w:sz w:val="18"/>
    </w:rPr>
  </w:style>
  <w:style w:type="character" w:customStyle="1" w:styleId="WW-WW8Num51z011">
    <w:name w:val="WW-WW8Num51z011"/>
    <w:rsid w:val="00D554D6"/>
    <w:rPr>
      <w:rFonts w:ascii="Symbol" w:hAnsi="Symbol"/>
      <w:sz w:val="18"/>
    </w:rPr>
  </w:style>
  <w:style w:type="character" w:customStyle="1" w:styleId="WW-WW8Num52z011">
    <w:name w:val="WW-WW8Num52z011"/>
    <w:rsid w:val="00D554D6"/>
    <w:rPr>
      <w:rFonts w:ascii="Symbol" w:hAnsi="Symbol"/>
      <w:sz w:val="18"/>
    </w:rPr>
  </w:style>
  <w:style w:type="character" w:customStyle="1" w:styleId="WW-WW8Num53z011">
    <w:name w:val="WW-WW8Num53z011"/>
    <w:rsid w:val="00D554D6"/>
    <w:rPr>
      <w:rFonts w:ascii="Symbol" w:hAnsi="Symbol"/>
      <w:sz w:val="18"/>
    </w:rPr>
  </w:style>
  <w:style w:type="character" w:customStyle="1" w:styleId="WW-WW8Num54z011">
    <w:name w:val="WW-WW8Num54z011"/>
    <w:rsid w:val="00D554D6"/>
    <w:rPr>
      <w:rFonts w:ascii="Symbol" w:hAnsi="Symbol"/>
      <w:sz w:val="18"/>
    </w:rPr>
  </w:style>
  <w:style w:type="character" w:customStyle="1" w:styleId="WW-WW8Num55z011">
    <w:name w:val="WW-WW8Num55z011"/>
    <w:rsid w:val="00D554D6"/>
    <w:rPr>
      <w:rFonts w:ascii="Symbol" w:hAnsi="Symbol"/>
      <w:sz w:val="18"/>
    </w:rPr>
  </w:style>
  <w:style w:type="character" w:customStyle="1" w:styleId="WW-WW8Num56z011">
    <w:name w:val="WW-WW8Num56z011"/>
    <w:rsid w:val="00D554D6"/>
    <w:rPr>
      <w:rFonts w:ascii="Symbol" w:hAnsi="Symbol"/>
      <w:sz w:val="18"/>
    </w:rPr>
  </w:style>
  <w:style w:type="character" w:customStyle="1" w:styleId="WW-WW8Num57z011">
    <w:name w:val="WW-WW8Num57z011"/>
    <w:rsid w:val="00D554D6"/>
    <w:rPr>
      <w:rFonts w:ascii="Symbol" w:hAnsi="Symbol"/>
      <w:sz w:val="18"/>
    </w:rPr>
  </w:style>
  <w:style w:type="character" w:customStyle="1" w:styleId="WW-WW8Num58z011">
    <w:name w:val="WW-WW8Num58z011"/>
    <w:rsid w:val="00D554D6"/>
    <w:rPr>
      <w:rFonts w:ascii="Symbol" w:hAnsi="Symbol"/>
      <w:sz w:val="18"/>
    </w:rPr>
  </w:style>
  <w:style w:type="character" w:customStyle="1" w:styleId="WW-WW8Num59z011">
    <w:name w:val="WW-WW8Num59z011"/>
    <w:rsid w:val="00D554D6"/>
    <w:rPr>
      <w:rFonts w:ascii="Symbol" w:hAnsi="Symbol"/>
      <w:sz w:val="18"/>
    </w:rPr>
  </w:style>
  <w:style w:type="character" w:customStyle="1" w:styleId="WW-Absatz-Standardschriftart1111111111111">
    <w:name w:val="WW-Absatz-Standardschriftart1111111111111"/>
    <w:rsid w:val="00D554D6"/>
  </w:style>
  <w:style w:type="character" w:customStyle="1" w:styleId="WW-WW8Num4z0111">
    <w:name w:val="WW-WW8Num4z0111"/>
    <w:rsid w:val="00D554D6"/>
    <w:rPr>
      <w:rFonts w:ascii="Symbol" w:hAnsi="Symbol"/>
    </w:rPr>
  </w:style>
  <w:style w:type="character" w:customStyle="1" w:styleId="WW-WW8Num7z0111">
    <w:name w:val="WW-WW8Num7z0111"/>
    <w:rsid w:val="00D554D6"/>
    <w:rPr>
      <w:rFonts w:ascii="StarSymbol" w:eastAsia="StarSymbol"/>
    </w:rPr>
  </w:style>
  <w:style w:type="character" w:customStyle="1" w:styleId="WW-WW8Num8z0111">
    <w:name w:val="WW-WW8Num8z0111"/>
    <w:rsid w:val="00D554D6"/>
    <w:rPr>
      <w:rFonts w:ascii="Symbol" w:hAnsi="Symbol"/>
    </w:rPr>
  </w:style>
  <w:style w:type="character" w:customStyle="1" w:styleId="WW-WW8Num14z0111">
    <w:name w:val="WW-WW8Num14z0111"/>
    <w:rsid w:val="00D554D6"/>
    <w:rPr>
      <w:rFonts w:ascii="StarSymbol" w:eastAsia="StarSymbol"/>
    </w:rPr>
  </w:style>
  <w:style w:type="character" w:customStyle="1" w:styleId="WW-WW8Num16z0111">
    <w:name w:val="WW-WW8Num16z0111"/>
    <w:rsid w:val="00D554D6"/>
    <w:rPr>
      <w:rFonts w:ascii="Symbol" w:hAnsi="Symbol"/>
    </w:rPr>
  </w:style>
  <w:style w:type="character" w:customStyle="1" w:styleId="WW-WW8Num17z0111">
    <w:name w:val="WW-WW8Num17z0111"/>
    <w:rsid w:val="00D554D6"/>
    <w:rPr>
      <w:rFonts w:ascii="Symbol" w:hAnsi="Symbol"/>
    </w:rPr>
  </w:style>
  <w:style w:type="character" w:customStyle="1" w:styleId="WW-WW8Num18z0111">
    <w:name w:val="WW-WW8Num18z0111"/>
    <w:rsid w:val="00D554D6"/>
    <w:rPr>
      <w:rFonts w:ascii="Symbol" w:hAnsi="Symbol"/>
    </w:rPr>
  </w:style>
  <w:style w:type="character" w:customStyle="1" w:styleId="WW-WW8Num20z0111">
    <w:name w:val="WW-WW8Num20z0111"/>
    <w:rsid w:val="00D554D6"/>
    <w:rPr>
      <w:rFonts w:ascii="Symbol" w:hAnsi="Symbol"/>
    </w:rPr>
  </w:style>
  <w:style w:type="character" w:customStyle="1" w:styleId="WW-WW8Num27z0111">
    <w:name w:val="WW-WW8Num27z0111"/>
    <w:rsid w:val="00D554D6"/>
    <w:rPr>
      <w:rFonts w:ascii="Wingdings" w:hAnsi="Wingdings"/>
      <w:b/>
      <w:color w:val="000000"/>
      <w:sz w:val="22"/>
    </w:rPr>
  </w:style>
  <w:style w:type="character" w:customStyle="1" w:styleId="WW-WW8Num28z0111">
    <w:name w:val="WW-WW8Num28z0111"/>
    <w:rsid w:val="00D554D6"/>
    <w:rPr>
      <w:rFonts w:ascii="Times New Roman" w:hAnsi="Times New Roman"/>
    </w:rPr>
  </w:style>
  <w:style w:type="character" w:customStyle="1" w:styleId="WW-WW8Num29z0111">
    <w:name w:val="WW-WW8Num29z0111"/>
    <w:rsid w:val="00D554D6"/>
    <w:rPr>
      <w:rFonts w:ascii="Times New Roman" w:hAnsi="Times New Roman"/>
    </w:rPr>
  </w:style>
  <w:style w:type="character" w:customStyle="1" w:styleId="WW-WW8Num30z0111">
    <w:name w:val="WW-WW8Num30z0111"/>
    <w:rsid w:val="00D554D6"/>
    <w:rPr>
      <w:rFonts w:ascii="Symbol" w:hAnsi="Symbol"/>
    </w:rPr>
  </w:style>
  <w:style w:type="character" w:customStyle="1" w:styleId="WW-WW8Num33z0111">
    <w:name w:val="WW-WW8Num33z0111"/>
    <w:rsid w:val="00D554D6"/>
    <w:rPr>
      <w:rFonts w:ascii="Symbol" w:hAnsi="Symbol"/>
    </w:rPr>
  </w:style>
  <w:style w:type="character" w:customStyle="1" w:styleId="WW-WW8Num34z0111">
    <w:name w:val="WW-WW8Num34z0111"/>
    <w:rsid w:val="00D554D6"/>
    <w:rPr>
      <w:rFonts w:ascii="Wingdings" w:hAnsi="Wingdings"/>
      <w:b/>
    </w:rPr>
  </w:style>
  <w:style w:type="character" w:customStyle="1" w:styleId="WW-WW8Num35z0111">
    <w:name w:val="WW-WW8Num35z0111"/>
    <w:rsid w:val="00D554D6"/>
    <w:rPr>
      <w:rFonts w:ascii="Wingdings" w:hAnsi="Wingdings"/>
    </w:rPr>
  </w:style>
  <w:style w:type="character" w:customStyle="1" w:styleId="WW-WW8Num36z0111">
    <w:name w:val="WW-WW8Num36z0111"/>
    <w:rsid w:val="00D554D6"/>
    <w:rPr>
      <w:rFonts w:ascii="Symbol" w:hAnsi="Symbol"/>
    </w:rPr>
  </w:style>
  <w:style w:type="character" w:customStyle="1" w:styleId="WW-WW8Num37z0111">
    <w:name w:val="WW-WW8Num37z0111"/>
    <w:rsid w:val="00D554D6"/>
    <w:rPr>
      <w:rFonts w:ascii="Symbol" w:hAnsi="Symbol"/>
    </w:rPr>
  </w:style>
  <w:style w:type="character" w:customStyle="1" w:styleId="WW-WW8Num39z0111">
    <w:name w:val="WW-WW8Num39z0111"/>
    <w:rsid w:val="00D554D6"/>
    <w:rPr>
      <w:rFonts w:ascii="StarSymbol" w:eastAsia="StarSymbol"/>
      <w:sz w:val="18"/>
    </w:rPr>
  </w:style>
  <w:style w:type="character" w:customStyle="1" w:styleId="WW-WW8Num45z0111">
    <w:name w:val="WW-WW8Num45z0111"/>
    <w:rsid w:val="00D554D6"/>
    <w:rPr>
      <w:rFonts w:ascii="StarSymbol" w:eastAsia="StarSymbol"/>
      <w:sz w:val="18"/>
    </w:rPr>
  </w:style>
  <w:style w:type="character" w:customStyle="1" w:styleId="WW-WW8Num46z0111">
    <w:name w:val="WW-WW8Num46z0111"/>
    <w:rsid w:val="00D554D6"/>
    <w:rPr>
      <w:rFonts w:ascii="StarSymbol" w:eastAsia="StarSymbol"/>
      <w:sz w:val="18"/>
    </w:rPr>
  </w:style>
  <w:style w:type="character" w:customStyle="1" w:styleId="WW-WW8Num48z0111">
    <w:name w:val="WW-WW8Num48z0111"/>
    <w:rsid w:val="00D554D6"/>
    <w:rPr>
      <w:rFonts w:ascii="Symbol" w:hAnsi="Symbol"/>
      <w:sz w:val="18"/>
    </w:rPr>
  </w:style>
  <w:style w:type="character" w:customStyle="1" w:styleId="WW-WW8Num49z0111">
    <w:name w:val="WW-WW8Num49z0111"/>
    <w:rsid w:val="00D554D6"/>
    <w:rPr>
      <w:rFonts w:ascii="Symbol" w:hAnsi="Symbol"/>
      <w:sz w:val="18"/>
    </w:rPr>
  </w:style>
  <w:style w:type="character" w:customStyle="1" w:styleId="WW-WW8Num50z0111">
    <w:name w:val="WW-WW8Num50z0111"/>
    <w:rsid w:val="00D554D6"/>
    <w:rPr>
      <w:rFonts w:ascii="Symbol" w:hAnsi="Symbol"/>
      <w:sz w:val="18"/>
    </w:rPr>
  </w:style>
  <w:style w:type="character" w:customStyle="1" w:styleId="WW-WW8Num51z0111">
    <w:name w:val="WW-WW8Num51z0111"/>
    <w:rsid w:val="00D554D6"/>
    <w:rPr>
      <w:rFonts w:ascii="Symbol" w:hAnsi="Symbol"/>
      <w:sz w:val="18"/>
    </w:rPr>
  </w:style>
  <w:style w:type="character" w:customStyle="1" w:styleId="WW-WW8Num52z0111">
    <w:name w:val="WW-WW8Num52z0111"/>
    <w:rsid w:val="00D554D6"/>
    <w:rPr>
      <w:rFonts w:ascii="Symbol" w:hAnsi="Symbol"/>
      <w:sz w:val="18"/>
    </w:rPr>
  </w:style>
  <w:style w:type="character" w:customStyle="1" w:styleId="WW-WW8Num53z0111">
    <w:name w:val="WW-WW8Num53z0111"/>
    <w:rsid w:val="00D554D6"/>
    <w:rPr>
      <w:rFonts w:ascii="Symbol" w:hAnsi="Symbol"/>
      <w:sz w:val="18"/>
    </w:rPr>
  </w:style>
  <w:style w:type="character" w:customStyle="1" w:styleId="WW-WW8Num54z0111">
    <w:name w:val="WW-WW8Num54z0111"/>
    <w:rsid w:val="00D554D6"/>
    <w:rPr>
      <w:rFonts w:ascii="Symbol" w:hAnsi="Symbol"/>
      <w:sz w:val="18"/>
    </w:rPr>
  </w:style>
  <w:style w:type="character" w:customStyle="1" w:styleId="WW-WW8Num55z0111">
    <w:name w:val="WW-WW8Num55z0111"/>
    <w:rsid w:val="00D554D6"/>
    <w:rPr>
      <w:rFonts w:ascii="Symbol" w:hAnsi="Symbol"/>
      <w:sz w:val="18"/>
    </w:rPr>
  </w:style>
  <w:style w:type="character" w:customStyle="1" w:styleId="WW-WW8Num56z0111">
    <w:name w:val="WW-WW8Num56z0111"/>
    <w:rsid w:val="00D554D6"/>
    <w:rPr>
      <w:rFonts w:ascii="Symbol" w:hAnsi="Symbol"/>
      <w:sz w:val="18"/>
    </w:rPr>
  </w:style>
  <w:style w:type="character" w:customStyle="1" w:styleId="WW-WW8Num57z0111">
    <w:name w:val="WW-WW8Num57z0111"/>
    <w:rsid w:val="00D554D6"/>
    <w:rPr>
      <w:rFonts w:ascii="Symbol" w:hAnsi="Symbol"/>
      <w:sz w:val="18"/>
    </w:rPr>
  </w:style>
  <w:style w:type="character" w:customStyle="1" w:styleId="WW-WW8Num58z0111">
    <w:name w:val="WW-WW8Num58z0111"/>
    <w:rsid w:val="00D554D6"/>
    <w:rPr>
      <w:rFonts w:ascii="Symbol" w:hAnsi="Symbol"/>
      <w:sz w:val="18"/>
    </w:rPr>
  </w:style>
  <w:style w:type="character" w:customStyle="1" w:styleId="WW-WW8Num59z0111">
    <w:name w:val="WW-WW8Num59z0111"/>
    <w:rsid w:val="00D554D6"/>
    <w:rPr>
      <w:rFonts w:ascii="Symbol" w:hAnsi="Symbol"/>
      <w:sz w:val="18"/>
    </w:rPr>
  </w:style>
  <w:style w:type="character" w:customStyle="1" w:styleId="WW-Absatz-Standardschriftart11111111111111">
    <w:name w:val="WW-Absatz-Standardschriftart11111111111111"/>
    <w:rsid w:val="00D554D6"/>
  </w:style>
  <w:style w:type="character" w:customStyle="1" w:styleId="WW-WW8Num4z01111">
    <w:name w:val="WW-WW8Num4z01111"/>
    <w:rsid w:val="00D554D6"/>
    <w:rPr>
      <w:rFonts w:ascii="Symbol" w:hAnsi="Symbol"/>
    </w:rPr>
  </w:style>
  <w:style w:type="character" w:customStyle="1" w:styleId="WW-WW8Num7z01111">
    <w:name w:val="WW-WW8Num7z01111"/>
    <w:rsid w:val="00D554D6"/>
    <w:rPr>
      <w:rFonts w:ascii="StarSymbol" w:eastAsia="StarSymbol"/>
    </w:rPr>
  </w:style>
  <w:style w:type="character" w:customStyle="1" w:styleId="WW-WW8Num8z01111">
    <w:name w:val="WW-WW8Num8z01111"/>
    <w:rsid w:val="00D554D6"/>
    <w:rPr>
      <w:rFonts w:ascii="Symbol" w:hAnsi="Symbol"/>
    </w:rPr>
  </w:style>
  <w:style w:type="character" w:customStyle="1" w:styleId="WW-WW8Num14z01111">
    <w:name w:val="WW-WW8Num14z01111"/>
    <w:rsid w:val="00D554D6"/>
    <w:rPr>
      <w:rFonts w:ascii="StarSymbol" w:eastAsia="StarSymbol"/>
    </w:rPr>
  </w:style>
  <w:style w:type="character" w:customStyle="1" w:styleId="WW-WW8Num16z01111">
    <w:name w:val="WW-WW8Num16z01111"/>
    <w:rsid w:val="00D554D6"/>
    <w:rPr>
      <w:rFonts w:ascii="Symbol" w:hAnsi="Symbol"/>
    </w:rPr>
  </w:style>
  <w:style w:type="character" w:customStyle="1" w:styleId="WW-WW8Num17z01111">
    <w:name w:val="WW-WW8Num17z01111"/>
    <w:rsid w:val="00D554D6"/>
    <w:rPr>
      <w:rFonts w:ascii="Symbol" w:hAnsi="Symbol"/>
    </w:rPr>
  </w:style>
  <w:style w:type="character" w:customStyle="1" w:styleId="WW-WW8Num18z01111">
    <w:name w:val="WW-WW8Num18z01111"/>
    <w:rsid w:val="00D554D6"/>
    <w:rPr>
      <w:rFonts w:ascii="Symbol" w:hAnsi="Symbol"/>
    </w:rPr>
  </w:style>
  <w:style w:type="character" w:customStyle="1" w:styleId="WW-WW8Num20z01111">
    <w:name w:val="WW-WW8Num20z01111"/>
    <w:rsid w:val="00D554D6"/>
    <w:rPr>
      <w:rFonts w:ascii="Symbol" w:hAnsi="Symbol"/>
    </w:rPr>
  </w:style>
  <w:style w:type="character" w:customStyle="1" w:styleId="WW-WW8Num28z01111">
    <w:name w:val="WW-WW8Num28z01111"/>
    <w:rsid w:val="00D554D6"/>
    <w:rPr>
      <w:rFonts w:ascii="Wingdings" w:hAnsi="Wingdings"/>
      <w:b/>
      <w:color w:val="000000"/>
      <w:sz w:val="22"/>
    </w:rPr>
  </w:style>
  <w:style w:type="character" w:customStyle="1" w:styleId="WW-WW8Num29z01111">
    <w:name w:val="WW-WW8Num29z01111"/>
    <w:rsid w:val="00D554D6"/>
    <w:rPr>
      <w:rFonts w:ascii="Times New Roman" w:hAnsi="Times New Roman"/>
    </w:rPr>
  </w:style>
  <w:style w:type="character" w:customStyle="1" w:styleId="WW-WW8Num30z01111">
    <w:name w:val="WW-WW8Num30z01111"/>
    <w:rsid w:val="00D554D6"/>
    <w:rPr>
      <w:rFonts w:ascii="Times New Roman" w:hAnsi="Times New Roman"/>
    </w:rPr>
  </w:style>
  <w:style w:type="character" w:customStyle="1" w:styleId="WW8Num31z0">
    <w:name w:val="WW8Num31z0"/>
    <w:rsid w:val="00D554D6"/>
    <w:rPr>
      <w:rFonts w:ascii="Symbol" w:hAnsi="Symbol"/>
    </w:rPr>
  </w:style>
  <w:style w:type="character" w:customStyle="1" w:styleId="WW-WW8Num34z01111">
    <w:name w:val="WW-WW8Num34z01111"/>
    <w:rsid w:val="00D554D6"/>
    <w:rPr>
      <w:rFonts w:ascii="Symbol" w:hAnsi="Symbol"/>
    </w:rPr>
  </w:style>
  <w:style w:type="character" w:customStyle="1" w:styleId="WW-WW8Num35z01111">
    <w:name w:val="WW-WW8Num35z01111"/>
    <w:rsid w:val="00D554D6"/>
    <w:rPr>
      <w:rFonts w:ascii="Wingdings" w:hAnsi="Wingdings"/>
      <w:b/>
    </w:rPr>
  </w:style>
  <w:style w:type="character" w:customStyle="1" w:styleId="WW-WW8Num36z01111">
    <w:name w:val="WW-WW8Num36z01111"/>
    <w:rsid w:val="00D554D6"/>
    <w:rPr>
      <w:rFonts w:ascii="Wingdings" w:hAnsi="Wingdings"/>
    </w:rPr>
  </w:style>
  <w:style w:type="character" w:customStyle="1" w:styleId="WW-WW8Num37z01111">
    <w:name w:val="WW-WW8Num37z01111"/>
    <w:rsid w:val="00D554D6"/>
    <w:rPr>
      <w:rFonts w:ascii="Symbol" w:hAnsi="Symbol"/>
    </w:rPr>
  </w:style>
  <w:style w:type="character" w:customStyle="1" w:styleId="WW8Num38z0">
    <w:name w:val="WW8Num38z0"/>
    <w:rsid w:val="00D554D6"/>
    <w:rPr>
      <w:rFonts w:ascii="Symbol" w:hAnsi="Symbol"/>
    </w:rPr>
  </w:style>
  <w:style w:type="character" w:customStyle="1" w:styleId="WW8Num40z0">
    <w:name w:val="WW8Num40z0"/>
    <w:rsid w:val="00D554D6"/>
    <w:rPr>
      <w:rFonts w:ascii="StarSymbol" w:eastAsia="StarSymbol"/>
      <w:sz w:val="18"/>
    </w:rPr>
  </w:style>
  <w:style w:type="character" w:customStyle="1" w:styleId="WW-WW8Num46z01111">
    <w:name w:val="WW-WW8Num46z01111"/>
    <w:rsid w:val="00D554D6"/>
    <w:rPr>
      <w:rFonts w:ascii="StarSymbol" w:eastAsia="StarSymbol"/>
      <w:sz w:val="18"/>
    </w:rPr>
  </w:style>
  <w:style w:type="character" w:customStyle="1" w:styleId="WW8Num47z0">
    <w:name w:val="WW8Num47z0"/>
    <w:rsid w:val="00D554D6"/>
    <w:rPr>
      <w:rFonts w:ascii="StarSymbol" w:eastAsia="StarSymbol"/>
      <w:sz w:val="18"/>
    </w:rPr>
  </w:style>
  <w:style w:type="character" w:customStyle="1" w:styleId="WW-WW8Num49z01111">
    <w:name w:val="WW-WW8Num49z01111"/>
    <w:rsid w:val="00D554D6"/>
    <w:rPr>
      <w:rFonts w:ascii="Symbol" w:hAnsi="Symbol"/>
      <w:sz w:val="18"/>
    </w:rPr>
  </w:style>
  <w:style w:type="character" w:customStyle="1" w:styleId="WW-WW8Num50z01111">
    <w:name w:val="WW-WW8Num50z01111"/>
    <w:rsid w:val="00D554D6"/>
    <w:rPr>
      <w:rFonts w:ascii="Symbol" w:hAnsi="Symbol"/>
      <w:sz w:val="18"/>
    </w:rPr>
  </w:style>
  <w:style w:type="character" w:customStyle="1" w:styleId="WW-WW8Num51z01111">
    <w:name w:val="WW-WW8Num51z01111"/>
    <w:rsid w:val="00D554D6"/>
    <w:rPr>
      <w:rFonts w:ascii="Symbol" w:hAnsi="Symbol"/>
      <w:sz w:val="18"/>
    </w:rPr>
  </w:style>
  <w:style w:type="character" w:customStyle="1" w:styleId="WW-WW8Num52z01111">
    <w:name w:val="WW-WW8Num52z01111"/>
    <w:rsid w:val="00D554D6"/>
    <w:rPr>
      <w:rFonts w:ascii="Symbol" w:hAnsi="Symbol"/>
      <w:sz w:val="18"/>
    </w:rPr>
  </w:style>
  <w:style w:type="character" w:customStyle="1" w:styleId="WW-WW8Num53z01111">
    <w:name w:val="WW-WW8Num53z01111"/>
    <w:rsid w:val="00D554D6"/>
    <w:rPr>
      <w:rFonts w:ascii="Symbol" w:hAnsi="Symbol"/>
      <w:sz w:val="18"/>
    </w:rPr>
  </w:style>
  <w:style w:type="character" w:customStyle="1" w:styleId="WW-WW8Num54z01111">
    <w:name w:val="WW-WW8Num54z01111"/>
    <w:rsid w:val="00D554D6"/>
    <w:rPr>
      <w:rFonts w:ascii="Symbol" w:hAnsi="Symbol"/>
      <w:sz w:val="18"/>
    </w:rPr>
  </w:style>
  <w:style w:type="character" w:customStyle="1" w:styleId="WW-WW8Num55z01111">
    <w:name w:val="WW-WW8Num55z01111"/>
    <w:rsid w:val="00D554D6"/>
    <w:rPr>
      <w:rFonts w:ascii="Symbol" w:hAnsi="Symbol"/>
      <w:sz w:val="18"/>
    </w:rPr>
  </w:style>
  <w:style w:type="character" w:customStyle="1" w:styleId="WW-WW8Num56z01111">
    <w:name w:val="WW-WW8Num56z01111"/>
    <w:rsid w:val="00D554D6"/>
    <w:rPr>
      <w:rFonts w:ascii="Symbol" w:hAnsi="Symbol"/>
      <w:sz w:val="18"/>
    </w:rPr>
  </w:style>
  <w:style w:type="character" w:customStyle="1" w:styleId="WW-WW8Num57z01111">
    <w:name w:val="WW-WW8Num57z01111"/>
    <w:rsid w:val="00D554D6"/>
    <w:rPr>
      <w:rFonts w:ascii="Symbol" w:hAnsi="Symbol"/>
      <w:sz w:val="18"/>
    </w:rPr>
  </w:style>
  <w:style w:type="character" w:customStyle="1" w:styleId="WW-WW8Num58z01111">
    <w:name w:val="WW-WW8Num58z01111"/>
    <w:rsid w:val="00D554D6"/>
    <w:rPr>
      <w:rFonts w:ascii="Symbol" w:hAnsi="Symbol"/>
      <w:sz w:val="18"/>
    </w:rPr>
  </w:style>
  <w:style w:type="character" w:customStyle="1" w:styleId="WW-WW8Num59z01111">
    <w:name w:val="WW-WW8Num59z01111"/>
    <w:rsid w:val="00D554D6"/>
    <w:rPr>
      <w:rFonts w:ascii="Symbol" w:hAnsi="Symbol"/>
      <w:sz w:val="18"/>
    </w:rPr>
  </w:style>
  <w:style w:type="character" w:customStyle="1" w:styleId="WW8Num60z0">
    <w:name w:val="WW8Num60z0"/>
    <w:rsid w:val="00D554D6"/>
    <w:rPr>
      <w:rFonts w:ascii="Symbol" w:hAnsi="Symbol"/>
      <w:sz w:val="18"/>
    </w:rPr>
  </w:style>
  <w:style w:type="character" w:customStyle="1" w:styleId="WW-Absatz-Standardschriftart111111111111111">
    <w:name w:val="WW-Absatz-Standardschriftart111111111111111"/>
    <w:rsid w:val="00D554D6"/>
  </w:style>
  <w:style w:type="character" w:customStyle="1" w:styleId="WW-WW8Num4z011111">
    <w:name w:val="WW-WW8Num4z011111"/>
    <w:rsid w:val="00D554D6"/>
    <w:rPr>
      <w:rFonts w:ascii="Symbol" w:hAnsi="Symbol"/>
    </w:rPr>
  </w:style>
  <w:style w:type="character" w:customStyle="1" w:styleId="WW-WW8Num7z011111">
    <w:name w:val="WW-WW8Num7z011111"/>
    <w:rsid w:val="00D554D6"/>
    <w:rPr>
      <w:rFonts w:ascii="StarSymbol" w:eastAsia="StarSymbol"/>
    </w:rPr>
  </w:style>
  <w:style w:type="character" w:customStyle="1" w:styleId="WW-WW8Num8z011111">
    <w:name w:val="WW-WW8Num8z011111"/>
    <w:rsid w:val="00D554D6"/>
    <w:rPr>
      <w:rFonts w:ascii="Symbol" w:hAnsi="Symbol"/>
    </w:rPr>
  </w:style>
  <w:style w:type="character" w:customStyle="1" w:styleId="WW8Num15z0">
    <w:name w:val="WW8Num15z0"/>
    <w:rsid w:val="00D554D6"/>
    <w:rPr>
      <w:rFonts w:ascii="StarSymbol" w:eastAsia="StarSymbol"/>
    </w:rPr>
  </w:style>
  <w:style w:type="character" w:customStyle="1" w:styleId="WW-WW8Num17z011111">
    <w:name w:val="WW-WW8Num17z011111"/>
    <w:rsid w:val="00D554D6"/>
    <w:rPr>
      <w:rFonts w:ascii="Symbol" w:hAnsi="Symbol"/>
    </w:rPr>
  </w:style>
  <w:style w:type="character" w:customStyle="1" w:styleId="WW-WW8Num18z011111">
    <w:name w:val="WW-WW8Num18z011111"/>
    <w:rsid w:val="00D554D6"/>
    <w:rPr>
      <w:rFonts w:ascii="Symbol" w:hAnsi="Symbol"/>
    </w:rPr>
  </w:style>
  <w:style w:type="character" w:customStyle="1" w:styleId="WW8Num19z0">
    <w:name w:val="WW8Num19z0"/>
    <w:rsid w:val="00D554D6"/>
    <w:rPr>
      <w:rFonts w:ascii="Symbol" w:hAnsi="Symbol"/>
    </w:rPr>
  </w:style>
  <w:style w:type="character" w:customStyle="1" w:styleId="WW8Num21z0">
    <w:name w:val="WW8Num21z0"/>
    <w:rsid w:val="00D554D6"/>
    <w:rPr>
      <w:rFonts w:ascii="Symbol" w:hAnsi="Symbol"/>
    </w:rPr>
  </w:style>
  <w:style w:type="character" w:customStyle="1" w:styleId="WW-WW8Num29z011111">
    <w:name w:val="WW-WW8Num29z011111"/>
    <w:rsid w:val="00D554D6"/>
    <w:rPr>
      <w:rFonts w:ascii="Wingdings" w:hAnsi="Wingdings"/>
      <w:b/>
      <w:color w:val="000000"/>
      <w:sz w:val="22"/>
    </w:rPr>
  </w:style>
  <w:style w:type="character" w:customStyle="1" w:styleId="WW-WW8Num30z011111">
    <w:name w:val="WW-WW8Num30z011111"/>
    <w:rsid w:val="00D554D6"/>
    <w:rPr>
      <w:rFonts w:ascii="Times New Roman" w:hAnsi="Times New Roman"/>
    </w:rPr>
  </w:style>
  <w:style w:type="character" w:customStyle="1" w:styleId="WW-WW8Num31z0">
    <w:name w:val="WW-WW8Num31z0"/>
    <w:rsid w:val="00D554D6"/>
    <w:rPr>
      <w:rFonts w:ascii="Times New Roman" w:hAnsi="Times New Roman"/>
    </w:rPr>
  </w:style>
  <w:style w:type="character" w:customStyle="1" w:styleId="WW-WW8Num33z01111">
    <w:name w:val="WW-WW8Num33z01111"/>
    <w:rsid w:val="00D554D6"/>
    <w:rPr>
      <w:rFonts w:ascii="Symbol" w:hAnsi="Symbol"/>
    </w:rPr>
  </w:style>
  <w:style w:type="character" w:customStyle="1" w:styleId="WW-WW8Num36z011111">
    <w:name w:val="WW-WW8Num36z011111"/>
    <w:rsid w:val="00D554D6"/>
    <w:rPr>
      <w:rFonts w:ascii="Symbol" w:hAnsi="Symbol"/>
    </w:rPr>
  </w:style>
  <w:style w:type="character" w:customStyle="1" w:styleId="WW-WW8Num37z011111">
    <w:name w:val="WW-WW8Num37z011111"/>
    <w:rsid w:val="00D554D6"/>
    <w:rPr>
      <w:rFonts w:ascii="Wingdings" w:hAnsi="Wingdings"/>
      <w:b/>
    </w:rPr>
  </w:style>
  <w:style w:type="character" w:customStyle="1" w:styleId="WW-WW8Num38z0">
    <w:name w:val="WW-WW8Num38z0"/>
    <w:rsid w:val="00D554D6"/>
    <w:rPr>
      <w:rFonts w:ascii="Wingdings" w:hAnsi="Wingdings"/>
    </w:rPr>
  </w:style>
  <w:style w:type="character" w:customStyle="1" w:styleId="WW-WW8Num39z01111">
    <w:name w:val="WW-WW8Num39z01111"/>
    <w:rsid w:val="00D554D6"/>
    <w:rPr>
      <w:rFonts w:ascii="Symbol" w:hAnsi="Symbol"/>
    </w:rPr>
  </w:style>
  <w:style w:type="character" w:customStyle="1" w:styleId="WW-WW8Num40z0">
    <w:name w:val="WW-WW8Num40z0"/>
    <w:rsid w:val="00D554D6"/>
    <w:rPr>
      <w:rFonts w:ascii="Symbol" w:hAnsi="Symbol"/>
    </w:rPr>
  </w:style>
  <w:style w:type="character" w:customStyle="1" w:styleId="WW8Num42z0">
    <w:name w:val="WW8Num42z0"/>
    <w:rsid w:val="00D554D6"/>
    <w:rPr>
      <w:rFonts w:ascii="StarSymbol" w:eastAsia="StarSymbol"/>
      <w:sz w:val="18"/>
    </w:rPr>
  </w:style>
  <w:style w:type="character" w:customStyle="1" w:styleId="WW-WW8Num48z01111">
    <w:name w:val="WW-WW8Num48z01111"/>
    <w:rsid w:val="00D554D6"/>
    <w:rPr>
      <w:rFonts w:ascii="StarSymbol" w:eastAsia="StarSymbol"/>
      <w:sz w:val="18"/>
    </w:rPr>
  </w:style>
  <w:style w:type="character" w:customStyle="1" w:styleId="WW-WW8Num49z011111">
    <w:name w:val="WW-WW8Num49z011111"/>
    <w:rsid w:val="00D554D6"/>
    <w:rPr>
      <w:rFonts w:ascii="StarSymbol" w:eastAsia="StarSymbol"/>
      <w:sz w:val="18"/>
    </w:rPr>
  </w:style>
  <w:style w:type="character" w:customStyle="1" w:styleId="WW-WW8Num51z011111">
    <w:name w:val="WW-WW8Num51z011111"/>
    <w:rsid w:val="00D554D6"/>
    <w:rPr>
      <w:rFonts w:ascii="Symbol" w:hAnsi="Symbol"/>
      <w:sz w:val="18"/>
    </w:rPr>
  </w:style>
  <w:style w:type="character" w:customStyle="1" w:styleId="WW-WW8Num52z011111">
    <w:name w:val="WW-WW8Num52z011111"/>
    <w:rsid w:val="00D554D6"/>
    <w:rPr>
      <w:rFonts w:ascii="Symbol" w:hAnsi="Symbol"/>
      <w:sz w:val="18"/>
    </w:rPr>
  </w:style>
  <w:style w:type="character" w:customStyle="1" w:styleId="WW-WW8Num53z011111">
    <w:name w:val="WW-WW8Num53z011111"/>
    <w:rsid w:val="00D554D6"/>
    <w:rPr>
      <w:rFonts w:ascii="Symbol" w:hAnsi="Symbol"/>
      <w:sz w:val="18"/>
    </w:rPr>
  </w:style>
  <w:style w:type="character" w:customStyle="1" w:styleId="WW-WW8Num54z011111">
    <w:name w:val="WW-WW8Num54z011111"/>
    <w:rsid w:val="00D554D6"/>
    <w:rPr>
      <w:rFonts w:ascii="Symbol" w:hAnsi="Symbol"/>
      <w:sz w:val="18"/>
    </w:rPr>
  </w:style>
  <w:style w:type="character" w:customStyle="1" w:styleId="WW-WW8Num55z011111">
    <w:name w:val="WW-WW8Num55z011111"/>
    <w:rsid w:val="00D554D6"/>
    <w:rPr>
      <w:rFonts w:ascii="Symbol" w:hAnsi="Symbol"/>
      <w:sz w:val="18"/>
    </w:rPr>
  </w:style>
  <w:style w:type="character" w:customStyle="1" w:styleId="WW-WW8Num56z011111">
    <w:name w:val="WW-WW8Num56z011111"/>
    <w:rsid w:val="00D554D6"/>
    <w:rPr>
      <w:rFonts w:ascii="Symbol" w:hAnsi="Symbol"/>
      <w:sz w:val="18"/>
    </w:rPr>
  </w:style>
  <w:style w:type="character" w:customStyle="1" w:styleId="WW-WW8Num57z011111">
    <w:name w:val="WW-WW8Num57z011111"/>
    <w:rsid w:val="00D554D6"/>
    <w:rPr>
      <w:rFonts w:ascii="Symbol" w:hAnsi="Symbol"/>
      <w:sz w:val="18"/>
    </w:rPr>
  </w:style>
  <w:style w:type="character" w:customStyle="1" w:styleId="WW-WW8Num58z011111">
    <w:name w:val="WW-WW8Num58z011111"/>
    <w:rsid w:val="00D554D6"/>
    <w:rPr>
      <w:rFonts w:ascii="Symbol" w:hAnsi="Symbol"/>
      <w:sz w:val="18"/>
    </w:rPr>
  </w:style>
  <w:style w:type="character" w:customStyle="1" w:styleId="WW-WW8Num59z011111">
    <w:name w:val="WW-WW8Num59z011111"/>
    <w:rsid w:val="00D554D6"/>
    <w:rPr>
      <w:rFonts w:ascii="Symbol" w:hAnsi="Symbol"/>
      <w:sz w:val="18"/>
    </w:rPr>
  </w:style>
  <w:style w:type="character" w:customStyle="1" w:styleId="WW-WW8Num60z0">
    <w:name w:val="WW-WW8Num60z0"/>
    <w:rsid w:val="00D554D6"/>
    <w:rPr>
      <w:rFonts w:ascii="Symbol" w:hAnsi="Symbol"/>
      <w:sz w:val="18"/>
    </w:rPr>
  </w:style>
  <w:style w:type="character" w:customStyle="1" w:styleId="WW8Num61z0">
    <w:name w:val="WW8Num61z0"/>
    <w:rsid w:val="00D554D6"/>
    <w:rPr>
      <w:rFonts w:ascii="Symbol" w:hAnsi="Symbol"/>
      <w:sz w:val="18"/>
    </w:rPr>
  </w:style>
  <w:style w:type="character" w:customStyle="1" w:styleId="WW8Num62z0">
    <w:name w:val="WW8Num62z0"/>
    <w:rsid w:val="00D554D6"/>
    <w:rPr>
      <w:rFonts w:ascii="Symbol" w:hAnsi="Symbol"/>
      <w:sz w:val="18"/>
    </w:rPr>
  </w:style>
  <w:style w:type="character" w:customStyle="1" w:styleId="WW-Absatz-Standardschriftart1111111111111111">
    <w:name w:val="WW-Absatz-Standardschriftart1111111111111111"/>
    <w:rsid w:val="00D554D6"/>
  </w:style>
  <w:style w:type="character" w:customStyle="1" w:styleId="WW-WW8Num4z0111111">
    <w:name w:val="WW-WW8Num4z0111111"/>
    <w:rsid w:val="00D554D6"/>
    <w:rPr>
      <w:rFonts w:ascii="Symbol" w:hAnsi="Symbol"/>
    </w:rPr>
  </w:style>
  <w:style w:type="character" w:customStyle="1" w:styleId="WW-WW8Num7z0111111">
    <w:name w:val="WW-WW8Num7z0111111"/>
    <w:rsid w:val="00D554D6"/>
    <w:rPr>
      <w:rFonts w:ascii="StarSymbol" w:eastAsia="StarSymbol"/>
    </w:rPr>
  </w:style>
  <w:style w:type="character" w:customStyle="1" w:styleId="WW-WW8Num8z0111111">
    <w:name w:val="WW-WW8Num8z0111111"/>
    <w:rsid w:val="00D554D6"/>
    <w:rPr>
      <w:rFonts w:ascii="Symbol" w:hAnsi="Symbol"/>
    </w:rPr>
  </w:style>
  <w:style w:type="character" w:customStyle="1" w:styleId="WW-WW8Num15z0">
    <w:name w:val="WW-WW8Num15z0"/>
    <w:rsid w:val="00D554D6"/>
    <w:rPr>
      <w:rFonts w:ascii="StarSymbol" w:eastAsia="StarSymbol"/>
    </w:rPr>
  </w:style>
  <w:style w:type="character" w:customStyle="1" w:styleId="WW-WW8Num17z0111111">
    <w:name w:val="WW-WW8Num17z0111111"/>
    <w:rsid w:val="00D554D6"/>
    <w:rPr>
      <w:rFonts w:ascii="Symbol" w:hAnsi="Symbol"/>
    </w:rPr>
  </w:style>
  <w:style w:type="character" w:customStyle="1" w:styleId="WW-WW8Num18z0111111">
    <w:name w:val="WW-WW8Num18z0111111"/>
    <w:rsid w:val="00D554D6"/>
    <w:rPr>
      <w:rFonts w:ascii="Symbol" w:hAnsi="Symbol"/>
    </w:rPr>
  </w:style>
  <w:style w:type="character" w:customStyle="1" w:styleId="WW-WW8Num19z0">
    <w:name w:val="WW-WW8Num19z0"/>
    <w:rsid w:val="00D554D6"/>
    <w:rPr>
      <w:rFonts w:ascii="Symbol" w:hAnsi="Symbol"/>
    </w:rPr>
  </w:style>
  <w:style w:type="character" w:customStyle="1" w:styleId="WW-WW8Num21z0">
    <w:name w:val="WW-WW8Num21z0"/>
    <w:rsid w:val="00D554D6"/>
    <w:rPr>
      <w:rFonts w:ascii="Symbol" w:hAnsi="Symbol"/>
    </w:rPr>
  </w:style>
  <w:style w:type="character" w:customStyle="1" w:styleId="WW-WW8Num29z0111111">
    <w:name w:val="WW-WW8Num29z0111111"/>
    <w:rsid w:val="00D554D6"/>
    <w:rPr>
      <w:rFonts w:ascii="Wingdings" w:hAnsi="Wingdings"/>
      <w:b/>
      <w:color w:val="000000"/>
      <w:sz w:val="22"/>
    </w:rPr>
  </w:style>
  <w:style w:type="character" w:customStyle="1" w:styleId="WW-WW8Num30z0111111">
    <w:name w:val="WW-WW8Num30z0111111"/>
    <w:rsid w:val="00D554D6"/>
    <w:rPr>
      <w:rFonts w:ascii="Times New Roman" w:hAnsi="Times New Roman"/>
    </w:rPr>
  </w:style>
  <w:style w:type="character" w:customStyle="1" w:styleId="WW-WW8Num31z01">
    <w:name w:val="WW-WW8Num31z01"/>
    <w:rsid w:val="00D554D6"/>
    <w:rPr>
      <w:rFonts w:ascii="Times New Roman" w:hAnsi="Times New Roman"/>
    </w:rPr>
  </w:style>
  <w:style w:type="character" w:customStyle="1" w:styleId="WW-WW8Num33z011111">
    <w:name w:val="WW-WW8Num33z011111"/>
    <w:rsid w:val="00D554D6"/>
    <w:rPr>
      <w:rFonts w:ascii="Symbol" w:hAnsi="Symbol"/>
    </w:rPr>
  </w:style>
  <w:style w:type="character" w:customStyle="1" w:styleId="WW-WW8Num36z0111111">
    <w:name w:val="WW-WW8Num36z0111111"/>
    <w:rsid w:val="00D554D6"/>
    <w:rPr>
      <w:rFonts w:ascii="Symbol" w:hAnsi="Symbol"/>
    </w:rPr>
  </w:style>
  <w:style w:type="character" w:customStyle="1" w:styleId="WW-WW8Num37z0111111">
    <w:name w:val="WW-WW8Num37z0111111"/>
    <w:rsid w:val="00D554D6"/>
    <w:rPr>
      <w:rFonts w:ascii="Wingdings" w:hAnsi="Wingdings"/>
      <w:b/>
    </w:rPr>
  </w:style>
  <w:style w:type="character" w:customStyle="1" w:styleId="WW-WW8Num38z01">
    <w:name w:val="WW-WW8Num38z01"/>
    <w:rsid w:val="00D554D6"/>
    <w:rPr>
      <w:rFonts w:ascii="Wingdings" w:hAnsi="Wingdings"/>
    </w:rPr>
  </w:style>
  <w:style w:type="character" w:customStyle="1" w:styleId="WW-WW8Num39z011111">
    <w:name w:val="WW-WW8Num39z011111"/>
    <w:rsid w:val="00D554D6"/>
    <w:rPr>
      <w:rFonts w:ascii="Symbol" w:hAnsi="Symbol"/>
    </w:rPr>
  </w:style>
  <w:style w:type="character" w:customStyle="1" w:styleId="WW-WW8Num40z01">
    <w:name w:val="WW-WW8Num40z01"/>
    <w:rsid w:val="00D554D6"/>
    <w:rPr>
      <w:rFonts w:ascii="Symbol" w:hAnsi="Symbol"/>
    </w:rPr>
  </w:style>
  <w:style w:type="character" w:customStyle="1" w:styleId="WW-Absatz-Standardschriftart11111111111111111">
    <w:name w:val="WW-Absatz-Standardschriftart11111111111111111"/>
    <w:rsid w:val="00D554D6"/>
  </w:style>
  <w:style w:type="character" w:customStyle="1" w:styleId="WW-WW8Num4z01111111">
    <w:name w:val="WW-WW8Num4z01111111"/>
    <w:rsid w:val="00D554D6"/>
    <w:rPr>
      <w:rFonts w:ascii="Symbol" w:hAnsi="Symbol"/>
    </w:rPr>
  </w:style>
  <w:style w:type="character" w:customStyle="1" w:styleId="WW-WW8Num7z01111111">
    <w:name w:val="WW-WW8Num7z01111111"/>
    <w:rsid w:val="00D554D6"/>
    <w:rPr>
      <w:rFonts w:ascii="StarSymbol" w:eastAsia="StarSymbol"/>
    </w:rPr>
  </w:style>
  <w:style w:type="character" w:customStyle="1" w:styleId="WW-WW8Num8z01111111">
    <w:name w:val="WW-WW8Num8z01111111"/>
    <w:rsid w:val="00D554D6"/>
    <w:rPr>
      <w:rFonts w:ascii="Symbol" w:hAnsi="Symbol"/>
    </w:rPr>
  </w:style>
  <w:style w:type="character" w:customStyle="1" w:styleId="WW-WW8Num15z01">
    <w:name w:val="WW-WW8Num15z01"/>
    <w:rsid w:val="00D554D6"/>
    <w:rPr>
      <w:rFonts w:ascii="StarSymbol" w:eastAsia="StarSymbol"/>
    </w:rPr>
  </w:style>
  <w:style w:type="character" w:customStyle="1" w:styleId="WW-WW8Num17z01111111">
    <w:name w:val="WW-WW8Num17z01111111"/>
    <w:rsid w:val="00D554D6"/>
    <w:rPr>
      <w:rFonts w:ascii="Symbol" w:hAnsi="Symbol"/>
    </w:rPr>
  </w:style>
  <w:style w:type="character" w:customStyle="1" w:styleId="WW-WW8Num18z01111111">
    <w:name w:val="WW-WW8Num18z01111111"/>
    <w:rsid w:val="00D554D6"/>
    <w:rPr>
      <w:rFonts w:ascii="Symbol" w:hAnsi="Symbol"/>
    </w:rPr>
  </w:style>
  <w:style w:type="character" w:customStyle="1" w:styleId="WW-WW8Num19z01">
    <w:name w:val="WW-WW8Num19z01"/>
    <w:rsid w:val="00D554D6"/>
    <w:rPr>
      <w:rFonts w:ascii="Symbol" w:hAnsi="Symbol"/>
    </w:rPr>
  </w:style>
  <w:style w:type="character" w:customStyle="1" w:styleId="WW-WW8Num21z01">
    <w:name w:val="WW-WW8Num21z01"/>
    <w:rsid w:val="00D554D6"/>
    <w:rPr>
      <w:rFonts w:ascii="Symbol" w:hAnsi="Symbol"/>
    </w:rPr>
  </w:style>
  <w:style w:type="character" w:customStyle="1" w:styleId="WW-Absatz-Standardschriftart111111111111111111">
    <w:name w:val="WW-Absatz-Standardschriftart111111111111111111"/>
    <w:rsid w:val="00D554D6"/>
  </w:style>
  <w:style w:type="character" w:customStyle="1" w:styleId="WW-WW8Num4z011111111">
    <w:name w:val="WW-WW8Num4z011111111"/>
    <w:rsid w:val="00D554D6"/>
    <w:rPr>
      <w:rFonts w:ascii="Symbol" w:hAnsi="Symbol"/>
    </w:rPr>
  </w:style>
  <w:style w:type="character" w:customStyle="1" w:styleId="WW-WW8Num7z011111111">
    <w:name w:val="WW-WW8Num7z011111111"/>
    <w:rsid w:val="00D554D6"/>
    <w:rPr>
      <w:rFonts w:ascii="StarSymbol" w:eastAsia="StarSymbol"/>
    </w:rPr>
  </w:style>
  <w:style w:type="character" w:customStyle="1" w:styleId="WW-WW8Num8z011111111">
    <w:name w:val="WW-WW8Num8z011111111"/>
    <w:rsid w:val="00D554D6"/>
    <w:rPr>
      <w:rFonts w:ascii="Symbol" w:hAnsi="Symbol"/>
    </w:rPr>
  </w:style>
  <w:style w:type="character" w:customStyle="1" w:styleId="WW-WW8Num15z011">
    <w:name w:val="WW-WW8Num15z011"/>
    <w:rsid w:val="00D554D6"/>
    <w:rPr>
      <w:rFonts w:ascii="StarSymbol" w:eastAsia="StarSymbol"/>
    </w:rPr>
  </w:style>
  <w:style w:type="character" w:customStyle="1" w:styleId="WW-WW8Num17z011111111">
    <w:name w:val="WW-WW8Num17z011111111"/>
    <w:rsid w:val="00D554D6"/>
    <w:rPr>
      <w:rFonts w:ascii="Symbol" w:hAnsi="Symbol"/>
    </w:rPr>
  </w:style>
  <w:style w:type="character" w:customStyle="1" w:styleId="WW-WW8Num18z011111111">
    <w:name w:val="WW-WW8Num18z011111111"/>
    <w:rsid w:val="00D554D6"/>
    <w:rPr>
      <w:rFonts w:ascii="Symbol" w:hAnsi="Symbol"/>
    </w:rPr>
  </w:style>
  <w:style w:type="character" w:customStyle="1" w:styleId="WW-WW8Num19z011">
    <w:name w:val="WW-WW8Num19z011"/>
    <w:rsid w:val="00D554D6"/>
    <w:rPr>
      <w:rFonts w:ascii="Symbol" w:hAnsi="Symbol"/>
    </w:rPr>
  </w:style>
  <w:style w:type="character" w:customStyle="1" w:styleId="WW-WW8Num21z011">
    <w:name w:val="WW-WW8Num21z011"/>
    <w:rsid w:val="00D554D6"/>
    <w:rPr>
      <w:rFonts w:ascii="Symbol" w:hAnsi="Symbol"/>
    </w:rPr>
  </w:style>
  <w:style w:type="character" w:customStyle="1" w:styleId="WW-Absatz-Standardschriftart1111111111111111111">
    <w:name w:val="WW-Absatz-Standardschriftart1111111111111111111"/>
    <w:rsid w:val="00D554D6"/>
  </w:style>
  <w:style w:type="character" w:customStyle="1" w:styleId="WW-WW8Num4z0111111111">
    <w:name w:val="WW-WW8Num4z0111111111"/>
    <w:rsid w:val="00D554D6"/>
    <w:rPr>
      <w:rFonts w:ascii="Symbol" w:hAnsi="Symbol"/>
    </w:rPr>
  </w:style>
  <w:style w:type="character" w:customStyle="1" w:styleId="WW-WW8Num7z0111111111">
    <w:name w:val="WW-WW8Num7z0111111111"/>
    <w:rsid w:val="00D554D6"/>
    <w:rPr>
      <w:rFonts w:ascii="StarSymbol" w:eastAsia="StarSymbol"/>
    </w:rPr>
  </w:style>
  <w:style w:type="character" w:customStyle="1" w:styleId="WW-WW8Num8z0111111111">
    <w:name w:val="WW-WW8Num8z0111111111"/>
    <w:rsid w:val="00D554D6"/>
    <w:rPr>
      <w:rFonts w:ascii="Symbol" w:hAnsi="Symbol"/>
    </w:rPr>
  </w:style>
  <w:style w:type="character" w:customStyle="1" w:styleId="WW-WW8Num15z0111">
    <w:name w:val="WW-WW8Num15z0111"/>
    <w:rsid w:val="00D554D6"/>
    <w:rPr>
      <w:rFonts w:ascii="StarSymbol" w:eastAsia="StarSymbol"/>
    </w:rPr>
  </w:style>
  <w:style w:type="character" w:customStyle="1" w:styleId="WW-WW8Num17z0111111111">
    <w:name w:val="WW-WW8Num17z0111111111"/>
    <w:rsid w:val="00D554D6"/>
    <w:rPr>
      <w:rFonts w:ascii="Symbol" w:hAnsi="Symbol"/>
    </w:rPr>
  </w:style>
  <w:style w:type="character" w:customStyle="1" w:styleId="WW-WW8Num18z0111111111">
    <w:name w:val="WW-WW8Num18z0111111111"/>
    <w:rsid w:val="00D554D6"/>
    <w:rPr>
      <w:rFonts w:ascii="Symbol" w:hAnsi="Symbol"/>
    </w:rPr>
  </w:style>
  <w:style w:type="character" w:customStyle="1" w:styleId="WW-WW8Num19z0111">
    <w:name w:val="WW-WW8Num19z0111"/>
    <w:rsid w:val="00D554D6"/>
    <w:rPr>
      <w:rFonts w:ascii="Symbol" w:hAnsi="Symbol"/>
    </w:rPr>
  </w:style>
  <w:style w:type="character" w:customStyle="1" w:styleId="WW-WW8Num21z0111">
    <w:name w:val="WW-WW8Num21z0111"/>
    <w:rsid w:val="00D554D6"/>
    <w:rPr>
      <w:rFonts w:ascii="Symbol" w:hAnsi="Symbol"/>
    </w:rPr>
  </w:style>
  <w:style w:type="character" w:customStyle="1" w:styleId="WW-Absatz-Standardschriftart11111111111111111111">
    <w:name w:val="WW-Absatz-Standardschriftart11111111111111111111"/>
    <w:rsid w:val="00D554D6"/>
  </w:style>
  <w:style w:type="character" w:customStyle="1" w:styleId="WW8Num5z0">
    <w:name w:val="WW8Num5z0"/>
    <w:rsid w:val="00D554D6"/>
    <w:rPr>
      <w:rFonts w:ascii="Symbol" w:hAnsi="Symbol"/>
    </w:rPr>
  </w:style>
  <w:style w:type="character" w:customStyle="1" w:styleId="WW8Num6z0">
    <w:name w:val="WW8Num6z0"/>
    <w:rsid w:val="00D554D6"/>
    <w:rPr>
      <w:rFonts w:ascii="Symbol" w:hAnsi="Symbol"/>
    </w:rPr>
  </w:style>
  <w:style w:type="character" w:customStyle="1" w:styleId="WW-WW8Num7z01111111111">
    <w:name w:val="WW-WW8Num7z01111111111"/>
    <w:rsid w:val="00D554D6"/>
    <w:rPr>
      <w:rFonts w:ascii="Symbol" w:hAnsi="Symbol"/>
    </w:rPr>
  </w:style>
  <w:style w:type="character" w:customStyle="1" w:styleId="WW-WW8Num8z01111111111">
    <w:name w:val="WW-WW8Num8z01111111111"/>
    <w:rsid w:val="00D554D6"/>
    <w:rPr>
      <w:rFonts w:ascii="Symbol" w:hAnsi="Symbol"/>
    </w:rPr>
  </w:style>
  <w:style w:type="character" w:customStyle="1" w:styleId="WW8Num10z0">
    <w:name w:val="WW8Num10z0"/>
    <w:rsid w:val="00D554D6"/>
    <w:rPr>
      <w:rFonts w:ascii="Symbol" w:hAnsi="Symbol"/>
    </w:rPr>
  </w:style>
  <w:style w:type="character" w:customStyle="1" w:styleId="WW8Num13z0">
    <w:name w:val="WW8Num13z0"/>
    <w:rsid w:val="00D554D6"/>
    <w:rPr>
      <w:rFonts w:ascii="Arial Narrow" w:hAnsi="Arial Narrow"/>
      <w:sz w:val="22"/>
    </w:rPr>
  </w:style>
  <w:style w:type="character" w:customStyle="1" w:styleId="WW-WW8Num15z01111">
    <w:name w:val="WW-WW8Num15z01111"/>
    <w:rsid w:val="00D554D6"/>
    <w:rPr>
      <w:rFonts w:ascii="Symbol" w:hAnsi="Symbol"/>
    </w:rPr>
  </w:style>
  <w:style w:type="character" w:customStyle="1" w:styleId="WW-WW8Num18z01111111111">
    <w:name w:val="WW-WW8Num18z01111111111"/>
    <w:rsid w:val="00D554D6"/>
    <w:rPr>
      <w:rFonts w:ascii="Times New Roman" w:hAnsi="Times New Roman"/>
    </w:rPr>
  </w:style>
  <w:style w:type="character" w:customStyle="1" w:styleId="WW8Num24z0">
    <w:name w:val="WW8Num24z0"/>
    <w:rsid w:val="00D554D6"/>
    <w:rPr>
      <w:rFonts w:ascii="Symbol" w:hAnsi="Symbol"/>
    </w:rPr>
  </w:style>
  <w:style w:type="character" w:customStyle="1" w:styleId="WW8Num26z0">
    <w:name w:val="WW8Num26z0"/>
    <w:rsid w:val="00D554D6"/>
    <w:rPr>
      <w:rFonts w:ascii="Symbol" w:hAnsi="Symbol"/>
    </w:rPr>
  </w:style>
  <w:style w:type="character" w:customStyle="1" w:styleId="WW8Num26z1">
    <w:name w:val="WW8Num26z1"/>
    <w:rsid w:val="00D554D6"/>
    <w:rPr>
      <w:rFonts w:ascii="Courier New" w:hAnsi="Courier New"/>
    </w:rPr>
  </w:style>
  <w:style w:type="character" w:customStyle="1" w:styleId="WW8Num26z2">
    <w:name w:val="WW8Num26z2"/>
    <w:rsid w:val="00D554D6"/>
    <w:rPr>
      <w:rFonts w:ascii="Wingdings" w:hAnsi="Wingdings"/>
    </w:rPr>
  </w:style>
  <w:style w:type="character" w:customStyle="1" w:styleId="WW-WW8Num27z01111">
    <w:name w:val="WW-WW8Num27z01111"/>
    <w:rsid w:val="00D554D6"/>
    <w:rPr>
      <w:rFonts w:ascii="Arial" w:hAnsi="Arial"/>
      <w:sz w:val="20"/>
    </w:rPr>
  </w:style>
  <w:style w:type="character" w:customStyle="1" w:styleId="WW8Num27z1">
    <w:name w:val="WW8Num27z1"/>
    <w:rsid w:val="00D554D6"/>
    <w:rPr>
      <w:b/>
    </w:rPr>
  </w:style>
  <w:style w:type="character" w:customStyle="1" w:styleId="WW-WW8Num28z011111">
    <w:name w:val="WW-WW8Num28z011111"/>
    <w:rsid w:val="00D554D6"/>
    <w:rPr>
      <w:rFonts w:ascii="Symbol" w:hAnsi="Symbol"/>
    </w:rPr>
  </w:style>
  <w:style w:type="character" w:customStyle="1" w:styleId="WW-WW8Num29z01111111">
    <w:name w:val="WW-WW8Num29z01111111"/>
    <w:rsid w:val="00D554D6"/>
    <w:rPr>
      <w:rFonts w:ascii="Symbol" w:hAnsi="Symbol"/>
    </w:rPr>
  </w:style>
  <w:style w:type="character" w:customStyle="1" w:styleId="WW8Num32z0">
    <w:name w:val="WW8Num32z0"/>
    <w:rsid w:val="00D554D6"/>
    <w:rPr>
      <w:rFonts w:ascii="Symbol" w:hAnsi="Symbol"/>
    </w:rPr>
  </w:style>
  <w:style w:type="character" w:customStyle="1" w:styleId="WW-WW8Num36z01111111">
    <w:name w:val="WW-WW8Num36z01111111"/>
    <w:rsid w:val="00D554D6"/>
    <w:rPr>
      <w:b/>
    </w:rPr>
  </w:style>
  <w:style w:type="character" w:customStyle="1" w:styleId="WW-WW8Num39z0111111">
    <w:name w:val="WW-WW8Num39z0111111"/>
    <w:rsid w:val="00D554D6"/>
    <w:rPr>
      <w:i/>
    </w:rPr>
  </w:style>
  <w:style w:type="character" w:customStyle="1" w:styleId="WW8Num41z0">
    <w:name w:val="WW8Num41z0"/>
    <w:rsid w:val="00D554D6"/>
    <w:rPr>
      <w:rFonts w:ascii="Symbol" w:hAnsi="Symbol"/>
    </w:rPr>
  </w:style>
  <w:style w:type="character" w:customStyle="1" w:styleId="WW-WW8Num46z011111">
    <w:name w:val="WW-WW8Num46z011111"/>
    <w:rsid w:val="00D554D6"/>
    <w:rPr>
      <w:rFonts w:ascii="Symbol" w:hAnsi="Symbol"/>
    </w:rPr>
  </w:style>
  <w:style w:type="character" w:customStyle="1" w:styleId="WW-WW8Num47z0">
    <w:name w:val="WW-WW8Num47z0"/>
    <w:rsid w:val="00D554D6"/>
    <w:rPr>
      <w:rFonts w:ascii="Wingdings" w:hAnsi="Wingdings"/>
    </w:rPr>
  </w:style>
  <w:style w:type="character" w:customStyle="1" w:styleId="WW-WW8Num49z0111111">
    <w:name w:val="WW-WW8Num49z0111111"/>
    <w:rsid w:val="00D554D6"/>
    <w:rPr>
      <w:rFonts w:ascii="Symbol" w:hAnsi="Symbol"/>
    </w:rPr>
  </w:style>
  <w:style w:type="character" w:customStyle="1" w:styleId="WW-WW8Num52z0111111">
    <w:name w:val="WW-WW8Num52z0111111"/>
    <w:rsid w:val="00D554D6"/>
    <w:rPr>
      <w:rFonts w:ascii="Times New Roman" w:hAnsi="Times New Roman"/>
    </w:rPr>
  </w:style>
  <w:style w:type="character" w:customStyle="1" w:styleId="WW8Num52z1">
    <w:name w:val="WW8Num52z1"/>
    <w:rsid w:val="00D554D6"/>
    <w:rPr>
      <w:rFonts w:ascii="Courier New" w:hAnsi="Courier New"/>
    </w:rPr>
  </w:style>
  <w:style w:type="character" w:customStyle="1" w:styleId="WW8Num52z2">
    <w:name w:val="WW8Num52z2"/>
    <w:rsid w:val="00D554D6"/>
    <w:rPr>
      <w:rFonts w:ascii="Wingdings" w:hAnsi="Wingdings"/>
    </w:rPr>
  </w:style>
  <w:style w:type="character" w:customStyle="1" w:styleId="WW8Num52z3">
    <w:name w:val="WW8Num52z3"/>
    <w:rsid w:val="00D554D6"/>
    <w:rPr>
      <w:rFonts w:ascii="Symbol" w:hAnsi="Symbol"/>
    </w:rPr>
  </w:style>
  <w:style w:type="character" w:customStyle="1" w:styleId="WW-WW8Num55z0111111">
    <w:name w:val="WW-WW8Num55z0111111"/>
    <w:rsid w:val="00D554D6"/>
  </w:style>
  <w:style w:type="character" w:customStyle="1" w:styleId="WW-WW8Num57z0111111">
    <w:name w:val="WW-WW8Num57z0111111"/>
    <w:rsid w:val="00D554D6"/>
    <w:rPr>
      <w:rFonts w:ascii="Symbol" w:hAnsi="Symbol"/>
    </w:rPr>
  </w:style>
  <w:style w:type="character" w:customStyle="1" w:styleId="WW-WW8Num60z01">
    <w:name w:val="WW-WW8Num60z01"/>
    <w:rsid w:val="00D554D6"/>
    <w:rPr>
      <w:rFonts w:ascii="Wingdings" w:hAnsi="Wingdings"/>
    </w:rPr>
  </w:style>
  <w:style w:type="character" w:customStyle="1" w:styleId="WW8Num60z1">
    <w:name w:val="WW8Num60z1"/>
    <w:rsid w:val="00D554D6"/>
    <w:rPr>
      <w:rFonts w:ascii="Courier New" w:hAnsi="Courier New"/>
    </w:rPr>
  </w:style>
  <w:style w:type="character" w:customStyle="1" w:styleId="WW8Num60z3">
    <w:name w:val="WW8Num60z3"/>
    <w:rsid w:val="00D554D6"/>
    <w:rPr>
      <w:rFonts w:ascii="Symbol" w:hAnsi="Symbol"/>
    </w:rPr>
  </w:style>
  <w:style w:type="character" w:customStyle="1" w:styleId="WW-WW8Num61z0">
    <w:name w:val="WW-WW8Num61z0"/>
    <w:rsid w:val="00D554D6"/>
    <w:rPr>
      <w:rFonts w:ascii="Symbol" w:hAnsi="Symbol"/>
    </w:rPr>
  </w:style>
  <w:style w:type="character" w:customStyle="1" w:styleId="WW8Num66z0">
    <w:name w:val="WW8Num66z0"/>
    <w:rsid w:val="00D554D6"/>
    <w:rPr>
      <w:i/>
    </w:rPr>
  </w:style>
  <w:style w:type="character" w:customStyle="1" w:styleId="WW8Num70z0">
    <w:name w:val="WW8Num70z0"/>
    <w:rsid w:val="00D554D6"/>
    <w:rPr>
      <w:color w:val="000000"/>
      <w:sz w:val="21"/>
    </w:rPr>
  </w:style>
  <w:style w:type="character" w:customStyle="1" w:styleId="WW8Num73z0">
    <w:name w:val="WW8Num73z0"/>
    <w:rsid w:val="00D554D6"/>
    <w:rPr>
      <w:rFonts w:ascii="Times New Roman" w:hAnsi="Times New Roman"/>
    </w:rPr>
  </w:style>
  <w:style w:type="character" w:customStyle="1" w:styleId="WW8Num73z1">
    <w:name w:val="WW8Num73z1"/>
    <w:rsid w:val="00D554D6"/>
    <w:rPr>
      <w:rFonts w:ascii="Courier New" w:hAnsi="Courier New"/>
    </w:rPr>
  </w:style>
  <w:style w:type="character" w:customStyle="1" w:styleId="WW8Num73z2">
    <w:name w:val="WW8Num73z2"/>
    <w:rsid w:val="00D554D6"/>
    <w:rPr>
      <w:rFonts w:ascii="Wingdings" w:hAnsi="Wingdings"/>
    </w:rPr>
  </w:style>
  <w:style w:type="character" w:customStyle="1" w:styleId="WW8Num73z3">
    <w:name w:val="WW8Num73z3"/>
    <w:rsid w:val="00D554D6"/>
    <w:rPr>
      <w:rFonts w:ascii="Symbol" w:hAnsi="Symbol"/>
    </w:rPr>
  </w:style>
  <w:style w:type="character" w:customStyle="1" w:styleId="WW8Num76z0">
    <w:name w:val="WW8Num76z0"/>
    <w:rsid w:val="00D554D6"/>
    <w:rPr>
      <w:rFonts w:ascii="Arial" w:hAnsi="Arial"/>
      <w:b/>
      <w:sz w:val="24"/>
    </w:rPr>
  </w:style>
  <w:style w:type="character" w:customStyle="1" w:styleId="WW8Num79z0">
    <w:name w:val="WW8Num79z0"/>
    <w:rsid w:val="00D554D6"/>
    <w:rPr>
      <w:rFonts w:ascii="Wingdings" w:hAnsi="Wingdings"/>
      <w:sz w:val="24"/>
    </w:rPr>
  </w:style>
  <w:style w:type="character" w:customStyle="1" w:styleId="WW8Num84z0">
    <w:name w:val="WW8Num84z0"/>
    <w:rsid w:val="00D554D6"/>
    <w:rPr>
      <w:rFonts w:ascii="Arial" w:hAnsi="Arial"/>
      <w:sz w:val="24"/>
    </w:rPr>
  </w:style>
  <w:style w:type="character" w:customStyle="1" w:styleId="WW8Num84z2">
    <w:name w:val="WW8Num84z2"/>
    <w:rsid w:val="00D554D6"/>
    <w:rPr>
      <w:rFonts w:ascii="Arial" w:hAnsi="Arial"/>
    </w:rPr>
  </w:style>
  <w:style w:type="character" w:customStyle="1" w:styleId="WW8Num93z0">
    <w:name w:val="WW8Num93z0"/>
    <w:rsid w:val="00D554D6"/>
    <w:rPr>
      <w:rFonts w:ascii="Times New Roman" w:hAnsi="Times New Roman"/>
    </w:rPr>
  </w:style>
  <w:style w:type="character" w:customStyle="1" w:styleId="WW8Num93z1">
    <w:name w:val="WW8Num93z1"/>
    <w:rsid w:val="00D554D6"/>
    <w:rPr>
      <w:rFonts w:ascii="Courier New" w:hAnsi="Courier New"/>
    </w:rPr>
  </w:style>
  <w:style w:type="character" w:customStyle="1" w:styleId="WW8Num93z2">
    <w:name w:val="WW8Num93z2"/>
    <w:rsid w:val="00D554D6"/>
    <w:rPr>
      <w:rFonts w:ascii="Wingdings" w:hAnsi="Wingdings"/>
    </w:rPr>
  </w:style>
  <w:style w:type="character" w:customStyle="1" w:styleId="WW8Num93z3">
    <w:name w:val="WW8Num93z3"/>
    <w:rsid w:val="00D554D6"/>
    <w:rPr>
      <w:rFonts w:ascii="Symbol" w:hAnsi="Symbol"/>
    </w:rPr>
  </w:style>
  <w:style w:type="character" w:customStyle="1" w:styleId="WW8Num95z0">
    <w:name w:val="WW8Num95z0"/>
    <w:rsid w:val="00D554D6"/>
    <w:rPr>
      <w:rFonts w:ascii="Symbol" w:hAnsi="Symbol"/>
    </w:rPr>
  </w:style>
  <w:style w:type="character" w:customStyle="1" w:styleId="WW8Num101z0">
    <w:name w:val="WW8Num101z0"/>
    <w:rsid w:val="00D554D6"/>
    <w:rPr>
      <w:rFonts w:ascii="Symbol" w:hAnsi="Symbol"/>
    </w:rPr>
  </w:style>
  <w:style w:type="character" w:customStyle="1" w:styleId="WW8Num101z1">
    <w:name w:val="WW8Num101z1"/>
    <w:rsid w:val="00D554D6"/>
    <w:rPr>
      <w:rFonts w:ascii="Times New Roman" w:hAnsi="Times New Roman"/>
    </w:rPr>
  </w:style>
  <w:style w:type="character" w:customStyle="1" w:styleId="WW8Num101z2">
    <w:name w:val="WW8Num101z2"/>
    <w:rsid w:val="00D554D6"/>
    <w:rPr>
      <w:rFonts w:ascii="Wingdings" w:hAnsi="Wingdings"/>
    </w:rPr>
  </w:style>
  <w:style w:type="character" w:customStyle="1" w:styleId="WW8Num101z4">
    <w:name w:val="WW8Num101z4"/>
    <w:rsid w:val="00D554D6"/>
    <w:rPr>
      <w:rFonts w:ascii="Courier New" w:hAnsi="Courier New"/>
    </w:rPr>
  </w:style>
  <w:style w:type="character" w:customStyle="1" w:styleId="WW8Num102z0">
    <w:name w:val="WW8Num102z0"/>
    <w:rsid w:val="00D554D6"/>
    <w:rPr>
      <w:rFonts w:ascii="Symbol" w:hAnsi="Symbol"/>
      <w:sz w:val="20"/>
    </w:rPr>
  </w:style>
  <w:style w:type="character" w:customStyle="1" w:styleId="WW8Num105z0">
    <w:name w:val="WW8Num105z0"/>
    <w:rsid w:val="00D554D6"/>
    <w:rPr>
      <w:rFonts w:ascii="Symbol" w:hAnsi="Symbol"/>
    </w:rPr>
  </w:style>
  <w:style w:type="character" w:customStyle="1" w:styleId="WW8Num105z1">
    <w:name w:val="WW8Num105z1"/>
    <w:rsid w:val="00D554D6"/>
    <w:rPr>
      <w:rFonts w:ascii="Courier New" w:hAnsi="Courier New"/>
    </w:rPr>
  </w:style>
  <w:style w:type="character" w:customStyle="1" w:styleId="WW8Num105z2">
    <w:name w:val="WW8Num105z2"/>
    <w:rsid w:val="00D554D6"/>
    <w:rPr>
      <w:rFonts w:ascii="Wingdings" w:hAnsi="Wingdings"/>
    </w:rPr>
  </w:style>
  <w:style w:type="character" w:customStyle="1" w:styleId="WW8Num106z0">
    <w:name w:val="WW8Num106z0"/>
    <w:rsid w:val="00D554D6"/>
    <w:rPr>
      <w:rFonts w:ascii="Symbol" w:hAnsi="Symbol"/>
    </w:rPr>
  </w:style>
  <w:style w:type="character" w:customStyle="1" w:styleId="WW8Num107z0">
    <w:name w:val="WW8Num107z0"/>
    <w:rsid w:val="00D554D6"/>
    <w:rPr>
      <w:rFonts w:ascii="Symbol" w:hAnsi="Symbol"/>
    </w:rPr>
  </w:style>
  <w:style w:type="character" w:customStyle="1" w:styleId="WW8Num108z0">
    <w:name w:val="WW8Num108z0"/>
    <w:rsid w:val="00D554D6"/>
    <w:rPr>
      <w:rFonts w:ascii="Wingdings" w:hAnsi="Wingdings"/>
      <w:sz w:val="24"/>
    </w:rPr>
  </w:style>
  <w:style w:type="character" w:customStyle="1" w:styleId="WW8Num109z0">
    <w:name w:val="WW8Num109z0"/>
    <w:rsid w:val="00D554D6"/>
    <w:rPr>
      <w:rFonts w:ascii="Symbol" w:hAnsi="Symbol"/>
      <w:sz w:val="16"/>
    </w:rPr>
  </w:style>
  <w:style w:type="character" w:customStyle="1" w:styleId="WW8Num109z1">
    <w:name w:val="WW8Num109z1"/>
    <w:rsid w:val="00D554D6"/>
    <w:rPr>
      <w:rFonts w:ascii="Courier New" w:hAnsi="Courier New"/>
    </w:rPr>
  </w:style>
  <w:style w:type="character" w:customStyle="1" w:styleId="WW8Num109z2">
    <w:name w:val="WW8Num109z2"/>
    <w:rsid w:val="00D554D6"/>
    <w:rPr>
      <w:rFonts w:ascii="Wingdings" w:hAnsi="Wingdings"/>
    </w:rPr>
  </w:style>
  <w:style w:type="character" w:customStyle="1" w:styleId="WW8Num109z3">
    <w:name w:val="WW8Num109z3"/>
    <w:rsid w:val="00D554D6"/>
    <w:rPr>
      <w:rFonts w:ascii="Symbol" w:hAnsi="Symbol"/>
    </w:rPr>
  </w:style>
  <w:style w:type="character" w:customStyle="1" w:styleId="WW8Num118z0">
    <w:name w:val="WW8Num118z0"/>
    <w:rsid w:val="00D554D6"/>
    <w:rPr>
      <w:rFonts w:ascii="Symbol" w:hAnsi="Symbol"/>
    </w:rPr>
  </w:style>
  <w:style w:type="character" w:customStyle="1" w:styleId="WW8Num119z0">
    <w:name w:val="WW8Num119z0"/>
    <w:rsid w:val="00D554D6"/>
    <w:rPr>
      <w:color w:val="000000"/>
    </w:rPr>
  </w:style>
  <w:style w:type="character" w:customStyle="1" w:styleId="WW8Num120z0">
    <w:name w:val="WW8Num120z0"/>
    <w:rsid w:val="00D554D6"/>
    <w:rPr>
      <w:b/>
      <w:color w:val="0000FF"/>
    </w:rPr>
  </w:style>
  <w:style w:type="character" w:customStyle="1" w:styleId="WW8Num124z0">
    <w:name w:val="WW8Num124z0"/>
    <w:rsid w:val="00D554D6"/>
    <w:rPr>
      <w:rFonts w:ascii="Symbol" w:hAnsi="Symbol"/>
    </w:rPr>
  </w:style>
  <w:style w:type="character" w:customStyle="1" w:styleId="WW8Num129z0">
    <w:name w:val="WW8Num129z0"/>
    <w:rsid w:val="00D554D6"/>
    <w:rPr>
      <w:rFonts w:ascii="Arial" w:hAnsi="Arial"/>
      <w:sz w:val="24"/>
    </w:rPr>
  </w:style>
  <w:style w:type="character" w:customStyle="1" w:styleId="WW8Num134z0">
    <w:name w:val="WW8Num134z0"/>
    <w:rsid w:val="00D554D6"/>
    <w:rPr>
      <w:rFonts w:ascii="Symbol" w:hAnsi="Symbol"/>
    </w:rPr>
  </w:style>
  <w:style w:type="character" w:customStyle="1" w:styleId="WW8Num136z0">
    <w:name w:val="WW8Num136z0"/>
    <w:rsid w:val="00D554D6"/>
    <w:rPr>
      <w:rFonts w:ascii="Arial" w:hAnsi="Arial"/>
      <w:sz w:val="24"/>
    </w:rPr>
  </w:style>
  <w:style w:type="character" w:customStyle="1" w:styleId="WW8Num136z2">
    <w:name w:val="WW8Num136z2"/>
    <w:rsid w:val="00D554D6"/>
    <w:rPr>
      <w:rFonts w:ascii="Arial" w:hAnsi="Arial"/>
    </w:rPr>
  </w:style>
  <w:style w:type="character" w:customStyle="1" w:styleId="WW8Num144z0">
    <w:name w:val="WW8Num144z0"/>
    <w:rsid w:val="00D554D6"/>
    <w:rPr>
      <w:rFonts w:ascii="Symbol" w:hAnsi="Symbol"/>
    </w:rPr>
  </w:style>
  <w:style w:type="character" w:customStyle="1" w:styleId="WW8Num151z0">
    <w:name w:val="WW8Num151z0"/>
    <w:rsid w:val="00D554D6"/>
    <w:rPr>
      <w:i/>
    </w:rPr>
  </w:style>
  <w:style w:type="character" w:customStyle="1" w:styleId="WW8Num156z0">
    <w:name w:val="WW8Num156z0"/>
    <w:rsid w:val="00D554D6"/>
    <w:rPr>
      <w:rFonts w:ascii="Times New Roman" w:hAnsi="Times New Roman"/>
    </w:rPr>
  </w:style>
  <w:style w:type="character" w:customStyle="1" w:styleId="WW8Num158z0">
    <w:name w:val="WW8Num158z0"/>
    <w:rsid w:val="00D554D6"/>
    <w:rPr>
      <w:rFonts w:ascii="Arial" w:hAnsi="Arial"/>
      <w:sz w:val="24"/>
    </w:rPr>
  </w:style>
  <w:style w:type="character" w:customStyle="1" w:styleId="WW8Num158z2">
    <w:name w:val="WW8Num158z2"/>
    <w:rsid w:val="00D554D6"/>
    <w:rPr>
      <w:rFonts w:ascii="Arial" w:hAnsi="Arial"/>
    </w:rPr>
  </w:style>
  <w:style w:type="character" w:customStyle="1" w:styleId="WW8Num160z0">
    <w:name w:val="WW8Num160z0"/>
    <w:rsid w:val="00D554D6"/>
    <w:rPr>
      <w:color w:val="auto"/>
    </w:rPr>
  </w:style>
  <w:style w:type="character" w:customStyle="1" w:styleId="WW8Num161z1">
    <w:name w:val="WW8Num161z1"/>
    <w:rsid w:val="00D554D6"/>
    <w:rPr>
      <w:i/>
    </w:rPr>
  </w:style>
  <w:style w:type="character" w:customStyle="1" w:styleId="WW8Num165z0">
    <w:name w:val="WW8Num165z0"/>
    <w:rsid w:val="00D554D6"/>
    <w:rPr>
      <w:rFonts w:ascii="Times New Roman" w:hAnsi="Times New Roman"/>
    </w:rPr>
  </w:style>
  <w:style w:type="character" w:customStyle="1" w:styleId="WW8Num166z0">
    <w:name w:val="WW8Num166z0"/>
    <w:rsid w:val="00D554D6"/>
    <w:rPr>
      <w:color w:val="000000"/>
    </w:rPr>
  </w:style>
  <w:style w:type="character" w:customStyle="1" w:styleId="WW8Num173z0">
    <w:name w:val="WW8Num173z0"/>
    <w:rsid w:val="00D554D6"/>
    <w:rPr>
      <w:i/>
    </w:rPr>
  </w:style>
  <w:style w:type="character" w:customStyle="1" w:styleId="WW8Num180z0">
    <w:name w:val="WW8Num180z0"/>
    <w:rsid w:val="00D554D6"/>
    <w:rPr>
      <w:sz w:val="22"/>
    </w:rPr>
  </w:style>
  <w:style w:type="character" w:customStyle="1" w:styleId="WW8Num181z0">
    <w:name w:val="WW8Num181z0"/>
    <w:rsid w:val="00D554D6"/>
    <w:rPr>
      <w:rFonts w:ascii="Symbol" w:hAnsi="Symbol"/>
    </w:rPr>
  </w:style>
  <w:style w:type="character" w:customStyle="1" w:styleId="WW8Num182z0">
    <w:name w:val="WW8Num182z0"/>
    <w:rsid w:val="00D554D6"/>
    <w:rPr>
      <w:rFonts w:ascii="Wingdings" w:hAnsi="Wingdings"/>
      <w:sz w:val="24"/>
    </w:rPr>
  </w:style>
  <w:style w:type="character" w:customStyle="1" w:styleId="WW8Num183z0">
    <w:name w:val="WW8Num183z0"/>
    <w:rsid w:val="00D554D6"/>
    <w:rPr>
      <w:sz w:val="24"/>
    </w:rPr>
  </w:style>
  <w:style w:type="character" w:customStyle="1" w:styleId="WW8Num185z0">
    <w:name w:val="WW8Num185z0"/>
    <w:rsid w:val="00D554D6"/>
    <w:rPr>
      <w:rFonts w:ascii="Symbol" w:hAnsi="Symbol"/>
    </w:rPr>
  </w:style>
  <w:style w:type="character" w:customStyle="1" w:styleId="WW8Num187z0">
    <w:name w:val="WW8Num187z0"/>
    <w:rsid w:val="00D554D6"/>
    <w:rPr>
      <w:rFonts w:ascii="Wingdings" w:hAnsi="Wingdings"/>
    </w:rPr>
  </w:style>
  <w:style w:type="character" w:customStyle="1" w:styleId="WW8Num187z1">
    <w:name w:val="WW8Num187z1"/>
    <w:rsid w:val="00D554D6"/>
    <w:rPr>
      <w:rFonts w:ascii="Courier New" w:hAnsi="Courier New"/>
    </w:rPr>
  </w:style>
  <w:style w:type="character" w:customStyle="1" w:styleId="WW8Num187z3">
    <w:name w:val="WW8Num187z3"/>
    <w:rsid w:val="00D554D6"/>
    <w:rPr>
      <w:rFonts w:ascii="Symbol" w:hAnsi="Symbol"/>
    </w:rPr>
  </w:style>
  <w:style w:type="character" w:customStyle="1" w:styleId="WW8Num189z0">
    <w:name w:val="WW8Num189z0"/>
    <w:rsid w:val="00D554D6"/>
    <w:rPr>
      <w:rFonts w:ascii="Symbol" w:hAnsi="Symbol"/>
    </w:rPr>
  </w:style>
  <w:style w:type="character" w:customStyle="1" w:styleId="WW8Num190z0">
    <w:name w:val="WW8Num190z0"/>
    <w:rsid w:val="00D554D6"/>
    <w:rPr>
      <w:rFonts w:ascii="Symbol" w:hAnsi="Symbol"/>
    </w:rPr>
  </w:style>
  <w:style w:type="character" w:customStyle="1" w:styleId="WW8Num197z0">
    <w:name w:val="WW8Num197z0"/>
    <w:rsid w:val="00D554D6"/>
    <w:rPr>
      <w:rFonts w:ascii="Symbol" w:hAnsi="Symbol"/>
    </w:rPr>
  </w:style>
  <w:style w:type="character" w:customStyle="1" w:styleId="WW8Num202z0">
    <w:name w:val="WW8Num202z0"/>
    <w:rsid w:val="00D554D6"/>
    <w:rPr>
      <w:rFonts w:ascii="Arial" w:hAnsi="Arial"/>
      <w:sz w:val="24"/>
    </w:rPr>
  </w:style>
  <w:style w:type="character" w:customStyle="1" w:styleId="WW8Num204z0">
    <w:name w:val="WW8Num204z0"/>
    <w:rsid w:val="00D554D6"/>
    <w:rPr>
      <w:rFonts w:ascii="Symbol" w:hAnsi="Symbol"/>
    </w:rPr>
  </w:style>
  <w:style w:type="character" w:customStyle="1" w:styleId="WW8Num213z0">
    <w:name w:val="WW8Num213z0"/>
    <w:rsid w:val="00D554D6"/>
    <w:rPr>
      <w:rFonts w:ascii="Symbol" w:hAnsi="Symbol"/>
    </w:rPr>
  </w:style>
  <w:style w:type="character" w:customStyle="1" w:styleId="WW8Num214z0">
    <w:name w:val="WW8Num214z0"/>
    <w:rsid w:val="00D554D6"/>
    <w:rPr>
      <w:rFonts w:ascii="Times New Roman" w:hAnsi="Times New Roman"/>
    </w:rPr>
  </w:style>
  <w:style w:type="character" w:customStyle="1" w:styleId="WW8Num217z0">
    <w:name w:val="WW8Num217z0"/>
    <w:rsid w:val="00D554D6"/>
    <w:rPr>
      <w:rFonts w:ascii="Times New Roman" w:hAnsi="Times New Roman"/>
    </w:rPr>
  </w:style>
  <w:style w:type="character" w:customStyle="1" w:styleId="WW8Num217z1">
    <w:name w:val="WW8Num217z1"/>
    <w:rsid w:val="00D554D6"/>
    <w:rPr>
      <w:rFonts w:ascii="Courier New" w:hAnsi="Courier New"/>
    </w:rPr>
  </w:style>
  <w:style w:type="character" w:customStyle="1" w:styleId="WW8Num217z2">
    <w:name w:val="WW8Num217z2"/>
    <w:rsid w:val="00D554D6"/>
    <w:rPr>
      <w:rFonts w:ascii="Wingdings" w:hAnsi="Wingdings"/>
    </w:rPr>
  </w:style>
  <w:style w:type="character" w:customStyle="1" w:styleId="WW8Num217z3">
    <w:name w:val="WW8Num217z3"/>
    <w:rsid w:val="00D554D6"/>
    <w:rPr>
      <w:rFonts w:ascii="Symbol" w:hAnsi="Symbol"/>
    </w:rPr>
  </w:style>
  <w:style w:type="character" w:customStyle="1" w:styleId="WW8Num218z0">
    <w:name w:val="WW8Num218z0"/>
    <w:rsid w:val="00D554D6"/>
    <w:rPr>
      <w:rFonts w:ascii="Symbol" w:hAnsi="Symbol"/>
    </w:rPr>
  </w:style>
  <w:style w:type="character" w:customStyle="1" w:styleId="WW8Num219z0">
    <w:name w:val="WW8Num219z0"/>
    <w:rsid w:val="00D554D6"/>
    <w:rPr>
      <w:i/>
    </w:rPr>
  </w:style>
  <w:style w:type="character" w:customStyle="1" w:styleId="WW8Num220z1">
    <w:name w:val="WW8Num220z1"/>
    <w:rsid w:val="00D554D6"/>
    <w:rPr>
      <w:b/>
    </w:rPr>
  </w:style>
  <w:style w:type="character" w:customStyle="1" w:styleId="WW8Num223z0">
    <w:name w:val="WW8Num223z0"/>
    <w:rsid w:val="00D554D6"/>
    <w:rPr>
      <w:rFonts w:ascii="Times New Roman" w:hAnsi="Times New Roman"/>
    </w:rPr>
  </w:style>
  <w:style w:type="character" w:customStyle="1" w:styleId="WW8Num228z0">
    <w:name w:val="WW8Num228z0"/>
    <w:rsid w:val="00D554D6"/>
    <w:rPr>
      <w:rFonts w:ascii="Symbol" w:hAnsi="Symbol"/>
    </w:rPr>
  </w:style>
  <w:style w:type="character" w:customStyle="1" w:styleId="WW8Num231z0">
    <w:name w:val="WW8Num231z0"/>
    <w:rsid w:val="00D554D6"/>
    <w:rPr>
      <w:rFonts w:ascii="Times New Roman" w:hAnsi="Times New Roman"/>
    </w:rPr>
  </w:style>
  <w:style w:type="character" w:customStyle="1" w:styleId="WW8Num234z0">
    <w:name w:val="WW8Num234z0"/>
    <w:rsid w:val="00D554D6"/>
    <w:rPr>
      <w:rFonts w:ascii="Symbol" w:hAnsi="Symbol"/>
    </w:rPr>
  </w:style>
  <w:style w:type="character" w:customStyle="1" w:styleId="WW8Num238z0">
    <w:name w:val="WW8Num238z0"/>
    <w:rsid w:val="00D554D6"/>
    <w:rPr>
      <w:rFonts w:ascii="Arial" w:hAnsi="Arial"/>
      <w:sz w:val="24"/>
    </w:rPr>
  </w:style>
  <w:style w:type="character" w:customStyle="1" w:styleId="WW8Num241z0">
    <w:name w:val="WW8Num241z0"/>
    <w:rsid w:val="00D554D6"/>
    <w:rPr>
      <w:rFonts w:ascii="Times New Roman" w:hAnsi="Times New Roman"/>
      <w:b/>
      <w:sz w:val="24"/>
      <w:u w:val="single"/>
    </w:rPr>
  </w:style>
  <w:style w:type="character" w:customStyle="1" w:styleId="WW8Num243z0">
    <w:name w:val="WW8Num243z0"/>
    <w:rsid w:val="00D554D6"/>
    <w:rPr>
      <w:rFonts w:ascii="Wingdings" w:hAnsi="Wingdings"/>
    </w:rPr>
  </w:style>
  <w:style w:type="character" w:customStyle="1" w:styleId="WW8Num243z1">
    <w:name w:val="WW8Num243z1"/>
    <w:rsid w:val="00D554D6"/>
    <w:rPr>
      <w:rFonts w:ascii="Courier New" w:hAnsi="Courier New"/>
    </w:rPr>
  </w:style>
  <w:style w:type="character" w:customStyle="1" w:styleId="WW8Num243z3">
    <w:name w:val="WW8Num243z3"/>
    <w:rsid w:val="00D554D6"/>
    <w:rPr>
      <w:rFonts w:ascii="Symbol" w:hAnsi="Symbol"/>
    </w:rPr>
  </w:style>
  <w:style w:type="character" w:customStyle="1" w:styleId="WW8Num244z0">
    <w:name w:val="WW8Num244z0"/>
    <w:rsid w:val="00D554D6"/>
    <w:rPr>
      <w:rFonts w:ascii="Symbol" w:hAnsi="Symbol"/>
    </w:rPr>
  </w:style>
  <w:style w:type="character" w:customStyle="1" w:styleId="WW8Num245z0">
    <w:name w:val="WW8Num245z0"/>
    <w:rsid w:val="00D554D6"/>
    <w:rPr>
      <w:b/>
    </w:rPr>
  </w:style>
  <w:style w:type="character" w:customStyle="1" w:styleId="WW8Num251z0">
    <w:name w:val="WW8Num251z0"/>
    <w:rsid w:val="00D554D6"/>
    <w:rPr>
      <w:rFonts w:ascii="Symbol" w:hAnsi="Symbol"/>
    </w:rPr>
  </w:style>
  <w:style w:type="character" w:customStyle="1" w:styleId="WW8Num254z0">
    <w:name w:val="WW8Num254z0"/>
    <w:rsid w:val="00D554D6"/>
    <w:rPr>
      <w:rFonts w:ascii="Symbol" w:hAnsi="Symbol"/>
    </w:rPr>
  </w:style>
  <w:style w:type="character" w:customStyle="1" w:styleId="WW8Num256z0">
    <w:name w:val="WW8Num256z0"/>
    <w:rsid w:val="00D554D6"/>
    <w:rPr>
      <w:rFonts w:ascii="Symbol" w:hAnsi="Symbol"/>
    </w:rPr>
  </w:style>
  <w:style w:type="character" w:customStyle="1" w:styleId="WW8Num262z1">
    <w:name w:val="WW8Num262z1"/>
    <w:rsid w:val="00D554D6"/>
  </w:style>
  <w:style w:type="character" w:customStyle="1" w:styleId="WW8Num263z0">
    <w:name w:val="WW8Num263z0"/>
    <w:rsid w:val="00D554D6"/>
    <w:rPr>
      <w:i/>
    </w:rPr>
  </w:style>
  <w:style w:type="character" w:customStyle="1" w:styleId="WW8Num276z0">
    <w:name w:val="WW8Num276z0"/>
    <w:rsid w:val="00D554D6"/>
    <w:rPr>
      <w:rFonts w:ascii="Wingdings" w:hAnsi="Wingdings"/>
      <w:sz w:val="24"/>
    </w:rPr>
  </w:style>
  <w:style w:type="character" w:customStyle="1" w:styleId="WW8Num277z0">
    <w:name w:val="WW8Num277z0"/>
    <w:rsid w:val="00D554D6"/>
    <w:rPr>
      <w:b/>
    </w:rPr>
  </w:style>
  <w:style w:type="character" w:customStyle="1" w:styleId="WW8Num280z0">
    <w:name w:val="WW8Num280z0"/>
    <w:rsid w:val="00D554D6"/>
    <w:rPr>
      <w:rFonts w:ascii="Symbol" w:hAnsi="Symbol"/>
    </w:rPr>
  </w:style>
  <w:style w:type="character" w:customStyle="1" w:styleId="WW8Num283z1">
    <w:name w:val="WW8Num283z1"/>
    <w:rsid w:val="00D554D6"/>
    <w:rPr>
      <w:rFonts w:ascii="Times New Roman" w:hAnsi="Times New Roman"/>
    </w:rPr>
  </w:style>
  <w:style w:type="character" w:customStyle="1" w:styleId="WW8Num286z0">
    <w:name w:val="WW8Num286z0"/>
    <w:rsid w:val="00D554D6"/>
    <w:rPr>
      <w:sz w:val="24"/>
    </w:rPr>
  </w:style>
  <w:style w:type="character" w:customStyle="1" w:styleId="WW8Num287z0">
    <w:name w:val="WW8Num287z0"/>
    <w:rsid w:val="00D554D6"/>
    <w:rPr>
      <w:rFonts w:ascii="Arial" w:hAnsi="Arial"/>
      <w:sz w:val="20"/>
    </w:rPr>
  </w:style>
  <w:style w:type="character" w:customStyle="1" w:styleId="WW8Num290z0">
    <w:name w:val="WW8Num290z0"/>
    <w:rsid w:val="00D554D6"/>
    <w:rPr>
      <w:rFonts w:ascii="Times New Roman" w:hAnsi="Times New Roman"/>
    </w:rPr>
  </w:style>
  <w:style w:type="character" w:customStyle="1" w:styleId="WW8Num292z0">
    <w:name w:val="WW8Num292z0"/>
    <w:rsid w:val="00D554D6"/>
    <w:rPr>
      <w:rFonts w:ascii="Times New Roman" w:hAnsi="Times New Roman"/>
    </w:rPr>
  </w:style>
  <w:style w:type="character" w:customStyle="1" w:styleId="WW8Num294z0">
    <w:name w:val="WW8Num294z0"/>
    <w:rsid w:val="00D554D6"/>
    <w:rPr>
      <w:rFonts w:ascii="Symbol" w:hAnsi="Symbol"/>
    </w:rPr>
  </w:style>
  <w:style w:type="character" w:customStyle="1" w:styleId="WW8Num295z0">
    <w:name w:val="WW8Num295z0"/>
    <w:rsid w:val="00D554D6"/>
    <w:rPr>
      <w:rFonts w:ascii="Wingdings" w:hAnsi="Wingdings"/>
      <w:sz w:val="24"/>
    </w:rPr>
  </w:style>
  <w:style w:type="character" w:customStyle="1" w:styleId="WW8Num297z1">
    <w:name w:val="WW8Num297z1"/>
    <w:rsid w:val="00D554D6"/>
    <w:rPr>
      <w:i/>
    </w:rPr>
  </w:style>
  <w:style w:type="character" w:customStyle="1" w:styleId="WW8Num298z0">
    <w:name w:val="WW8Num298z0"/>
    <w:rsid w:val="00D554D6"/>
    <w:rPr>
      <w:rFonts w:ascii="Symbol" w:hAnsi="Symbol"/>
    </w:rPr>
  </w:style>
  <w:style w:type="character" w:customStyle="1" w:styleId="WW8Num299z0">
    <w:name w:val="WW8Num299z0"/>
    <w:rsid w:val="00D554D6"/>
    <w:rPr>
      <w:rFonts w:ascii="Wingdings" w:hAnsi="Wingdings"/>
    </w:rPr>
  </w:style>
  <w:style w:type="character" w:customStyle="1" w:styleId="WW8Num307z0">
    <w:name w:val="WW8Num307z0"/>
    <w:rsid w:val="00D554D6"/>
    <w:rPr>
      <w:rFonts w:ascii="Symbol" w:hAnsi="Symbol"/>
    </w:rPr>
  </w:style>
  <w:style w:type="character" w:customStyle="1" w:styleId="WW8Num308z0">
    <w:name w:val="WW8Num308z0"/>
    <w:rsid w:val="00D554D6"/>
    <w:rPr>
      <w:u w:val="single"/>
    </w:rPr>
  </w:style>
  <w:style w:type="character" w:customStyle="1" w:styleId="WW8Num309z0">
    <w:name w:val="WW8Num309z0"/>
    <w:rsid w:val="00D554D6"/>
    <w:rPr>
      <w:rFonts w:ascii="Symbol" w:hAnsi="Symbol"/>
    </w:rPr>
  </w:style>
  <w:style w:type="character" w:customStyle="1" w:styleId="WW8Num322z0">
    <w:name w:val="WW8Num322z0"/>
    <w:rsid w:val="00D554D6"/>
    <w:rPr>
      <w:rFonts w:ascii="Wingdings" w:hAnsi="Wingdings"/>
    </w:rPr>
  </w:style>
  <w:style w:type="character" w:customStyle="1" w:styleId="WW8Num322z1">
    <w:name w:val="WW8Num322z1"/>
    <w:rsid w:val="00D554D6"/>
    <w:rPr>
      <w:rFonts w:ascii="Courier New" w:hAnsi="Courier New"/>
    </w:rPr>
  </w:style>
  <w:style w:type="character" w:customStyle="1" w:styleId="WW8Num322z3">
    <w:name w:val="WW8Num322z3"/>
    <w:rsid w:val="00D554D6"/>
    <w:rPr>
      <w:rFonts w:ascii="Symbol" w:hAnsi="Symbol"/>
    </w:rPr>
  </w:style>
  <w:style w:type="character" w:customStyle="1" w:styleId="WW8Num323z0">
    <w:name w:val="WW8Num323z0"/>
    <w:rsid w:val="00D554D6"/>
    <w:rPr>
      <w:rFonts w:ascii="Symbol" w:hAnsi="Symbol"/>
    </w:rPr>
  </w:style>
  <w:style w:type="character" w:customStyle="1" w:styleId="WW8Num327z0">
    <w:name w:val="WW8Num327z0"/>
    <w:rsid w:val="00D554D6"/>
    <w:rPr>
      <w:rFonts w:ascii="Wingdings" w:hAnsi="Wingdings"/>
    </w:rPr>
  </w:style>
  <w:style w:type="character" w:customStyle="1" w:styleId="WW8Num328z0">
    <w:name w:val="WW8Num328z0"/>
    <w:rsid w:val="00D554D6"/>
  </w:style>
  <w:style w:type="character" w:customStyle="1" w:styleId="WW8Num336z0">
    <w:name w:val="WW8Num336z0"/>
    <w:rsid w:val="00D554D6"/>
    <w:rPr>
      <w:rFonts w:ascii="Wingdings" w:hAnsi="Wingdings"/>
      <w:sz w:val="22"/>
    </w:rPr>
  </w:style>
  <w:style w:type="character" w:customStyle="1" w:styleId="WW8Num336z1">
    <w:name w:val="WW8Num336z1"/>
    <w:rsid w:val="00D554D6"/>
    <w:rPr>
      <w:rFonts w:ascii="Courier New" w:hAnsi="Courier New"/>
    </w:rPr>
  </w:style>
  <w:style w:type="character" w:customStyle="1" w:styleId="WW8Num336z2">
    <w:name w:val="WW8Num336z2"/>
    <w:rsid w:val="00D554D6"/>
    <w:rPr>
      <w:rFonts w:ascii="Wingdings" w:hAnsi="Wingdings"/>
    </w:rPr>
  </w:style>
  <w:style w:type="character" w:customStyle="1" w:styleId="WW8Num336z3">
    <w:name w:val="WW8Num336z3"/>
    <w:rsid w:val="00D554D6"/>
    <w:rPr>
      <w:rFonts w:ascii="Symbol" w:hAnsi="Symbol"/>
    </w:rPr>
  </w:style>
  <w:style w:type="character" w:customStyle="1" w:styleId="WW8Num339z0">
    <w:name w:val="WW8Num339z0"/>
    <w:rsid w:val="00D554D6"/>
    <w:rPr>
      <w:rFonts w:ascii="Symbol" w:hAnsi="Symbol"/>
    </w:rPr>
  </w:style>
  <w:style w:type="character" w:customStyle="1" w:styleId="WW8Num340z0">
    <w:name w:val="WW8Num340z0"/>
    <w:rsid w:val="00D554D6"/>
    <w:rPr>
      <w:rFonts w:ascii="Symbol" w:hAnsi="Symbol"/>
    </w:rPr>
  </w:style>
  <w:style w:type="character" w:customStyle="1" w:styleId="WW8Num343z3">
    <w:name w:val="WW8Num343z3"/>
    <w:rsid w:val="00D554D6"/>
  </w:style>
  <w:style w:type="character" w:customStyle="1" w:styleId="WW8Num350z0">
    <w:name w:val="WW8Num350z0"/>
    <w:rsid w:val="00D554D6"/>
    <w:rPr>
      <w:u w:val="none"/>
    </w:rPr>
  </w:style>
  <w:style w:type="character" w:customStyle="1" w:styleId="WW8Num351z0">
    <w:name w:val="WW8Num351z0"/>
    <w:rsid w:val="00D554D6"/>
  </w:style>
  <w:style w:type="character" w:customStyle="1" w:styleId="WW8Num356z0">
    <w:name w:val="WW8Num356z0"/>
    <w:rsid w:val="00D554D6"/>
    <w:rPr>
      <w:rFonts w:ascii="Symbol" w:hAnsi="Symbol"/>
    </w:rPr>
  </w:style>
  <w:style w:type="character" w:customStyle="1" w:styleId="WW8Num357z0">
    <w:name w:val="WW8Num357z0"/>
    <w:rsid w:val="00D554D6"/>
    <w:rPr>
      <w:rFonts w:ascii="Symbol" w:hAnsi="Symbol"/>
    </w:rPr>
  </w:style>
  <w:style w:type="character" w:customStyle="1" w:styleId="WW8Num362z0">
    <w:name w:val="WW8Num362z0"/>
    <w:rsid w:val="00D554D6"/>
    <w:rPr>
      <w:rFonts w:ascii="Times New Roman" w:hAnsi="Times New Roman"/>
    </w:rPr>
  </w:style>
  <w:style w:type="character" w:customStyle="1" w:styleId="WW8Num363z0">
    <w:name w:val="WW8Num363z0"/>
    <w:rsid w:val="00D554D6"/>
    <w:rPr>
      <w:i/>
    </w:rPr>
  </w:style>
  <w:style w:type="character" w:customStyle="1" w:styleId="WW8Num366z0">
    <w:name w:val="WW8Num366z0"/>
    <w:rsid w:val="00D554D6"/>
    <w:rPr>
      <w:rFonts w:ascii="Symbol" w:hAnsi="Symbol"/>
    </w:rPr>
  </w:style>
  <w:style w:type="character" w:customStyle="1" w:styleId="WW8Num367z0">
    <w:name w:val="WW8Num367z0"/>
    <w:rsid w:val="00D554D6"/>
    <w:rPr>
      <w:rFonts w:ascii="Times New Roman" w:hAnsi="Times New Roman"/>
    </w:rPr>
  </w:style>
  <w:style w:type="character" w:customStyle="1" w:styleId="WW8Num371z0">
    <w:name w:val="WW8Num371z0"/>
    <w:rsid w:val="00D554D6"/>
    <w:rPr>
      <w:rFonts w:ascii="Symbol" w:hAnsi="Symbol"/>
      <w:sz w:val="24"/>
    </w:rPr>
  </w:style>
  <w:style w:type="character" w:customStyle="1" w:styleId="WW8Num372z0">
    <w:name w:val="WW8Num372z0"/>
    <w:rsid w:val="00D554D6"/>
    <w:rPr>
      <w:rFonts w:ascii="Times New Roman" w:hAnsi="Times New Roman"/>
    </w:rPr>
  </w:style>
  <w:style w:type="character" w:customStyle="1" w:styleId="WW8Num372z1">
    <w:name w:val="WW8Num372z1"/>
    <w:rsid w:val="00D554D6"/>
    <w:rPr>
      <w:rFonts w:ascii="Courier New" w:hAnsi="Courier New"/>
    </w:rPr>
  </w:style>
  <w:style w:type="character" w:customStyle="1" w:styleId="WW8Num372z2">
    <w:name w:val="WW8Num372z2"/>
    <w:rsid w:val="00D554D6"/>
    <w:rPr>
      <w:rFonts w:ascii="Wingdings" w:hAnsi="Wingdings"/>
    </w:rPr>
  </w:style>
  <w:style w:type="character" w:customStyle="1" w:styleId="WW8Num372z3">
    <w:name w:val="WW8Num372z3"/>
    <w:rsid w:val="00D554D6"/>
    <w:rPr>
      <w:rFonts w:ascii="Symbol" w:hAnsi="Symbol"/>
    </w:rPr>
  </w:style>
  <w:style w:type="character" w:customStyle="1" w:styleId="WW8Num374z0">
    <w:name w:val="WW8Num374z0"/>
    <w:rsid w:val="00D554D6"/>
    <w:rPr>
      <w:rFonts w:ascii="Symbol" w:hAnsi="Symbol"/>
    </w:rPr>
  </w:style>
  <w:style w:type="character" w:customStyle="1" w:styleId="WW8Num375z0">
    <w:name w:val="WW8Num375z0"/>
    <w:rsid w:val="00D554D6"/>
    <w:rPr>
      <w:rFonts w:ascii="Wingdings" w:hAnsi="Wingdings"/>
    </w:rPr>
  </w:style>
  <w:style w:type="character" w:customStyle="1" w:styleId="WW8Num375z1">
    <w:name w:val="WW8Num375z1"/>
    <w:rsid w:val="00D554D6"/>
    <w:rPr>
      <w:rFonts w:ascii="Courier New" w:hAnsi="Courier New"/>
    </w:rPr>
  </w:style>
  <w:style w:type="character" w:customStyle="1" w:styleId="WW8Num375z3">
    <w:name w:val="WW8Num375z3"/>
    <w:rsid w:val="00D554D6"/>
    <w:rPr>
      <w:rFonts w:ascii="Symbol" w:hAnsi="Symbol"/>
    </w:rPr>
  </w:style>
  <w:style w:type="character" w:customStyle="1" w:styleId="WW8Num376z0">
    <w:name w:val="WW8Num376z0"/>
    <w:rsid w:val="00D554D6"/>
    <w:rPr>
      <w:rFonts w:ascii="Arial" w:hAnsi="Arial"/>
      <w:sz w:val="24"/>
    </w:rPr>
  </w:style>
  <w:style w:type="character" w:customStyle="1" w:styleId="WW8Num376z2">
    <w:name w:val="WW8Num376z2"/>
    <w:rsid w:val="00D554D6"/>
    <w:rPr>
      <w:rFonts w:ascii="Arial" w:hAnsi="Arial"/>
    </w:rPr>
  </w:style>
  <w:style w:type="character" w:customStyle="1" w:styleId="WW8Num377z0">
    <w:name w:val="WW8Num377z0"/>
    <w:rsid w:val="00D554D6"/>
    <w:rPr>
      <w:rFonts w:ascii="Symbol" w:hAnsi="Symbol"/>
    </w:rPr>
  </w:style>
  <w:style w:type="character" w:customStyle="1" w:styleId="WW8Num379z0">
    <w:name w:val="WW8Num379z0"/>
    <w:rsid w:val="00D554D6"/>
    <w:rPr>
      <w:rFonts w:ascii="Arial" w:hAnsi="Arial"/>
      <w:b/>
      <w:sz w:val="24"/>
    </w:rPr>
  </w:style>
  <w:style w:type="character" w:customStyle="1" w:styleId="WW8Num380z0">
    <w:name w:val="WW8Num380z0"/>
    <w:rsid w:val="00D554D6"/>
  </w:style>
  <w:style w:type="character" w:customStyle="1" w:styleId="WW8Num382z0">
    <w:name w:val="WW8Num382z0"/>
    <w:rsid w:val="00D554D6"/>
    <w:rPr>
      <w:b/>
      <w:i/>
      <w:sz w:val="24"/>
    </w:rPr>
  </w:style>
  <w:style w:type="character" w:customStyle="1" w:styleId="WW8Num393z0">
    <w:name w:val="WW8Num393z0"/>
    <w:rsid w:val="00D554D6"/>
    <w:rPr>
      <w:u w:val="none"/>
    </w:rPr>
  </w:style>
  <w:style w:type="character" w:customStyle="1" w:styleId="WW8Num397z0">
    <w:name w:val="WW8Num397z0"/>
    <w:rsid w:val="00D554D6"/>
    <w:rPr>
      <w:rFonts w:ascii="Arial" w:hAnsi="Arial"/>
      <w:sz w:val="20"/>
    </w:rPr>
  </w:style>
  <w:style w:type="character" w:customStyle="1" w:styleId="WW8Num402z0">
    <w:name w:val="WW8Num402z0"/>
    <w:rsid w:val="00D554D6"/>
    <w:rPr>
      <w:rFonts w:ascii="Wingdings" w:hAnsi="Wingdings"/>
    </w:rPr>
  </w:style>
  <w:style w:type="character" w:customStyle="1" w:styleId="WW8Num402z1">
    <w:name w:val="WW8Num402z1"/>
    <w:rsid w:val="00D554D6"/>
    <w:rPr>
      <w:rFonts w:ascii="Courier New" w:hAnsi="Courier New"/>
    </w:rPr>
  </w:style>
  <w:style w:type="character" w:customStyle="1" w:styleId="WW8Num402z3">
    <w:name w:val="WW8Num402z3"/>
    <w:rsid w:val="00D554D6"/>
    <w:rPr>
      <w:rFonts w:ascii="Symbol" w:hAnsi="Symbol"/>
    </w:rPr>
  </w:style>
  <w:style w:type="character" w:customStyle="1" w:styleId="WW8Num407z0">
    <w:name w:val="WW8Num407z0"/>
    <w:rsid w:val="00D554D6"/>
    <w:rPr>
      <w:rFonts w:ascii="Arial" w:hAnsi="Arial"/>
      <w:sz w:val="24"/>
    </w:rPr>
  </w:style>
  <w:style w:type="character" w:customStyle="1" w:styleId="WW8Num410z0">
    <w:name w:val="WW8Num410z0"/>
    <w:rsid w:val="00D554D6"/>
    <w:rPr>
      <w:rFonts w:ascii="Symbol" w:hAnsi="Symbol"/>
    </w:rPr>
  </w:style>
  <w:style w:type="character" w:customStyle="1" w:styleId="WW8Num411z0">
    <w:name w:val="WW8Num411z0"/>
    <w:rsid w:val="00D554D6"/>
    <w:rPr>
      <w:rFonts w:ascii="Symbol" w:hAnsi="Symbol"/>
    </w:rPr>
  </w:style>
  <w:style w:type="character" w:customStyle="1" w:styleId="WW8Num411z1">
    <w:name w:val="WW8Num411z1"/>
    <w:rsid w:val="00D554D6"/>
    <w:rPr>
      <w:rFonts w:ascii="Courier New" w:hAnsi="Courier New"/>
    </w:rPr>
  </w:style>
  <w:style w:type="character" w:customStyle="1" w:styleId="WW8Num411z2">
    <w:name w:val="WW8Num411z2"/>
    <w:rsid w:val="00D554D6"/>
    <w:rPr>
      <w:rFonts w:ascii="Wingdings" w:hAnsi="Wingdings"/>
    </w:rPr>
  </w:style>
  <w:style w:type="character" w:customStyle="1" w:styleId="WW8Num412z0">
    <w:name w:val="WW8Num412z0"/>
    <w:rsid w:val="00D554D6"/>
    <w:rPr>
      <w:rFonts w:ascii="Times New Roman" w:hAnsi="Times New Roman"/>
    </w:rPr>
  </w:style>
  <w:style w:type="character" w:customStyle="1" w:styleId="WW8Num417z0">
    <w:name w:val="WW8Num417z0"/>
    <w:rsid w:val="00D554D6"/>
    <w:rPr>
      <w:rFonts w:ascii="Symbol" w:hAnsi="Symbol"/>
    </w:rPr>
  </w:style>
  <w:style w:type="character" w:customStyle="1" w:styleId="WW8Num419z0">
    <w:name w:val="WW8Num419z0"/>
    <w:rsid w:val="00D554D6"/>
    <w:rPr>
      <w:rFonts w:ascii="Symbol" w:hAnsi="Symbol"/>
    </w:rPr>
  </w:style>
  <w:style w:type="character" w:customStyle="1" w:styleId="WW8Num422z0">
    <w:name w:val="WW8Num422z0"/>
    <w:rsid w:val="00D554D6"/>
    <w:rPr>
      <w:i/>
    </w:rPr>
  </w:style>
  <w:style w:type="character" w:customStyle="1" w:styleId="WW8Num423z0">
    <w:name w:val="WW8Num423z0"/>
    <w:rsid w:val="00D554D6"/>
    <w:rPr>
      <w:rFonts w:ascii="Symbol" w:hAnsi="Symbol"/>
    </w:rPr>
  </w:style>
  <w:style w:type="character" w:customStyle="1" w:styleId="WW8Num425z0">
    <w:name w:val="WW8Num425z0"/>
    <w:rsid w:val="00D554D6"/>
    <w:rPr>
      <w:rFonts w:ascii="Symbol" w:hAnsi="Symbol"/>
    </w:rPr>
  </w:style>
  <w:style w:type="character" w:customStyle="1" w:styleId="WW8Num427z0">
    <w:name w:val="WW8Num427z0"/>
    <w:rsid w:val="00D554D6"/>
    <w:rPr>
      <w:i/>
    </w:rPr>
  </w:style>
  <w:style w:type="character" w:customStyle="1" w:styleId="WW8Num428z0">
    <w:name w:val="WW8Num428z0"/>
    <w:rsid w:val="00D554D6"/>
    <w:rPr>
      <w:rFonts w:ascii="Symbol" w:hAnsi="Symbol"/>
    </w:rPr>
  </w:style>
  <w:style w:type="character" w:customStyle="1" w:styleId="WW8Num432z0">
    <w:name w:val="WW8Num432z0"/>
    <w:rsid w:val="00D554D6"/>
    <w:rPr>
      <w:i/>
    </w:rPr>
  </w:style>
  <w:style w:type="character" w:customStyle="1" w:styleId="WW8Num442z0">
    <w:name w:val="WW8Num442z0"/>
    <w:rsid w:val="00D554D6"/>
    <w:rPr>
      <w:rFonts w:ascii="Arial" w:hAnsi="Arial"/>
      <w:sz w:val="20"/>
    </w:rPr>
  </w:style>
  <w:style w:type="character" w:customStyle="1" w:styleId="WW8Num442z1">
    <w:name w:val="WW8Num442z1"/>
    <w:rsid w:val="00D554D6"/>
    <w:rPr>
      <w:b/>
    </w:rPr>
  </w:style>
  <w:style w:type="character" w:customStyle="1" w:styleId="WW8Num443z0">
    <w:name w:val="WW8Num443z0"/>
    <w:rsid w:val="00D554D6"/>
    <w:rPr>
      <w:b/>
    </w:rPr>
  </w:style>
  <w:style w:type="character" w:customStyle="1" w:styleId="WW8Num445z0">
    <w:name w:val="WW8Num445z0"/>
    <w:rsid w:val="00D554D6"/>
    <w:rPr>
      <w:rFonts w:ascii="Wingdings" w:hAnsi="Wingdings"/>
    </w:rPr>
  </w:style>
  <w:style w:type="character" w:customStyle="1" w:styleId="WW8Num446z0">
    <w:name w:val="WW8Num446z0"/>
    <w:rsid w:val="00D554D6"/>
    <w:rPr>
      <w:rFonts w:ascii="Symbol" w:hAnsi="Symbol"/>
    </w:rPr>
  </w:style>
  <w:style w:type="character" w:customStyle="1" w:styleId="WW8Num449z0">
    <w:name w:val="WW8Num449z0"/>
    <w:rsid w:val="00D554D6"/>
    <w:rPr>
      <w:b/>
    </w:rPr>
  </w:style>
  <w:style w:type="character" w:customStyle="1" w:styleId="WW8Num452z0">
    <w:name w:val="WW8Num452z0"/>
    <w:rsid w:val="00D554D6"/>
    <w:rPr>
      <w:rFonts w:ascii="Times New Roman" w:hAnsi="Times New Roman"/>
    </w:rPr>
  </w:style>
  <w:style w:type="character" w:customStyle="1" w:styleId="WW8Num452z1">
    <w:name w:val="WW8Num452z1"/>
    <w:rsid w:val="00D554D6"/>
    <w:rPr>
      <w:rFonts w:ascii="Courier New" w:hAnsi="Courier New"/>
    </w:rPr>
  </w:style>
  <w:style w:type="character" w:customStyle="1" w:styleId="WW8Num452z2">
    <w:name w:val="WW8Num452z2"/>
    <w:rsid w:val="00D554D6"/>
    <w:rPr>
      <w:rFonts w:ascii="Wingdings" w:hAnsi="Wingdings"/>
    </w:rPr>
  </w:style>
  <w:style w:type="character" w:customStyle="1" w:styleId="WW8Num452z3">
    <w:name w:val="WW8Num452z3"/>
    <w:rsid w:val="00D554D6"/>
    <w:rPr>
      <w:rFonts w:ascii="Symbol" w:hAnsi="Symbol"/>
    </w:rPr>
  </w:style>
  <w:style w:type="character" w:customStyle="1" w:styleId="WW8Num457z0">
    <w:name w:val="WW8Num457z0"/>
    <w:rsid w:val="00D554D6"/>
    <w:rPr>
      <w:rFonts w:ascii="Symbol" w:hAnsi="Symbol"/>
    </w:rPr>
  </w:style>
  <w:style w:type="character" w:customStyle="1" w:styleId="WW8Num459z0">
    <w:name w:val="WW8Num459z0"/>
    <w:rsid w:val="00D554D6"/>
    <w:rPr>
      <w:rFonts w:ascii="Times New Roman" w:hAnsi="Times New Roman"/>
    </w:rPr>
  </w:style>
  <w:style w:type="character" w:customStyle="1" w:styleId="WW8Num459z1">
    <w:name w:val="WW8Num459z1"/>
    <w:rsid w:val="00D554D6"/>
    <w:rPr>
      <w:rFonts w:ascii="Courier New" w:hAnsi="Courier New"/>
    </w:rPr>
  </w:style>
  <w:style w:type="character" w:customStyle="1" w:styleId="WW8Num459z2">
    <w:name w:val="WW8Num459z2"/>
    <w:rsid w:val="00D554D6"/>
    <w:rPr>
      <w:rFonts w:ascii="Wingdings" w:hAnsi="Wingdings"/>
    </w:rPr>
  </w:style>
  <w:style w:type="character" w:customStyle="1" w:styleId="WW8Num459z3">
    <w:name w:val="WW8Num459z3"/>
    <w:rsid w:val="00D554D6"/>
    <w:rPr>
      <w:rFonts w:ascii="Symbol" w:hAnsi="Symbol"/>
    </w:rPr>
  </w:style>
  <w:style w:type="character" w:customStyle="1" w:styleId="WW8Num462z0">
    <w:name w:val="WW8Num462z0"/>
    <w:rsid w:val="00D554D6"/>
    <w:rPr>
      <w:rFonts w:ascii="Wingdings" w:hAnsi="Wingdings"/>
      <w:sz w:val="24"/>
    </w:rPr>
  </w:style>
  <w:style w:type="character" w:customStyle="1" w:styleId="WW8Num465z0">
    <w:name w:val="WW8Num465z0"/>
    <w:rsid w:val="00D554D6"/>
    <w:rPr>
      <w:rFonts w:ascii="Symbol" w:hAnsi="Symbol"/>
    </w:rPr>
  </w:style>
  <w:style w:type="character" w:customStyle="1" w:styleId="WW8Num468z0">
    <w:name w:val="WW8Num468z0"/>
    <w:rsid w:val="00D554D6"/>
    <w:rPr>
      <w:rFonts w:ascii="Wingdings" w:hAnsi="Wingdings"/>
      <w:sz w:val="22"/>
    </w:rPr>
  </w:style>
  <w:style w:type="character" w:customStyle="1" w:styleId="WW8Num468z1">
    <w:name w:val="WW8Num468z1"/>
    <w:rsid w:val="00D554D6"/>
    <w:rPr>
      <w:rFonts w:ascii="Courier New" w:hAnsi="Courier New"/>
    </w:rPr>
  </w:style>
  <w:style w:type="character" w:customStyle="1" w:styleId="WW8Num468z2">
    <w:name w:val="WW8Num468z2"/>
    <w:rsid w:val="00D554D6"/>
    <w:rPr>
      <w:rFonts w:ascii="Wingdings" w:hAnsi="Wingdings"/>
    </w:rPr>
  </w:style>
  <w:style w:type="character" w:customStyle="1" w:styleId="WW8Num468z3">
    <w:name w:val="WW8Num468z3"/>
    <w:rsid w:val="00D554D6"/>
    <w:rPr>
      <w:rFonts w:ascii="Symbol" w:hAnsi="Symbol"/>
    </w:rPr>
  </w:style>
  <w:style w:type="character" w:customStyle="1" w:styleId="WW8Num472z0">
    <w:name w:val="WW8Num472z0"/>
    <w:rsid w:val="00D554D6"/>
    <w:rPr>
      <w:rFonts w:ascii="Wingdings" w:hAnsi="Wingdings"/>
      <w:sz w:val="24"/>
    </w:rPr>
  </w:style>
  <w:style w:type="character" w:customStyle="1" w:styleId="WW8Num476z0">
    <w:name w:val="WW8Num476z0"/>
    <w:rsid w:val="00D554D6"/>
    <w:rPr>
      <w:rFonts w:ascii="Wingdings" w:hAnsi="Wingdings"/>
      <w:sz w:val="24"/>
    </w:rPr>
  </w:style>
  <w:style w:type="character" w:customStyle="1" w:styleId="WW8Num487z0">
    <w:name w:val="WW8Num487z0"/>
    <w:rsid w:val="00D554D6"/>
    <w:rPr>
      <w:rFonts w:ascii="Symbol" w:hAnsi="Symbol"/>
    </w:rPr>
  </w:style>
  <w:style w:type="character" w:customStyle="1" w:styleId="WW8Num489z1">
    <w:name w:val="WW8Num489z1"/>
    <w:rsid w:val="00D554D6"/>
    <w:rPr>
      <w:rFonts w:ascii="Symbol" w:hAnsi="Symbol"/>
    </w:rPr>
  </w:style>
  <w:style w:type="character" w:customStyle="1" w:styleId="WW8Num492z0">
    <w:name w:val="WW8Num492z0"/>
    <w:rsid w:val="00D554D6"/>
    <w:rPr>
      <w:rFonts w:ascii="Wingdings" w:hAnsi="Wingdings"/>
    </w:rPr>
  </w:style>
  <w:style w:type="character" w:customStyle="1" w:styleId="WW8Num493z0">
    <w:name w:val="WW8Num493z0"/>
    <w:rsid w:val="00D554D6"/>
    <w:rPr>
      <w:rFonts w:ascii="Times New Roman" w:hAnsi="Times New Roman"/>
    </w:rPr>
  </w:style>
  <w:style w:type="character" w:customStyle="1" w:styleId="WW8Num496z0">
    <w:name w:val="WW8Num496z0"/>
    <w:rsid w:val="00D554D6"/>
    <w:rPr>
      <w:rFonts w:ascii="Arial" w:hAnsi="Arial"/>
      <w:sz w:val="24"/>
    </w:rPr>
  </w:style>
  <w:style w:type="character" w:customStyle="1" w:styleId="WW8Num500z0">
    <w:name w:val="WW8Num500z0"/>
    <w:rsid w:val="00D554D6"/>
    <w:rPr>
      <w:rFonts w:ascii="Wingdings" w:hAnsi="Wingdings"/>
      <w:sz w:val="24"/>
    </w:rPr>
  </w:style>
  <w:style w:type="character" w:customStyle="1" w:styleId="WW8Num501z0">
    <w:name w:val="WW8Num501z0"/>
    <w:rsid w:val="00D554D6"/>
    <w:rPr>
      <w:rFonts w:ascii="Arial" w:hAnsi="Arial"/>
      <w:sz w:val="20"/>
    </w:rPr>
  </w:style>
  <w:style w:type="character" w:customStyle="1" w:styleId="WW8Num501z1">
    <w:name w:val="WW8Num501z1"/>
    <w:rsid w:val="00D554D6"/>
    <w:rPr>
      <w:b/>
    </w:rPr>
  </w:style>
  <w:style w:type="character" w:customStyle="1" w:styleId="WW8Num507z0">
    <w:name w:val="WW8Num507z0"/>
    <w:rsid w:val="00D554D6"/>
    <w:rPr>
      <w:color w:val="000000"/>
    </w:rPr>
  </w:style>
  <w:style w:type="character" w:customStyle="1" w:styleId="WW8Num508z0">
    <w:name w:val="WW8Num508z0"/>
    <w:rsid w:val="00D554D6"/>
    <w:rPr>
      <w:rFonts w:ascii="Symbol" w:hAnsi="Symbol"/>
    </w:rPr>
  </w:style>
  <w:style w:type="character" w:customStyle="1" w:styleId="WW8Num513z0">
    <w:name w:val="WW8Num513z0"/>
    <w:rsid w:val="00D554D6"/>
    <w:rPr>
      <w:rFonts w:ascii="Wingdings" w:hAnsi="Wingdings"/>
      <w:sz w:val="24"/>
    </w:rPr>
  </w:style>
  <w:style w:type="character" w:customStyle="1" w:styleId="WW8Num515z0">
    <w:name w:val="WW8Num515z0"/>
    <w:rsid w:val="00D554D6"/>
    <w:rPr>
      <w:rFonts w:ascii="Symbol" w:hAnsi="Symbol"/>
    </w:rPr>
  </w:style>
  <w:style w:type="character" w:customStyle="1" w:styleId="WW8Num520z0">
    <w:name w:val="WW8Num520z0"/>
    <w:rsid w:val="00D554D6"/>
    <w:rPr>
      <w:rFonts w:ascii="Symbol" w:hAnsi="Symbol"/>
    </w:rPr>
  </w:style>
  <w:style w:type="character" w:customStyle="1" w:styleId="WW8Num525z0">
    <w:name w:val="WW8Num525z0"/>
    <w:rsid w:val="00D554D6"/>
    <w:rPr>
      <w:rFonts w:ascii="Symbol" w:hAnsi="Symbol"/>
    </w:rPr>
  </w:style>
  <w:style w:type="character" w:customStyle="1" w:styleId="WW8Num527z0">
    <w:name w:val="WW8Num527z0"/>
    <w:rsid w:val="00D554D6"/>
    <w:rPr>
      <w:rFonts w:ascii="Wingdings" w:hAnsi="Wingdings"/>
    </w:rPr>
  </w:style>
  <w:style w:type="character" w:customStyle="1" w:styleId="WW8Num528z0">
    <w:name w:val="WW8Num528z0"/>
    <w:rsid w:val="00D554D6"/>
    <w:rPr>
      <w:rFonts w:ascii="Symbol" w:hAnsi="Symbol"/>
    </w:rPr>
  </w:style>
  <w:style w:type="character" w:customStyle="1" w:styleId="WW8Num534z0">
    <w:name w:val="WW8Num534z0"/>
    <w:rsid w:val="00D554D6"/>
    <w:rPr>
      <w:rFonts w:ascii="Symbol" w:hAnsi="Symbol"/>
    </w:rPr>
  </w:style>
  <w:style w:type="character" w:customStyle="1" w:styleId="WW8Num535z0">
    <w:name w:val="WW8Num535z0"/>
    <w:rsid w:val="00D554D6"/>
    <w:rPr>
      <w:rFonts w:ascii="Symbol" w:hAnsi="Symbol"/>
    </w:rPr>
  </w:style>
  <w:style w:type="character" w:customStyle="1" w:styleId="WW8Num540z0">
    <w:name w:val="WW8Num540z0"/>
    <w:rsid w:val="00D554D6"/>
    <w:rPr>
      <w:rFonts w:ascii="Symbol" w:hAnsi="Symbol"/>
    </w:rPr>
  </w:style>
  <w:style w:type="character" w:customStyle="1" w:styleId="WW8Num542z0">
    <w:name w:val="WW8Num542z0"/>
    <w:rsid w:val="00D554D6"/>
    <w:rPr>
      <w:rFonts w:ascii="Wingdings" w:hAnsi="Wingdings"/>
    </w:rPr>
  </w:style>
  <w:style w:type="character" w:customStyle="1" w:styleId="WW8Num543z0">
    <w:name w:val="WW8Num543z0"/>
    <w:rsid w:val="00D554D6"/>
  </w:style>
  <w:style w:type="character" w:customStyle="1" w:styleId="WW8Num546z0">
    <w:name w:val="WW8Num546z0"/>
    <w:rsid w:val="00D554D6"/>
    <w:rPr>
      <w:rFonts w:ascii="Symbol" w:hAnsi="Symbol"/>
    </w:rPr>
  </w:style>
  <w:style w:type="character" w:customStyle="1" w:styleId="WW8Num548z0">
    <w:name w:val="WW8Num548z0"/>
    <w:rsid w:val="00D554D6"/>
    <w:rPr>
      <w:rFonts w:ascii="Wingdings" w:hAnsi="Wingdings"/>
      <w:sz w:val="24"/>
    </w:rPr>
  </w:style>
  <w:style w:type="character" w:customStyle="1" w:styleId="WW8Num557z0">
    <w:name w:val="WW8Num557z0"/>
    <w:rsid w:val="00D554D6"/>
    <w:rPr>
      <w:rFonts w:ascii="Wingdings" w:hAnsi="Wingdings"/>
    </w:rPr>
  </w:style>
  <w:style w:type="character" w:customStyle="1" w:styleId="WW8Num561z0">
    <w:name w:val="WW8Num561z0"/>
    <w:rsid w:val="00D554D6"/>
    <w:rPr>
      <w:rFonts w:ascii="Symbol" w:hAnsi="Symbol"/>
    </w:rPr>
  </w:style>
  <w:style w:type="character" w:customStyle="1" w:styleId="WW8Num563z0">
    <w:name w:val="WW8Num563z0"/>
    <w:rsid w:val="00D554D6"/>
    <w:rPr>
      <w:rFonts w:ascii="Symbol" w:hAnsi="Symbol"/>
    </w:rPr>
  </w:style>
  <w:style w:type="character" w:customStyle="1" w:styleId="WW8Num565z1">
    <w:name w:val="WW8Num565z1"/>
    <w:rsid w:val="00D554D6"/>
    <w:rPr>
      <w:rFonts w:ascii="Times New Roman" w:hAnsi="Times New Roman"/>
    </w:rPr>
  </w:style>
  <w:style w:type="character" w:customStyle="1" w:styleId="WW8Num565z2">
    <w:name w:val="WW8Num565z2"/>
    <w:rsid w:val="00D554D6"/>
    <w:rPr>
      <w:i/>
    </w:rPr>
  </w:style>
  <w:style w:type="character" w:customStyle="1" w:styleId="WW8Num566z0">
    <w:name w:val="WW8Num566z0"/>
    <w:rsid w:val="00D554D6"/>
    <w:rPr>
      <w:rFonts w:ascii="Times New Roman" w:hAnsi="Times New Roman"/>
    </w:rPr>
  </w:style>
  <w:style w:type="character" w:customStyle="1" w:styleId="WW8Num569z0">
    <w:name w:val="WW8Num569z0"/>
    <w:rsid w:val="00D554D6"/>
    <w:rPr>
      <w:rFonts w:ascii="Times New Roman" w:hAnsi="Times New Roman"/>
    </w:rPr>
  </w:style>
  <w:style w:type="character" w:customStyle="1" w:styleId="WW8Num571z0">
    <w:name w:val="WW8Num571z0"/>
    <w:rsid w:val="00D554D6"/>
    <w:rPr>
      <w:rFonts w:ascii="Symbol" w:hAnsi="Symbol"/>
    </w:rPr>
  </w:style>
  <w:style w:type="character" w:customStyle="1" w:styleId="WW8Num576z0">
    <w:name w:val="WW8Num576z0"/>
    <w:rsid w:val="00D554D6"/>
    <w:rPr>
      <w:rFonts w:ascii="Times New Roman" w:hAnsi="Times New Roman"/>
    </w:rPr>
  </w:style>
  <w:style w:type="character" w:customStyle="1" w:styleId="WW8Num578z0">
    <w:name w:val="WW8Num578z0"/>
    <w:rsid w:val="00D554D6"/>
    <w:rPr>
      <w:u w:val="single"/>
    </w:rPr>
  </w:style>
  <w:style w:type="character" w:customStyle="1" w:styleId="WW8Num579z0">
    <w:name w:val="WW8Num579z0"/>
    <w:rsid w:val="00D554D6"/>
    <w:rPr>
      <w:b/>
    </w:rPr>
  </w:style>
  <w:style w:type="character" w:customStyle="1" w:styleId="WW8Num580z0">
    <w:name w:val="WW8Num580z0"/>
    <w:rsid w:val="00D554D6"/>
    <w:rPr>
      <w:sz w:val="24"/>
    </w:rPr>
  </w:style>
  <w:style w:type="character" w:customStyle="1" w:styleId="WW8Num582z0">
    <w:name w:val="WW8Num582z0"/>
    <w:rsid w:val="00D554D6"/>
    <w:rPr>
      <w:rFonts w:ascii="Arial" w:hAnsi="Arial"/>
      <w:sz w:val="20"/>
    </w:rPr>
  </w:style>
  <w:style w:type="character" w:customStyle="1" w:styleId="WW8Num582z1">
    <w:name w:val="WW8Num582z1"/>
    <w:rsid w:val="00D554D6"/>
    <w:rPr>
      <w:b/>
    </w:rPr>
  </w:style>
  <w:style w:type="character" w:customStyle="1" w:styleId="WW8Num583z0">
    <w:name w:val="WW8Num583z0"/>
    <w:rsid w:val="00D554D6"/>
    <w:rPr>
      <w:rFonts w:ascii="Symbol" w:hAnsi="Symbol"/>
    </w:rPr>
  </w:style>
  <w:style w:type="character" w:customStyle="1" w:styleId="WW8Num584z0">
    <w:name w:val="WW8Num584z0"/>
    <w:rsid w:val="00D554D6"/>
    <w:rPr>
      <w:rFonts w:ascii="Symbol" w:hAnsi="Symbol"/>
    </w:rPr>
  </w:style>
  <w:style w:type="character" w:customStyle="1" w:styleId="WW8Num588z0">
    <w:name w:val="WW8Num588z0"/>
    <w:rsid w:val="00D554D6"/>
    <w:rPr>
      <w:rFonts w:ascii="Wingdings" w:hAnsi="Wingdings"/>
    </w:rPr>
  </w:style>
  <w:style w:type="character" w:customStyle="1" w:styleId="WW8Num589z0">
    <w:name w:val="WW8Num589z0"/>
    <w:rsid w:val="00D554D6"/>
    <w:rPr>
      <w:rFonts w:ascii="Symbol" w:hAnsi="Symbol"/>
    </w:rPr>
  </w:style>
  <w:style w:type="character" w:customStyle="1" w:styleId="WW8Num590z1">
    <w:name w:val="WW8Num590z1"/>
    <w:rsid w:val="00D554D6"/>
  </w:style>
  <w:style w:type="character" w:customStyle="1" w:styleId="WW8Num592z0">
    <w:name w:val="WW8Num592z0"/>
    <w:rsid w:val="00D554D6"/>
    <w:rPr>
      <w:rFonts w:ascii="Times New Roman" w:hAnsi="Times New Roman"/>
    </w:rPr>
  </w:style>
  <w:style w:type="character" w:customStyle="1" w:styleId="WW8Num595z0">
    <w:name w:val="WW8Num595z0"/>
    <w:rsid w:val="00D554D6"/>
    <w:rPr>
      <w:rFonts w:ascii="Symbol" w:hAnsi="Symbol"/>
    </w:rPr>
  </w:style>
  <w:style w:type="character" w:customStyle="1" w:styleId="WW8Num599z0">
    <w:name w:val="WW8Num599z0"/>
    <w:rsid w:val="00D554D6"/>
    <w:rPr>
      <w:rFonts w:ascii="Symbol" w:hAnsi="Symbol"/>
    </w:rPr>
  </w:style>
  <w:style w:type="character" w:customStyle="1" w:styleId="WW8Num600z0">
    <w:name w:val="WW8Num600z0"/>
    <w:rsid w:val="00D554D6"/>
    <w:rPr>
      <w:rFonts w:ascii="Times New Roman" w:hAnsi="Times New Roman"/>
    </w:rPr>
  </w:style>
  <w:style w:type="character" w:customStyle="1" w:styleId="WW8Num602z0">
    <w:name w:val="WW8Num602z0"/>
    <w:rsid w:val="00D554D6"/>
    <w:rPr>
      <w:rFonts w:ascii="Arial" w:hAnsi="Arial"/>
      <w:sz w:val="24"/>
    </w:rPr>
  </w:style>
  <w:style w:type="character" w:customStyle="1" w:styleId="WW8Num606z0">
    <w:name w:val="WW8Num606z0"/>
    <w:rsid w:val="00D554D6"/>
    <w:rPr>
      <w:rFonts w:ascii="Wingdings" w:hAnsi="Wingdings"/>
      <w:sz w:val="24"/>
    </w:rPr>
  </w:style>
  <w:style w:type="character" w:customStyle="1" w:styleId="WW8Num607z0">
    <w:name w:val="WW8Num607z0"/>
    <w:rsid w:val="00D554D6"/>
    <w:rPr>
      <w:rFonts w:ascii="Symbol" w:hAnsi="Symbol"/>
    </w:rPr>
  </w:style>
  <w:style w:type="character" w:customStyle="1" w:styleId="WW8Num609z0">
    <w:name w:val="WW8Num609z0"/>
    <w:rsid w:val="00D554D6"/>
    <w:rPr>
      <w:rFonts w:ascii="Arial" w:hAnsi="Arial"/>
      <w:sz w:val="24"/>
    </w:rPr>
  </w:style>
  <w:style w:type="character" w:customStyle="1" w:styleId="WW8Num611z0">
    <w:name w:val="WW8Num611z0"/>
    <w:rsid w:val="00D554D6"/>
    <w:rPr>
      <w:rFonts w:ascii="Times New Roman" w:hAnsi="Times New Roman"/>
    </w:rPr>
  </w:style>
  <w:style w:type="character" w:customStyle="1" w:styleId="WW8Num620z0">
    <w:name w:val="WW8Num620z0"/>
    <w:rsid w:val="00D554D6"/>
    <w:rPr>
      <w:b/>
    </w:rPr>
  </w:style>
  <w:style w:type="character" w:customStyle="1" w:styleId="WW8Num629z1">
    <w:name w:val="WW8Num629z1"/>
    <w:rsid w:val="00D554D6"/>
  </w:style>
  <w:style w:type="character" w:customStyle="1" w:styleId="WW8Num631z0">
    <w:name w:val="WW8Num631z0"/>
    <w:rsid w:val="00D554D6"/>
    <w:rPr>
      <w:b/>
    </w:rPr>
  </w:style>
  <w:style w:type="character" w:customStyle="1" w:styleId="WW8Num632z0">
    <w:name w:val="WW8Num632z0"/>
    <w:rsid w:val="00D554D6"/>
    <w:rPr>
      <w:rFonts w:ascii="Symbol" w:hAnsi="Symbol"/>
    </w:rPr>
  </w:style>
  <w:style w:type="character" w:customStyle="1" w:styleId="WW8Num633z0">
    <w:name w:val="WW8Num633z0"/>
    <w:rsid w:val="00D554D6"/>
    <w:rPr>
      <w:rFonts w:ascii="Symbol" w:hAnsi="Symbol"/>
    </w:rPr>
  </w:style>
  <w:style w:type="character" w:customStyle="1" w:styleId="WW8Num636z0">
    <w:name w:val="WW8Num636z0"/>
    <w:rsid w:val="00D554D6"/>
    <w:rPr>
      <w:b/>
    </w:rPr>
  </w:style>
  <w:style w:type="character" w:customStyle="1" w:styleId="WW8Num638z0">
    <w:name w:val="WW8Num638z0"/>
    <w:rsid w:val="00D554D6"/>
    <w:rPr>
      <w:rFonts w:ascii="Times New Roman" w:hAnsi="Times New Roman"/>
      <w:sz w:val="28"/>
      <w:u w:val="none"/>
    </w:rPr>
  </w:style>
  <w:style w:type="character" w:customStyle="1" w:styleId="WW8Num645z0">
    <w:name w:val="WW8Num645z0"/>
    <w:rsid w:val="00D554D6"/>
    <w:rPr>
      <w:rFonts w:ascii="Times New Roman" w:hAnsi="Times New Roman"/>
    </w:rPr>
  </w:style>
  <w:style w:type="character" w:customStyle="1" w:styleId="WW8Num645z1">
    <w:name w:val="WW8Num645z1"/>
    <w:rsid w:val="00D554D6"/>
    <w:rPr>
      <w:rFonts w:ascii="Courier New" w:hAnsi="Courier New"/>
    </w:rPr>
  </w:style>
  <w:style w:type="character" w:customStyle="1" w:styleId="WW8Num645z2">
    <w:name w:val="WW8Num645z2"/>
    <w:rsid w:val="00D554D6"/>
    <w:rPr>
      <w:rFonts w:ascii="Wingdings" w:hAnsi="Wingdings"/>
    </w:rPr>
  </w:style>
  <w:style w:type="character" w:customStyle="1" w:styleId="WW8Num645z3">
    <w:name w:val="WW8Num645z3"/>
    <w:rsid w:val="00D554D6"/>
    <w:rPr>
      <w:rFonts w:ascii="Symbol" w:hAnsi="Symbol"/>
    </w:rPr>
  </w:style>
  <w:style w:type="character" w:customStyle="1" w:styleId="WW8Num646z0">
    <w:name w:val="WW8Num646z0"/>
    <w:rsid w:val="00D554D6"/>
    <w:rPr>
      <w:rFonts w:ascii="Symbol" w:hAnsi="Symbol"/>
    </w:rPr>
  </w:style>
  <w:style w:type="character" w:customStyle="1" w:styleId="WW8Num647z0">
    <w:name w:val="WW8Num647z0"/>
    <w:rsid w:val="00D554D6"/>
    <w:rPr>
      <w:rFonts w:ascii="Symbol" w:hAnsi="Symbol"/>
    </w:rPr>
  </w:style>
  <w:style w:type="character" w:customStyle="1" w:styleId="WW8Num649z0">
    <w:name w:val="WW8Num649z0"/>
    <w:rsid w:val="00D554D6"/>
    <w:rPr>
      <w:rFonts w:ascii="Symbol" w:hAnsi="Symbol"/>
      <w:sz w:val="20"/>
    </w:rPr>
  </w:style>
  <w:style w:type="character" w:customStyle="1" w:styleId="WW8Num657z0">
    <w:name w:val="WW8Num657z0"/>
    <w:rsid w:val="00D554D6"/>
    <w:rPr>
      <w:rFonts w:ascii="Wingdings" w:hAnsi="Wingdings"/>
      <w:sz w:val="24"/>
    </w:rPr>
  </w:style>
  <w:style w:type="character" w:customStyle="1" w:styleId="WW8Num658z0">
    <w:name w:val="WW8Num658z0"/>
    <w:rsid w:val="00D554D6"/>
    <w:rPr>
      <w:b/>
    </w:rPr>
  </w:style>
  <w:style w:type="character" w:customStyle="1" w:styleId="WW8Num660z0">
    <w:name w:val="WW8Num660z0"/>
    <w:rsid w:val="00D554D6"/>
    <w:rPr>
      <w:rFonts w:ascii="Arial" w:hAnsi="Arial"/>
      <w:sz w:val="20"/>
      <w:u w:val="none"/>
    </w:rPr>
  </w:style>
  <w:style w:type="character" w:customStyle="1" w:styleId="WW8Num662z0">
    <w:name w:val="WW8Num662z0"/>
    <w:rsid w:val="00D554D6"/>
    <w:rPr>
      <w:rFonts w:ascii="Symbol" w:hAnsi="Symbol"/>
    </w:rPr>
  </w:style>
  <w:style w:type="character" w:customStyle="1" w:styleId="WW8Num663z0">
    <w:name w:val="WW8Num663z0"/>
    <w:rsid w:val="00D554D6"/>
    <w:rPr>
      <w:b/>
    </w:rPr>
  </w:style>
  <w:style w:type="character" w:customStyle="1" w:styleId="WW8Num667z0">
    <w:name w:val="WW8Num667z0"/>
    <w:rsid w:val="00D554D6"/>
    <w:rPr>
      <w:rFonts w:ascii="Symbol" w:hAnsi="Symbol"/>
    </w:rPr>
  </w:style>
  <w:style w:type="character" w:customStyle="1" w:styleId="WW8Num673z0">
    <w:name w:val="WW8Num673z0"/>
    <w:rsid w:val="00D554D6"/>
    <w:rPr>
      <w:rFonts w:ascii="Wingdings" w:hAnsi="Wingdings"/>
      <w:sz w:val="24"/>
    </w:rPr>
  </w:style>
  <w:style w:type="character" w:customStyle="1" w:styleId="WW8Num674z0">
    <w:name w:val="WW8Num674z0"/>
    <w:rsid w:val="00D554D6"/>
    <w:rPr>
      <w:rFonts w:ascii="Symbol" w:hAnsi="Symbol"/>
      <w:sz w:val="20"/>
    </w:rPr>
  </w:style>
  <w:style w:type="character" w:customStyle="1" w:styleId="WW8Num674z1">
    <w:name w:val="WW8Num674z1"/>
    <w:rsid w:val="00D554D6"/>
    <w:rPr>
      <w:rFonts w:ascii="Courier New" w:hAnsi="Courier New"/>
      <w:sz w:val="20"/>
    </w:rPr>
  </w:style>
  <w:style w:type="character" w:customStyle="1" w:styleId="WW8Num674z2">
    <w:name w:val="WW8Num674z2"/>
    <w:rsid w:val="00D554D6"/>
    <w:rPr>
      <w:rFonts w:ascii="Wingdings" w:hAnsi="Wingdings"/>
      <w:sz w:val="20"/>
    </w:rPr>
  </w:style>
  <w:style w:type="character" w:customStyle="1" w:styleId="WW8Num680z0">
    <w:name w:val="WW8Num680z0"/>
    <w:rsid w:val="00D554D6"/>
    <w:rPr>
      <w:rFonts w:ascii="Wingdings" w:hAnsi="Wingdings"/>
    </w:rPr>
  </w:style>
  <w:style w:type="character" w:customStyle="1" w:styleId="WW8Num680z1">
    <w:name w:val="WW8Num680z1"/>
    <w:rsid w:val="00D554D6"/>
    <w:rPr>
      <w:rFonts w:ascii="Courier New" w:hAnsi="Courier New"/>
    </w:rPr>
  </w:style>
  <w:style w:type="character" w:customStyle="1" w:styleId="WW8Num680z3">
    <w:name w:val="WW8Num680z3"/>
    <w:rsid w:val="00D554D6"/>
    <w:rPr>
      <w:rFonts w:ascii="Symbol" w:hAnsi="Symbol"/>
    </w:rPr>
  </w:style>
  <w:style w:type="character" w:customStyle="1" w:styleId="WW8Num682z0">
    <w:name w:val="WW8Num682z0"/>
    <w:rsid w:val="00D554D6"/>
    <w:rPr>
      <w:rFonts w:ascii="Wingdings" w:hAnsi="Wingdings"/>
      <w:sz w:val="24"/>
    </w:rPr>
  </w:style>
  <w:style w:type="character" w:customStyle="1" w:styleId="WW8Num684z0">
    <w:name w:val="WW8Num684z0"/>
    <w:rsid w:val="00D554D6"/>
    <w:rPr>
      <w:rFonts w:ascii="Symbol" w:hAnsi="Symbol"/>
    </w:rPr>
  </w:style>
  <w:style w:type="character" w:customStyle="1" w:styleId="WW8Num685z0">
    <w:name w:val="WW8Num685z0"/>
    <w:rsid w:val="00D554D6"/>
    <w:rPr>
      <w:rFonts w:ascii="Symbol" w:hAnsi="Symbol"/>
      <w:sz w:val="20"/>
    </w:rPr>
  </w:style>
  <w:style w:type="character" w:customStyle="1" w:styleId="WW8Num687z0">
    <w:name w:val="WW8Num687z0"/>
    <w:rsid w:val="00D554D6"/>
    <w:rPr>
      <w:rFonts w:ascii="Symbol" w:hAnsi="Symbol"/>
    </w:rPr>
  </w:style>
  <w:style w:type="character" w:customStyle="1" w:styleId="WW8Num687z1">
    <w:name w:val="WW8Num687z1"/>
    <w:rsid w:val="00D554D6"/>
    <w:rPr>
      <w:rFonts w:ascii="Courier New" w:hAnsi="Courier New"/>
    </w:rPr>
  </w:style>
  <w:style w:type="character" w:customStyle="1" w:styleId="WW8Num687z2">
    <w:name w:val="WW8Num687z2"/>
    <w:rsid w:val="00D554D6"/>
    <w:rPr>
      <w:rFonts w:ascii="Wingdings" w:hAnsi="Wingdings"/>
    </w:rPr>
  </w:style>
  <w:style w:type="character" w:customStyle="1" w:styleId="WW8Num689z0">
    <w:name w:val="WW8Num689z0"/>
    <w:rsid w:val="00D554D6"/>
    <w:rPr>
      <w:rFonts w:ascii="Symbol" w:hAnsi="Symbol"/>
    </w:rPr>
  </w:style>
  <w:style w:type="character" w:customStyle="1" w:styleId="WW8Num693z0">
    <w:name w:val="WW8Num693z0"/>
    <w:rsid w:val="00D554D6"/>
    <w:rPr>
      <w:rFonts w:ascii="Symbol" w:hAnsi="Symbol"/>
    </w:rPr>
  </w:style>
  <w:style w:type="character" w:customStyle="1" w:styleId="WW8Num694z0">
    <w:name w:val="WW8Num694z0"/>
    <w:rsid w:val="00D554D6"/>
    <w:rPr>
      <w:rFonts w:ascii="Wingdings" w:hAnsi="Wingdings"/>
    </w:rPr>
  </w:style>
  <w:style w:type="character" w:customStyle="1" w:styleId="WW8Num694z1">
    <w:name w:val="WW8Num694z1"/>
    <w:rsid w:val="00D554D6"/>
    <w:rPr>
      <w:rFonts w:ascii="Courier New" w:hAnsi="Courier New"/>
    </w:rPr>
  </w:style>
  <w:style w:type="character" w:customStyle="1" w:styleId="WW8Num694z3">
    <w:name w:val="WW8Num694z3"/>
    <w:rsid w:val="00D554D6"/>
    <w:rPr>
      <w:rFonts w:ascii="Symbol" w:hAnsi="Symbol"/>
    </w:rPr>
  </w:style>
  <w:style w:type="character" w:customStyle="1" w:styleId="WW8Num695z0">
    <w:name w:val="WW8Num695z0"/>
    <w:rsid w:val="00D554D6"/>
    <w:rPr>
      <w:rFonts w:ascii="Arial" w:hAnsi="Arial"/>
      <w:sz w:val="24"/>
    </w:rPr>
  </w:style>
  <w:style w:type="character" w:customStyle="1" w:styleId="WW8Num697z0">
    <w:name w:val="WW8Num697z0"/>
    <w:rsid w:val="00D554D6"/>
    <w:rPr>
      <w:rFonts w:ascii="Arial" w:hAnsi="Arial"/>
      <w:sz w:val="24"/>
    </w:rPr>
  </w:style>
  <w:style w:type="character" w:customStyle="1" w:styleId="WW8Num697z2">
    <w:name w:val="WW8Num697z2"/>
    <w:rsid w:val="00D554D6"/>
    <w:rPr>
      <w:rFonts w:ascii="Arial" w:hAnsi="Arial"/>
    </w:rPr>
  </w:style>
  <w:style w:type="character" w:customStyle="1" w:styleId="WW8Num699z0">
    <w:name w:val="WW8Num699z0"/>
    <w:rsid w:val="00D554D6"/>
    <w:rPr>
      <w:rFonts w:ascii="Symbol" w:hAnsi="Symbol"/>
    </w:rPr>
  </w:style>
  <w:style w:type="character" w:customStyle="1" w:styleId="WW8Num699z1">
    <w:name w:val="WW8Num699z1"/>
    <w:rsid w:val="00D554D6"/>
    <w:rPr>
      <w:rFonts w:ascii="Courier New" w:hAnsi="Courier New"/>
    </w:rPr>
  </w:style>
  <w:style w:type="character" w:customStyle="1" w:styleId="WW8Num699z2">
    <w:name w:val="WW8Num699z2"/>
    <w:rsid w:val="00D554D6"/>
    <w:rPr>
      <w:rFonts w:ascii="Wingdings" w:hAnsi="Wingdings"/>
    </w:rPr>
  </w:style>
  <w:style w:type="character" w:customStyle="1" w:styleId="WW8Num700z0">
    <w:name w:val="WW8Num700z0"/>
    <w:rsid w:val="00D554D6"/>
    <w:rPr>
      <w:rFonts w:ascii="Symbol" w:hAnsi="Symbol"/>
    </w:rPr>
  </w:style>
  <w:style w:type="character" w:customStyle="1" w:styleId="WW8Num701z0">
    <w:name w:val="WW8Num701z0"/>
    <w:rsid w:val="00D554D6"/>
    <w:rPr>
      <w:b/>
    </w:rPr>
  </w:style>
  <w:style w:type="character" w:customStyle="1" w:styleId="WW8Num705z0">
    <w:name w:val="WW8Num705z0"/>
    <w:rsid w:val="00D554D6"/>
    <w:rPr>
      <w:rFonts w:ascii="Symbol" w:hAnsi="Symbol"/>
    </w:rPr>
  </w:style>
  <w:style w:type="character" w:customStyle="1" w:styleId="WW8Num707z0">
    <w:name w:val="WW8Num707z0"/>
    <w:rsid w:val="00D554D6"/>
    <w:rPr>
      <w:rFonts w:ascii="Symbol" w:hAnsi="Symbol"/>
    </w:rPr>
  </w:style>
  <w:style w:type="character" w:customStyle="1" w:styleId="WW8Num713z0">
    <w:name w:val="WW8Num713z0"/>
    <w:rsid w:val="00D554D6"/>
    <w:rPr>
      <w:rFonts w:ascii="Symbol" w:hAnsi="Symbol"/>
    </w:rPr>
  </w:style>
  <w:style w:type="character" w:customStyle="1" w:styleId="WW8Num716z0">
    <w:name w:val="WW8Num716z0"/>
    <w:rsid w:val="00D554D6"/>
    <w:rPr>
      <w:i/>
    </w:rPr>
  </w:style>
  <w:style w:type="character" w:customStyle="1" w:styleId="WW8Num717z0">
    <w:name w:val="WW8Num717z0"/>
    <w:rsid w:val="00D554D6"/>
    <w:rPr>
      <w:rFonts w:ascii="Symbol" w:hAnsi="Symbol"/>
    </w:rPr>
  </w:style>
  <w:style w:type="character" w:customStyle="1" w:styleId="WW8Num717z1">
    <w:name w:val="WW8Num717z1"/>
    <w:rsid w:val="00D554D6"/>
    <w:rPr>
      <w:rFonts w:ascii="Courier New" w:hAnsi="Courier New"/>
    </w:rPr>
  </w:style>
  <w:style w:type="character" w:customStyle="1" w:styleId="WW8Num717z2">
    <w:name w:val="WW8Num717z2"/>
    <w:rsid w:val="00D554D6"/>
    <w:rPr>
      <w:rFonts w:ascii="Wingdings" w:hAnsi="Wingdings"/>
    </w:rPr>
  </w:style>
  <w:style w:type="character" w:customStyle="1" w:styleId="WW8Num718z0">
    <w:name w:val="WW8Num718z0"/>
    <w:rsid w:val="00D554D6"/>
    <w:rPr>
      <w:rFonts w:ascii="Times New Roman" w:hAnsi="Times New Roman"/>
    </w:rPr>
  </w:style>
  <w:style w:type="character" w:customStyle="1" w:styleId="WW8Num718z1">
    <w:name w:val="WW8Num718z1"/>
    <w:rsid w:val="00D554D6"/>
    <w:rPr>
      <w:rFonts w:ascii="Courier New" w:hAnsi="Courier New"/>
    </w:rPr>
  </w:style>
  <w:style w:type="character" w:customStyle="1" w:styleId="WW8Num718z2">
    <w:name w:val="WW8Num718z2"/>
    <w:rsid w:val="00D554D6"/>
    <w:rPr>
      <w:rFonts w:ascii="Wingdings" w:hAnsi="Wingdings"/>
    </w:rPr>
  </w:style>
  <w:style w:type="character" w:customStyle="1" w:styleId="WW8Num718z3">
    <w:name w:val="WW8Num718z3"/>
    <w:rsid w:val="00D554D6"/>
    <w:rPr>
      <w:rFonts w:ascii="Symbol" w:hAnsi="Symbol"/>
    </w:rPr>
  </w:style>
  <w:style w:type="character" w:customStyle="1" w:styleId="WW8Num726z1">
    <w:name w:val="WW8Num726z1"/>
    <w:rsid w:val="00D554D6"/>
    <w:rPr>
      <w:rFonts w:ascii="Times New Roman" w:hAnsi="Times New Roman"/>
    </w:rPr>
  </w:style>
  <w:style w:type="character" w:customStyle="1" w:styleId="WW8Num728z0">
    <w:name w:val="WW8Num728z0"/>
    <w:rsid w:val="00D554D6"/>
    <w:rPr>
      <w:rFonts w:ascii="Arial" w:hAnsi="Arial"/>
      <w:sz w:val="24"/>
    </w:rPr>
  </w:style>
  <w:style w:type="character" w:customStyle="1" w:styleId="WW8Num730z0">
    <w:name w:val="WW8Num730z0"/>
    <w:rsid w:val="00D554D6"/>
    <w:rPr>
      <w:rFonts w:ascii="Symbol" w:hAnsi="Symbol"/>
    </w:rPr>
  </w:style>
  <w:style w:type="character" w:customStyle="1" w:styleId="WW8Num731z0">
    <w:name w:val="WW8Num731z0"/>
    <w:rsid w:val="00D554D6"/>
    <w:rPr>
      <w:b/>
    </w:rPr>
  </w:style>
  <w:style w:type="character" w:customStyle="1" w:styleId="WW8Num732z0">
    <w:name w:val="WW8Num732z0"/>
    <w:rsid w:val="00D554D6"/>
    <w:rPr>
      <w:rFonts w:ascii="Symbol" w:hAnsi="Symbol"/>
    </w:rPr>
  </w:style>
  <w:style w:type="character" w:customStyle="1" w:styleId="WW8Num741z0">
    <w:name w:val="WW8Num741z0"/>
    <w:rsid w:val="00D554D6"/>
    <w:rPr>
      <w:rFonts w:ascii="Wingdings" w:hAnsi="Wingdings"/>
    </w:rPr>
  </w:style>
  <w:style w:type="character" w:customStyle="1" w:styleId="WW8Num741z1">
    <w:name w:val="WW8Num741z1"/>
    <w:rsid w:val="00D554D6"/>
    <w:rPr>
      <w:rFonts w:ascii="Courier New" w:hAnsi="Courier New"/>
    </w:rPr>
  </w:style>
  <w:style w:type="character" w:customStyle="1" w:styleId="WW8Num741z3">
    <w:name w:val="WW8Num741z3"/>
    <w:rsid w:val="00D554D6"/>
    <w:rPr>
      <w:rFonts w:ascii="Symbol" w:hAnsi="Symbol"/>
    </w:rPr>
  </w:style>
  <w:style w:type="character" w:customStyle="1" w:styleId="WW8Num742z0">
    <w:name w:val="WW8Num742z0"/>
    <w:rsid w:val="00D554D6"/>
    <w:rPr>
      <w:color w:val="000000"/>
    </w:rPr>
  </w:style>
  <w:style w:type="character" w:customStyle="1" w:styleId="WW8Num743z0">
    <w:name w:val="WW8Num743z0"/>
    <w:rsid w:val="00D554D6"/>
    <w:rPr>
      <w:sz w:val="22"/>
    </w:rPr>
  </w:style>
  <w:style w:type="character" w:customStyle="1" w:styleId="WW8Num748z0">
    <w:name w:val="WW8Num748z0"/>
    <w:rsid w:val="00D554D6"/>
    <w:rPr>
      <w:b/>
    </w:rPr>
  </w:style>
  <w:style w:type="character" w:customStyle="1" w:styleId="WW8Num752z0">
    <w:name w:val="WW8Num752z0"/>
    <w:rsid w:val="00D554D6"/>
    <w:rPr>
      <w:rFonts w:ascii="Symbol" w:hAnsi="Symbol"/>
    </w:rPr>
  </w:style>
  <w:style w:type="character" w:customStyle="1" w:styleId="WW8Num755z0">
    <w:name w:val="WW8Num755z0"/>
    <w:rsid w:val="00D554D6"/>
    <w:rPr>
      <w:rFonts w:ascii="Symbol" w:hAnsi="Symbol"/>
    </w:rPr>
  </w:style>
  <w:style w:type="character" w:customStyle="1" w:styleId="WW8Num760z0">
    <w:name w:val="WW8Num760z0"/>
    <w:rsid w:val="00D554D6"/>
    <w:rPr>
      <w:rFonts w:ascii="Arial" w:hAnsi="Arial"/>
      <w:b/>
      <w:sz w:val="24"/>
    </w:rPr>
  </w:style>
  <w:style w:type="character" w:customStyle="1" w:styleId="WW8Num761z0">
    <w:name w:val="WW8Num761z0"/>
    <w:rsid w:val="00D554D6"/>
    <w:rPr>
      <w:rFonts w:ascii="Symbol" w:hAnsi="Symbol"/>
      <w:sz w:val="18"/>
    </w:rPr>
  </w:style>
  <w:style w:type="character" w:customStyle="1" w:styleId="WW8Num761z1">
    <w:name w:val="WW8Num761z1"/>
    <w:rsid w:val="00D554D6"/>
    <w:rPr>
      <w:rFonts w:ascii="Courier New" w:hAnsi="Courier New"/>
    </w:rPr>
  </w:style>
  <w:style w:type="character" w:customStyle="1" w:styleId="WW8Num761z2">
    <w:name w:val="WW8Num761z2"/>
    <w:rsid w:val="00D554D6"/>
    <w:rPr>
      <w:rFonts w:ascii="Wingdings" w:hAnsi="Wingdings"/>
    </w:rPr>
  </w:style>
  <w:style w:type="character" w:customStyle="1" w:styleId="WW8Num761z3">
    <w:name w:val="WW8Num761z3"/>
    <w:rsid w:val="00D554D6"/>
    <w:rPr>
      <w:rFonts w:ascii="Symbol" w:hAnsi="Symbol"/>
    </w:rPr>
  </w:style>
  <w:style w:type="character" w:customStyle="1" w:styleId="WW8Num763z0">
    <w:name w:val="WW8Num763z0"/>
    <w:rsid w:val="00D554D6"/>
    <w:rPr>
      <w:rFonts w:ascii="Wingdings" w:hAnsi="Wingdings"/>
      <w:sz w:val="24"/>
    </w:rPr>
  </w:style>
  <w:style w:type="character" w:customStyle="1" w:styleId="WW8Num766z0">
    <w:name w:val="WW8Num766z0"/>
    <w:rsid w:val="00D554D6"/>
    <w:rPr>
      <w:rFonts w:ascii="Symbol" w:hAnsi="Symbol"/>
    </w:rPr>
  </w:style>
  <w:style w:type="character" w:customStyle="1" w:styleId="WW8Num769z0">
    <w:name w:val="WW8Num769z0"/>
    <w:rsid w:val="00D554D6"/>
    <w:rPr>
      <w:i/>
    </w:rPr>
  </w:style>
  <w:style w:type="character" w:customStyle="1" w:styleId="WW8Num773z0">
    <w:name w:val="WW8Num773z0"/>
    <w:rsid w:val="00D554D6"/>
    <w:rPr>
      <w:b/>
    </w:rPr>
  </w:style>
  <w:style w:type="character" w:customStyle="1" w:styleId="WW8Num775z1">
    <w:name w:val="WW8Num775z1"/>
    <w:rsid w:val="00D554D6"/>
  </w:style>
  <w:style w:type="character" w:customStyle="1" w:styleId="WW8Num778z0">
    <w:name w:val="WW8Num778z0"/>
    <w:rsid w:val="00D554D6"/>
    <w:rPr>
      <w:rFonts w:ascii="Wingdings" w:hAnsi="Wingdings"/>
    </w:rPr>
  </w:style>
  <w:style w:type="character" w:customStyle="1" w:styleId="WW8Num778z1">
    <w:name w:val="WW8Num778z1"/>
    <w:rsid w:val="00D554D6"/>
    <w:rPr>
      <w:rFonts w:ascii="Courier New" w:hAnsi="Courier New"/>
    </w:rPr>
  </w:style>
  <w:style w:type="character" w:customStyle="1" w:styleId="WW8Num778z3">
    <w:name w:val="WW8Num778z3"/>
    <w:rsid w:val="00D554D6"/>
    <w:rPr>
      <w:rFonts w:ascii="Symbol" w:hAnsi="Symbol"/>
    </w:rPr>
  </w:style>
  <w:style w:type="character" w:customStyle="1" w:styleId="WW8Num789z0">
    <w:name w:val="WW8Num789z0"/>
    <w:rsid w:val="00D554D6"/>
    <w:rPr>
      <w:rFonts w:ascii="Wingdings" w:hAnsi="Wingdings"/>
    </w:rPr>
  </w:style>
  <w:style w:type="character" w:customStyle="1" w:styleId="WW8Num790z0">
    <w:name w:val="WW8Num790z0"/>
    <w:rsid w:val="00D554D6"/>
    <w:rPr>
      <w:rFonts w:ascii="Symbol" w:hAnsi="Symbol"/>
    </w:rPr>
  </w:style>
  <w:style w:type="character" w:customStyle="1" w:styleId="WW8Num794z0">
    <w:name w:val="WW8Num794z0"/>
    <w:rsid w:val="00D554D6"/>
    <w:rPr>
      <w:rFonts w:ascii="Symbol" w:hAnsi="Symbol"/>
    </w:rPr>
  </w:style>
  <w:style w:type="character" w:customStyle="1" w:styleId="WW8Num798z0">
    <w:name w:val="WW8Num798z0"/>
    <w:rsid w:val="00D554D6"/>
    <w:rPr>
      <w:rFonts w:ascii="Arial" w:hAnsi="Arial"/>
      <w:sz w:val="20"/>
    </w:rPr>
  </w:style>
  <w:style w:type="character" w:customStyle="1" w:styleId="WW8Num798z1">
    <w:name w:val="WW8Num798z1"/>
    <w:rsid w:val="00D554D6"/>
    <w:rPr>
      <w:b/>
    </w:rPr>
  </w:style>
  <w:style w:type="character" w:customStyle="1" w:styleId="WW8Num800z0">
    <w:name w:val="WW8Num800z0"/>
    <w:rsid w:val="00D554D6"/>
    <w:rPr>
      <w:b/>
    </w:rPr>
  </w:style>
  <w:style w:type="character" w:customStyle="1" w:styleId="WW8Num802z0">
    <w:name w:val="WW8Num802z0"/>
    <w:rsid w:val="00D554D6"/>
    <w:rPr>
      <w:rFonts w:ascii="Symbol" w:hAnsi="Symbol"/>
    </w:rPr>
  </w:style>
  <w:style w:type="character" w:customStyle="1" w:styleId="WW8Num807z2">
    <w:name w:val="WW8Num807z2"/>
    <w:rsid w:val="00D554D6"/>
    <w:rPr>
      <w:rFonts w:ascii="Times New Roman" w:hAnsi="Times New Roman"/>
    </w:rPr>
  </w:style>
  <w:style w:type="character" w:customStyle="1" w:styleId="WW8Num809z0">
    <w:name w:val="WW8Num809z0"/>
    <w:rsid w:val="00D554D6"/>
    <w:rPr>
      <w:rFonts w:ascii="Symbol" w:hAnsi="Symbol"/>
    </w:rPr>
  </w:style>
  <w:style w:type="character" w:customStyle="1" w:styleId="WW8Num813z0">
    <w:name w:val="WW8Num813z0"/>
    <w:rsid w:val="00D554D6"/>
    <w:rPr>
      <w:rFonts w:ascii="Symbol" w:hAnsi="Symbol"/>
    </w:rPr>
  </w:style>
  <w:style w:type="character" w:customStyle="1" w:styleId="WW8Num815z0">
    <w:name w:val="WW8Num815z0"/>
    <w:rsid w:val="00D554D6"/>
    <w:rPr>
      <w:rFonts w:ascii="Symbol" w:hAnsi="Symbol"/>
    </w:rPr>
  </w:style>
  <w:style w:type="character" w:customStyle="1" w:styleId="WW8Num820z0">
    <w:name w:val="WW8Num820z0"/>
    <w:rsid w:val="00D554D6"/>
    <w:rPr>
      <w:sz w:val="22"/>
    </w:rPr>
  </w:style>
  <w:style w:type="character" w:customStyle="1" w:styleId="WW8Num828z0">
    <w:name w:val="WW8Num828z0"/>
    <w:rsid w:val="00D554D6"/>
    <w:rPr>
      <w:rFonts w:ascii="Symbol" w:hAnsi="Symbol"/>
    </w:rPr>
  </w:style>
  <w:style w:type="character" w:customStyle="1" w:styleId="WW8Num832z0">
    <w:name w:val="WW8Num832z0"/>
    <w:rsid w:val="00D554D6"/>
    <w:rPr>
      <w:rFonts w:ascii="Symbol" w:hAnsi="Symbol"/>
    </w:rPr>
  </w:style>
  <w:style w:type="character" w:customStyle="1" w:styleId="WW8Num833z0">
    <w:name w:val="WW8Num833z0"/>
    <w:rsid w:val="00D554D6"/>
    <w:rPr>
      <w:rFonts w:ascii="Symbol" w:hAnsi="Symbol"/>
    </w:rPr>
  </w:style>
  <w:style w:type="character" w:customStyle="1" w:styleId="WW8Num834z0">
    <w:name w:val="WW8Num834z0"/>
    <w:rsid w:val="00D554D6"/>
    <w:rPr>
      <w:rFonts w:ascii="Symbol" w:hAnsi="Symbol"/>
    </w:rPr>
  </w:style>
  <w:style w:type="character" w:customStyle="1" w:styleId="WW8Num838z0">
    <w:name w:val="WW8Num838z0"/>
    <w:rsid w:val="00D554D6"/>
    <w:rPr>
      <w:i/>
    </w:rPr>
  </w:style>
  <w:style w:type="character" w:customStyle="1" w:styleId="WW8Num840z0">
    <w:name w:val="WW8Num840z0"/>
    <w:rsid w:val="00D554D6"/>
    <w:rPr>
      <w:rFonts w:ascii="Wingdings" w:hAnsi="Wingdings"/>
      <w:sz w:val="24"/>
    </w:rPr>
  </w:style>
  <w:style w:type="character" w:customStyle="1" w:styleId="WW8Num842z0">
    <w:name w:val="WW8Num842z0"/>
    <w:rsid w:val="00D554D6"/>
    <w:rPr>
      <w:rFonts w:ascii="Symbol" w:hAnsi="Symbol"/>
    </w:rPr>
  </w:style>
  <w:style w:type="character" w:customStyle="1" w:styleId="WW8Num850z0">
    <w:name w:val="WW8Num850z0"/>
    <w:rsid w:val="00D554D6"/>
    <w:rPr>
      <w:rFonts w:ascii="Symbol" w:hAnsi="Symbol"/>
    </w:rPr>
  </w:style>
  <w:style w:type="character" w:customStyle="1" w:styleId="WW8Num857z0">
    <w:name w:val="WW8Num857z0"/>
    <w:rsid w:val="00D554D6"/>
    <w:rPr>
      <w:rFonts w:ascii="Symbol" w:hAnsi="Symbol"/>
    </w:rPr>
  </w:style>
  <w:style w:type="character" w:customStyle="1" w:styleId="WW8Num864z0">
    <w:name w:val="WW8Num864z0"/>
    <w:rsid w:val="00D554D6"/>
    <w:rPr>
      <w:rFonts w:ascii="Times New Roman" w:hAnsi="Times New Roman"/>
    </w:rPr>
  </w:style>
  <w:style w:type="character" w:customStyle="1" w:styleId="WW8Num864z1">
    <w:name w:val="WW8Num864z1"/>
    <w:rsid w:val="00D554D6"/>
    <w:rPr>
      <w:rFonts w:ascii="Courier New" w:hAnsi="Courier New"/>
    </w:rPr>
  </w:style>
  <w:style w:type="character" w:customStyle="1" w:styleId="WW8Num864z2">
    <w:name w:val="WW8Num864z2"/>
    <w:rsid w:val="00D554D6"/>
    <w:rPr>
      <w:rFonts w:ascii="Wingdings" w:hAnsi="Wingdings"/>
    </w:rPr>
  </w:style>
  <w:style w:type="character" w:customStyle="1" w:styleId="WW8Num864z3">
    <w:name w:val="WW8Num864z3"/>
    <w:rsid w:val="00D554D6"/>
    <w:rPr>
      <w:rFonts w:ascii="Symbol" w:hAnsi="Symbol"/>
    </w:rPr>
  </w:style>
  <w:style w:type="character" w:customStyle="1" w:styleId="WW8Num869z0">
    <w:name w:val="WW8Num869z0"/>
    <w:rsid w:val="00D554D6"/>
    <w:rPr>
      <w:rFonts w:ascii="Times New Roman" w:hAnsi="Times New Roman"/>
      <w:sz w:val="16"/>
    </w:rPr>
  </w:style>
  <w:style w:type="character" w:customStyle="1" w:styleId="WW8Num869z1">
    <w:name w:val="WW8Num869z1"/>
    <w:rsid w:val="00D554D6"/>
    <w:rPr>
      <w:rFonts w:ascii="Courier New" w:hAnsi="Courier New"/>
    </w:rPr>
  </w:style>
  <w:style w:type="character" w:customStyle="1" w:styleId="WW8Num869z2">
    <w:name w:val="WW8Num869z2"/>
    <w:rsid w:val="00D554D6"/>
    <w:rPr>
      <w:rFonts w:ascii="Wingdings" w:hAnsi="Wingdings"/>
    </w:rPr>
  </w:style>
  <w:style w:type="character" w:customStyle="1" w:styleId="WW8Num869z3">
    <w:name w:val="WW8Num869z3"/>
    <w:rsid w:val="00D554D6"/>
    <w:rPr>
      <w:rFonts w:ascii="Symbol" w:hAnsi="Symbol"/>
    </w:rPr>
  </w:style>
  <w:style w:type="character" w:customStyle="1" w:styleId="WW8Num872z0">
    <w:name w:val="WW8Num872z0"/>
    <w:rsid w:val="00D554D6"/>
    <w:rPr>
      <w:rFonts w:ascii="Arial" w:hAnsi="Arial"/>
      <w:sz w:val="24"/>
      <w:u w:val="none"/>
    </w:rPr>
  </w:style>
  <w:style w:type="character" w:customStyle="1" w:styleId="WW8Num876z0">
    <w:name w:val="WW8Num876z0"/>
    <w:rsid w:val="00D554D6"/>
    <w:rPr>
      <w:i/>
    </w:rPr>
  </w:style>
  <w:style w:type="character" w:customStyle="1" w:styleId="WW8Num881z0">
    <w:name w:val="WW8Num881z0"/>
    <w:rsid w:val="00D554D6"/>
    <w:rPr>
      <w:rFonts w:ascii="Arial" w:hAnsi="Arial"/>
      <w:sz w:val="24"/>
    </w:rPr>
  </w:style>
  <w:style w:type="character" w:customStyle="1" w:styleId="WW8Num883z0">
    <w:name w:val="WW8Num883z0"/>
    <w:rsid w:val="00D554D6"/>
    <w:rPr>
      <w:rFonts w:ascii="Symbol" w:hAnsi="Symbol"/>
    </w:rPr>
  </w:style>
  <w:style w:type="character" w:customStyle="1" w:styleId="WW8Num888z0">
    <w:name w:val="WW8Num888z0"/>
    <w:rsid w:val="00D554D6"/>
    <w:rPr>
      <w:rFonts w:ascii="Arial" w:hAnsi="Arial"/>
      <w:sz w:val="20"/>
    </w:rPr>
  </w:style>
  <w:style w:type="character" w:customStyle="1" w:styleId="WW8Num891z0">
    <w:name w:val="WW8Num891z0"/>
    <w:rsid w:val="00D554D6"/>
    <w:rPr>
      <w:rFonts w:ascii="Symbol" w:hAnsi="Symbol"/>
    </w:rPr>
  </w:style>
  <w:style w:type="character" w:customStyle="1" w:styleId="WW8Num892z0">
    <w:name w:val="WW8Num892z0"/>
    <w:rsid w:val="00D554D6"/>
    <w:rPr>
      <w:rFonts w:ascii="Symbol" w:hAnsi="Symbol"/>
    </w:rPr>
  </w:style>
  <w:style w:type="character" w:customStyle="1" w:styleId="WW8Num893z0">
    <w:name w:val="WW8Num893z0"/>
    <w:rsid w:val="00D554D6"/>
    <w:rPr>
      <w:rFonts w:ascii="Symbol" w:hAnsi="Symbol"/>
    </w:rPr>
  </w:style>
  <w:style w:type="character" w:customStyle="1" w:styleId="WW8Num902z0">
    <w:name w:val="WW8Num902z0"/>
    <w:rsid w:val="00D554D6"/>
    <w:rPr>
      <w:rFonts w:ascii="Symbol" w:hAnsi="Symbol"/>
    </w:rPr>
  </w:style>
  <w:style w:type="character" w:customStyle="1" w:styleId="WW8Num911z0">
    <w:name w:val="WW8Num911z0"/>
    <w:rsid w:val="00D554D6"/>
    <w:rPr>
      <w:rFonts w:ascii="Symbol" w:hAnsi="Symbol"/>
    </w:rPr>
  </w:style>
  <w:style w:type="character" w:customStyle="1" w:styleId="WW8Num921z0">
    <w:name w:val="WW8Num921z0"/>
    <w:rsid w:val="00D554D6"/>
    <w:rPr>
      <w:rFonts w:ascii="Times New Roman" w:hAnsi="Times New Roman"/>
    </w:rPr>
  </w:style>
  <w:style w:type="character" w:customStyle="1" w:styleId="WW8Num921z1">
    <w:name w:val="WW8Num921z1"/>
    <w:rsid w:val="00D554D6"/>
    <w:rPr>
      <w:rFonts w:ascii="Courier New" w:hAnsi="Courier New"/>
    </w:rPr>
  </w:style>
  <w:style w:type="character" w:customStyle="1" w:styleId="WW8Num921z2">
    <w:name w:val="WW8Num921z2"/>
    <w:rsid w:val="00D554D6"/>
    <w:rPr>
      <w:rFonts w:ascii="Wingdings" w:hAnsi="Wingdings"/>
    </w:rPr>
  </w:style>
  <w:style w:type="character" w:customStyle="1" w:styleId="WW8Num921z3">
    <w:name w:val="WW8Num921z3"/>
    <w:rsid w:val="00D554D6"/>
    <w:rPr>
      <w:rFonts w:ascii="Symbol" w:hAnsi="Symbol"/>
    </w:rPr>
  </w:style>
  <w:style w:type="character" w:customStyle="1" w:styleId="WW8Num931z0">
    <w:name w:val="WW8Num931z0"/>
    <w:rsid w:val="00D554D6"/>
    <w:rPr>
      <w:rFonts w:ascii="Symbol" w:hAnsi="Symbol"/>
    </w:rPr>
  </w:style>
  <w:style w:type="character" w:customStyle="1" w:styleId="WW8Num932z0">
    <w:name w:val="WW8Num932z0"/>
    <w:rsid w:val="00D554D6"/>
    <w:rPr>
      <w:b/>
      <w:color w:val="0000FF"/>
    </w:rPr>
  </w:style>
  <w:style w:type="character" w:customStyle="1" w:styleId="WW8Num935z0">
    <w:name w:val="WW8Num935z0"/>
    <w:rsid w:val="00D554D6"/>
    <w:rPr>
      <w:rFonts w:ascii="Symbol" w:hAnsi="Symbol"/>
    </w:rPr>
  </w:style>
  <w:style w:type="character" w:customStyle="1" w:styleId="WW8Num936z0">
    <w:name w:val="WW8Num936z0"/>
    <w:rsid w:val="00D554D6"/>
    <w:rPr>
      <w:rFonts w:ascii="Symbol" w:hAnsi="Symbol"/>
    </w:rPr>
  </w:style>
  <w:style w:type="character" w:customStyle="1" w:styleId="WW8Num937z0">
    <w:name w:val="WW8Num937z0"/>
    <w:rsid w:val="00D554D6"/>
    <w:rPr>
      <w:rFonts w:ascii="Symbol" w:hAnsi="Symbol"/>
    </w:rPr>
  </w:style>
  <w:style w:type="character" w:customStyle="1" w:styleId="WW8Num947z0">
    <w:name w:val="WW8Num947z0"/>
    <w:rsid w:val="00D554D6"/>
    <w:rPr>
      <w:rFonts w:ascii="Symbol" w:hAnsi="Symbol"/>
    </w:rPr>
  </w:style>
  <w:style w:type="character" w:customStyle="1" w:styleId="WW8Num948z0">
    <w:name w:val="WW8Num948z0"/>
    <w:rsid w:val="00D554D6"/>
    <w:rPr>
      <w:rFonts w:ascii="Times New Roman" w:hAnsi="Times New Roman"/>
    </w:rPr>
  </w:style>
  <w:style w:type="character" w:customStyle="1" w:styleId="WW8Num952z0">
    <w:name w:val="WW8Num952z0"/>
    <w:rsid w:val="00D554D6"/>
    <w:rPr>
      <w:rFonts w:ascii="Symbol" w:hAnsi="Symbol"/>
    </w:rPr>
  </w:style>
  <w:style w:type="character" w:customStyle="1" w:styleId="WW8Num954z0">
    <w:name w:val="WW8Num954z0"/>
    <w:rsid w:val="00D554D6"/>
    <w:rPr>
      <w:rFonts w:ascii="Symbol" w:hAnsi="Symbol"/>
    </w:rPr>
  </w:style>
  <w:style w:type="character" w:customStyle="1" w:styleId="WW8Num956z0">
    <w:name w:val="WW8Num956z0"/>
    <w:rsid w:val="00D554D6"/>
    <w:rPr>
      <w:rFonts w:ascii="Arial" w:hAnsi="Arial"/>
      <w:sz w:val="20"/>
    </w:rPr>
  </w:style>
  <w:style w:type="character" w:customStyle="1" w:styleId="WW8Num956z1">
    <w:name w:val="WW8Num956z1"/>
    <w:rsid w:val="00D554D6"/>
    <w:rPr>
      <w:b/>
    </w:rPr>
  </w:style>
  <w:style w:type="character" w:customStyle="1" w:styleId="WW8Num961z0">
    <w:name w:val="WW8Num961z0"/>
    <w:rsid w:val="00D554D6"/>
    <w:rPr>
      <w:rFonts w:ascii="Arial" w:hAnsi="Arial"/>
      <w:sz w:val="20"/>
      <w:u w:val="none"/>
    </w:rPr>
  </w:style>
  <w:style w:type="character" w:customStyle="1" w:styleId="WW8Num964z0">
    <w:name w:val="WW8Num964z0"/>
    <w:rsid w:val="00D554D6"/>
    <w:rPr>
      <w:rFonts w:ascii="Symbol" w:hAnsi="Symbol"/>
      <w:sz w:val="20"/>
    </w:rPr>
  </w:style>
  <w:style w:type="character" w:customStyle="1" w:styleId="WW8Num964z1">
    <w:name w:val="WW8Num964z1"/>
    <w:rsid w:val="00D554D6"/>
    <w:rPr>
      <w:rFonts w:ascii="Courier New" w:hAnsi="Courier New"/>
      <w:sz w:val="20"/>
    </w:rPr>
  </w:style>
  <w:style w:type="character" w:customStyle="1" w:styleId="WW8Num964z2">
    <w:name w:val="WW8Num964z2"/>
    <w:rsid w:val="00D554D6"/>
    <w:rPr>
      <w:rFonts w:ascii="Wingdings" w:hAnsi="Wingdings"/>
      <w:sz w:val="20"/>
    </w:rPr>
  </w:style>
  <w:style w:type="character" w:customStyle="1" w:styleId="WW8Num965z0">
    <w:name w:val="WW8Num965z0"/>
    <w:rsid w:val="00D554D6"/>
    <w:rPr>
      <w:rFonts w:ascii="Wingdings" w:hAnsi="Wingdings"/>
      <w:sz w:val="24"/>
    </w:rPr>
  </w:style>
  <w:style w:type="character" w:customStyle="1" w:styleId="WW8Num969z0">
    <w:name w:val="WW8Num969z0"/>
    <w:rsid w:val="00D554D6"/>
    <w:rPr>
      <w:i/>
    </w:rPr>
  </w:style>
  <w:style w:type="character" w:customStyle="1" w:styleId="WW8Num970z0">
    <w:name w:val="WW8Num970z0"/>
    <w:rsid w:val="00D554D6"/>
    <w:rPr>
      <w:rFonts w:ascii="Symbol" w:hAnsi="Symbol"/>
    </w:rPr>
  </w:style>
  <w:style w:type="character" w:customStyle="1" w:styleId="WW8Num971z0">
    <w:name w:val="WW8Num971z0"/>
    <w:rsid w:val="00D554D6"/>
    <w:rPr>
      <w:rFonts w:ascii="Arial" w:hAnsi="Arial"/>
      <w:sz w:val="24"/>
    </w:rPr>
  </w:style>
  <w:style w:type="character" w:customStyle="1" w:styleId="WW8Num972z0">
    <w:name w:val="WW8Num972z0"/>
    <w:rsid w:val="00D554D6"/>
    <w:rPr>
      <w:rFonts w:ascii="Symbol" w:hAnsi="Symbol"/>
    </w:rPr>
  </w:style>
  <w:style w:type="character" w:customStyle="1" w:styleId="WW8Num973z0">
    <w:name w:val="WW8Num973z0"/>
    <w:rsid w:val="00D554D6"/>
    <w:rPr>
      <w:sz w:val="22"/>
    </w:rPr>
  </w:style>
  <w:style w:type="character" w:customStyle="1" w:styleId="WW8Num980z1">
    <w:name w:val="WW8Num980z1"/>
    <w:rsid w:val="00D554D6"/>
    <w:rPr>
      <w:b/>
    </w:rPr>
  </w:style>
  <w:style w:type="character" w:customStyle="1" w:styleId="WW8Num981z0">
    <w:name w:val="WW8Num981z0"/>
    <w:rsid w:val="00D554D6"/>
    <w:rPr>
      <w:rFonts w:ascii="Times New Roman" w:hAnsi="Times New Roman"/>
      <w:sz w:val="28"/>
      <w:u w:val="none"/>
    </w:rPr>
  </w:style>
  <w:style w:type="character" w:customStyle="1" w:styleId="WW8Num982z0">
    <w:name w:val="WW8Num982z0"/>
    <w:rsid w:val="00D554D6"/>
    <w:rPr>
      <w:rFonts w:ascii="Symbol" w:hAnsi="Symbol"/>
    </w:rPr>
  </w:style>
  <w:style w:type="character" w:customStyle="1" w:styleId="WW8Num984z0">
    <w:name w:val="WW8Num984z0"/>
    <w:rsid w:val="00D554D6"/>
    <w:rPr>
      <w:rFonts w:ascii="Symbol" w:hAnsi="Symbol"/>
    </w:rPr>
  </w:style>
  <w:style w:type="character" w:customStyle="1" w:styleId="WW8Num985z0">
    <w:name w:val="WW8Num985z0"/>
    <w:rsid w:val="00D554D6"/>
    <w:rPr>
      <w:rFonts w:ascii="Times New Roman" w:hAnsi="Times New Roman"/>
    </w:rPr>
  </w:style>
  <w:style w:type="character" w:customStyle="1" w:styleId="WW8Num988z0">
    <w:name w:val="WW8Num988z0"/>
    <w:rsid w:val="00D554D6"/>
    <w:rPr>
      <w:rFonts w:ascii="Symbol" w:hAnsi="Symbol"/>
    </w:rPr>
  </w:style>
  <w:style w:type="character" w:customStyle="1" w:styleId="WW8Num994z0">
    <w:name w:val="WW8Num994z0"/>
    <w:rsid w:val="00D554D6"/>
    <w:rPr>
      <w:rFonts w:ascii="Symbol" w:hAnsi="Symbol"/>
    </w:rPr>
  </w:style>
  <w:style w:type="character" w:customStyle="1" w:styleId="WW8Num996z0">
    <w:name w:val="WW8Num996z0"/>
    <w:rsid w:val="00D554D6"/>
    <w:rPr>
      <w:rFonts w:ascii="Times New Roman" w:hAnsi="Times New Roman"/>
      <w:b/>
      <w:sz w:val="28"/>
      <w:u w:val="single"/>
    </w:rPr>
  </w:style>
  <w:style w:type="character" w:customStyle="1" w:styleId="WW8Num1000z0">
    <w:name w:val="WW8Num1000z0"/>
    <w:rsid w:val="00D554D6"/>
    <w:rPr>
      <w:sz w:val="24"/>
    </w:rPr>
  </w:style>
  <w:style w:type="character" w:customStyle="1" w:styleId="WW8Num1004z0">
    <w:name w:val="WW8Num1004z0"/>
    <w:rsid w:val="00D554D6"/>
    <w:rPr>
      <w:rFonts w:ascii="Wingdings" w:hAnsi="Wingdings"/>
    </w:rPr>
  </w:style>
  <w:style w:type="character" w:customStyle="1" w:styleId="WW8Num1005z0">
    <w:name w:val="WW8Num1005z0"/>
    <w:rsid w:val="00D554D6"/>
    <w:rPr>
      <w:rFonts w:ascii="Symbol" w:hAnsi="Symbol"/>
    </w:rPr>
  </w:style>
  <w:style w:type="character" w:customStyle="1" w:styleId="WW8Num1013z0">
    <w:name w:val="WW8Num1013z0"/>
    <w:rsid w:val="00D554D6"/>
    <w:rPr>
      <w:rFonts w:ascii="Symbol" w:hAnsi="Symbol"/>
    </w:rPr>
  </w:style>
  <w:style w:type="character" w:customStyle="1" w:styleId="WW8Num1016z0">
    <w:name w:val="WW8Num1016z0"/>
    <w:rsid w:val="00D554D6"/>
    <w:rPr>
      <w:i/>
    </w:rPr>
  </w:style>
  <w:style w:type="character" w:customStyle="1" w:styleId="WW8Num1017z0">
    <w:name w:val="WW8Num1017z0"/>
    <w:rsid w:val="00D554D6"/>
    <w:rPr>
      <w:rFonts w:ascii="Times New Roman" w:hAnsi="Times New Roman"/>
      <w:b/>
    </w:rPr>
  </w:style>
  <w:style w:type="character" w:customStyle="1" w:styleId="WW8Num1020z0">
    <w:name w:val="WW8Num1020z0"/>
    <w:rsid w:val="00D554D6"/>
    <w:rPr>
      <w:rFonts w:ascii="Symbol" w:hAnsi="Symbol"/>
    </w:rPr>
  </w:style>
  <w:style w:type="character" w:customStyle="1" w:styleId="WW8Num1022z0">
    <w:name w:val="WW8Num1022z0"/>
    <w:rsid w:val="00D554D6"/>
    <w:rPr>
      <w:rFonts w:ascii="Wingdings" w:hAnsi="Wingdings"/>
    </w:rPr>
  </w:style>
  <w:style w:type="character" w:customStyle="1" w:styleId="WW8Num1022z1">
    <w:name w:val="WW8Num1022z1"/>
    <w:rsid w:val="00D554D6"/>
    <w:rPr>
      <w:rFonts w:ascii="Courier New" w:hAnsi="Courier New"/>
    </w:rPr>
  </w:style>
  <w:style w:type="character" w:customStyle="1" w:styleId="WW8Num1022z3">
    <w:name w:val="WW8Num1022z3"/>
    <w:rsid w:val="00D554D6"/>
    <w:rPr>
      <w:rFonts w:ascii="Symbol" w:hAnsi="Symbol"/>
    </w:rPr>
  </w:style>
  <w:style w:type="character" w:customStyle="1" w:styleId="WW8Num1032z0">
    <w:name w:val="WW8Num1032z0"/>
    <w:rsid w:val="00D554D6"/>
    <w:rPr>
      <w:rFonts w:ascii="Symbol" w:hAnsi="Symbol"/>
    </w:rPr>
  </w:style>
  <w:style w:type="character" w:customStyle="1" w:styleId="WW8Num1034z0">
    <w:name w:val="WW8Num1034z0"/>
    <w:rsid w:val="00D554D6"/>
    <w:rPr>
      <w:rFonts w:ascii="Arial" w:hAnsi="Arial"/>
      <w:b/>
      <w:sz w:val="24"/>
      <w:u w:val="none"/>
    </w:rPr>
  </w:style>
  <w:style w:type="character" w:customStyle="1" w:styleId="WW8Num1036z0">
    <w:name w:val="WW8Num1036z0"/>
    <w:rsid w:val="00D554D6"/>
    <w:rPr>
      <w:rFonts w:ascii="Symbol" w:hAnsi="Symbol"/>
    </w:rPr>
  </w:style>
  <w:style w:type="character" w:customStyle="1" w:styleId="WW8Num1038z0">
    <w:name w:val="WW8Num1038z0"/>
    <w:rsid w:val="00D554D6"/>
    <w:rPr>
      <w:rFonts w:ascii="Wingdings" w:hAnsi="Wingdings"/>
    </w:rPr>
  </w:style>
  <w:style w:type="character" w:customStyle="1" w:styleId="WW8Num1038z1">
    <w:name w:val="WW8Num1038z1"/>
    <w:rsid w:val="00D554D6"/>
    <w:rPr>
      <w:rFonts w:ascii="Courier New" w:hAnsi="Courier New"/>
    </w:rPr>
  </w:style>
  <w:style w:type="character" w:customStyle="1" w:styleId="WW8Num1038z3">
    <w:name w:val="WW8Num1038z3"/>
    <w:rsid w:val="00D554D6"/>
    <w:rPr>
      <w:rFonts w:ascii="Symbol" w:hAnsi="Symbol"/>
    </w:rPr>
  </w:style>
  <w:style w:type="character" w:customStyle="1" w:styleId="WW8Num1043z0">
    <w:name w:val="WW8Num1043z0"/>
    <w:rsid w:val="00D554D6"/>
    <w:rPr>
      <w:b/>
      <w:color w:val="000000"/>
      <w:sz w:val="22"/>
    </w:rPr>
  </w:style>
  <w:style w:type="character" w:customStyle="1" w:styleId="WW8Num1044z0">
    <w:name w:val="WW8Num1044z0"/>
    <w:rsid w:val="00D554D6"/>
    <w:rPr>
      <w:rFonts w:ascii="Arial" w:hAnsi="Arial"/>
      <w:sz w:val="24"/>
    </w:rPr>
  </w:style>
  <w:style w:type="character" w:customStyle="1" w:styleId="WW8Num1049z0">
    <w:name w:val="WW8Num1049z0"/>
    <w:rsid w:val="00D554D6"/>
    <w:rPr>
      <w:rFonts w:ascii="Symbol" w:hAnsi="Symbol"/>
    </w:rPr>
  </w:style>
  <w:style w:type="character" w:customStyle="1" w:styleId="WW8Num1053z0">
    <w:name w:val="WW8Num1053z0"/>
    <w:rsid w:val="00D554D6"/>
    <w:rPr>
      <w:rFonts w:ascii="Wingdings" w:hAnsi="Wingdings"/>
    </w:rPr>
  </w:style>
  <w:style w:type="character" w:customStyle="1" w:styleId="WW8Num1054z0">
    <w:name w:val="WW8Num1054z0"/>
    <w:rsid w:val="00D554D6"/>
    <w:rPr>
      <w:rFonts w:ascii="Arial" w:hAnsi="Arial"/>
      <w:sz w:val="24"/>
      <w:u w:val="none"/>
    </w:rPr>
  </w:style>
  <w:style w:type="character" w:customStyle="1" w:styleId="WW8Num1061z0">
    <w:name w:val="WW8Num1061z0"/>
    <w:rsid w:val="00D554D6"/>
    <w:rPr>
      <w:b/>
    </w:rPr>
  </w:style>
  <w:style w:type="character" w:customStyle="1" w:styleId="WW8Num1066z0">
    <w:name w:val="WW8Num1066z0"/>
    <w:rsid w:val="00D554D6"/>
    <w:rPr>
      <w:rFonts w:ascii="Times New Roman" w:hAnsi="Times New Roman"/>
    </w:rPr>
  </w:style>
  <w:style w:type="character" w:customStyle="1" w:styleId="WW8Num1066z1">
    <w:name w:val="WW8Num1066z1"/>
    <w:rsid w:val="00D554D6"/>
    <w:rPr>
      <w:rFonts w:ascii="Courier New" w:hAnsi="Courier New"/>
    </w:rPr>
  </w:style>
  <w:style w:type="character" w:customStyle="1" w:styleId="WW8Num1066z2">
    <w:name w:val="WW8Num1066z2"/>
    <w:rsid w:val="00D554D6"/>
    <w:rPr>
      <w:rFonts w:ascii="Wingdings" w:hAnsi="Wingdings"/>
    </w:rPr>
  </w:style>
  <w:style w:type="character" w:customStyle="1" w:styleId="WW8Num1066z3">
    <w:name w:val="WW8Num1066z3"/>
    <w:rsid w:val="00D554D6"/>
    <w:rPr>
      <w:rFonts w:ascii="Symbol" w:hAnsi="Symbol"/>
    </w:rPr>
  </w:style>
  <w:style w:type="character" w:customStyle="1" w:styleId="WW8Num1067z0">
    <w:name w:val="WW8Num1067z0"/>
    <w:rsid w:val="00D554D6"/>
    <w:rPr>
      <w:rFonts w:ascii="Symbol" w:hAnsi="Symbol"/>
    </w:rPr>
  </w:style>
  <w:style w:type="character" w:customStyle="1" w:styleId="WW8Num1070z0">
    <w:name w:val="WW8Num1070z0"/>
    <w:rsid w:val="00D554D6"/>
    <w:rPr>
      <w:rFonts w:ascii="Symbol" w:hAnsi="Symbol"/>
      <w:sz w:val="20"/>
    </w:rPr>
  </w:style>
  <w:style w:type="character" w:customStyle="1" w:styleId="WW8Num1071z0">
    <w:name w:val="WW8Num1071z0"/>
    <w:rsid w:val="00D554D6"/>
    <w:rPr>
      <w:rFonts w:ascii="Symbol" w:hAnsi="Symbol"/>
    </w:rPr>
  </w:style>
  <w:style w:type="character" w:customStyle="1" w:styleId="WW8Num1079z0">
    <w:name w:val="WW8Num1079z0"/>
    <w:rsid w:val="00D554D6"/>
    <w:rPr>
      <w:rFonts w:ascii="Symbol" w:hAnsi="Symbol"/>
    </w:rPr>
  </w:style>
  <w:style w:type="character" w:customStyle="1" w:styleId="WW8Num1079z1">
    <w:name w:val="WW8Num1079z1"/>
    <w:rsid w:val="00D554D6"/>
    <w:rPr>
      <w:rFonts w:ascii="Courier New" w:hAnsi="Courier New"/>
    </w:rPr>
  </w:style>
  <w:style w:type="character" w:customStyle="1" w:styleId="WW8Num1079z2">
    <w:name w:val="WW8Num1079z2"/>
    <w:rsid w:val="00D554D6"/>
    <w:rPr>
      <w:rFonts w:ascii="Wingdings" w:hAnsi="Wingdings"/>
    </w:rPr>
  </w:style>
  <w:style w:type="character" w:customStyle="1" w:styleId="WW8Num1080z0">
    <w:name w:val="WW8Num1080z0"/>
    <w:rsid w:val="00D554D6"/>
    <w:rPr>
      <w:rFonts w:ascii="Arial" w:hAnsi="Arial"/>
      <w:sz w:val="24"/>
    </w:rPr>
  </w:style>
  <w:style w:type="character" w:customStyle="1" w:styleId="WW8Num1082z0">
    <w:name w:val="WW8Num1082z0"/>
    <w:rsid w:val="00D554D6"/>
    <w:rPr>
      <w:rFonts w:ascii="Times New Roman" w:hAnsi="Times New Roman"/>
    </w:rPr>
  </w:style>
  <w:style w:type="character" w:customStyle="1" w:styleId="WW8Num1083z0">
    <w:name w:val="WW8Num1083z0"/>
    <w:rsid w:val="00D554D6"/>
    <w:rPr>
      <w:rFonts w:ascii="Symbol" w:hAnsi="Symbol"/>
    </w:rPr>
  </w:style>
  <w:style w:type="character" w:customStyle="1" w:styleId="WW8Num1084z0">
    <w:name w:val="WW8Num1084z0"/>
    <w:rsid w:val="00D554D6"/>
    <w:rPr>
      <w:rFonts w:ascii="Symbol" w:hAnsi="Symbol"/>
    </w:rPr>
  </w:style>
  <w:style w:type="character" w:customStyle="1" w:styleId="WW8Num1087z0">
    <w:name w:val="WW8Num1087z0"/>
    <w:rsid w:val="00D554D6"/>
    <w:rPr>
      <w:i/>
    </w:rPr>
  </w:style>
  <w:style w:type="character" w:customStyle="1" w:styleId="WW8Num1090z0">
    <w:name w:val="WW8Num1090z0"/>
    <w:rsid w:val="00D554D6"/>
  </w:style>
  <w:style w:type="character" w:customStyle="1" w:styleId="WW8Num1097z0">
    <w:name w:val="WW8Num1097z0"/>
    <w:rsid w:val="00D554D6"/>
    <w:rPr>
      <w:rFonts w:ascii="Times New Roman" w:hAnsi="Times New Roman"/>
    </w:rPr>
  </w:style>
  <w:style w:type="character" w:customStyle="1" w:styleId="WW8Num1098z0">
    <w:name w:val="WW8Num1098z0"/>
    <w:rsid w:val="00D554D6"/>
    <w:rPr>
      <w:rFonts w:ascii="Arial" w:hAnsi="Arial"/>
      <w:sz w:val="24"/>
    </w:rPr>
  </w:style>
  <w:style w:type="character" w:customStyle="1" w:styleId="WW8Num1103z0">
    <w:name w:val="WW8Num1103z0"/>
    <w:rsid w:val="00D554D6"/>
    <w:rPr>
      <w:rFonts w:ascii="Times New Roman" w:hAnsi="Times New Roman"/>
    </w:rPr>
  </w:style>
  <w:style w:type="character" w:customStyle="1" w:styleId="WW8Num1112z0">
    <w:name w:val="WW8Num1112z0"/>
    <w:rsid w:val="00D554D6"/>
    <w:rPr>
      <w:sz w:val="22"/>
    </w:rPr>
  </w:style>
  <w:style w:type="character" w:customStyle="1" w:styleId="WW8Num1115z0">
    <w:name w:val="WW8Num1115z0"/>
    <w:rsid w:val="00D554D6"/>
    <w:rPr>
      <w:rFonts w:ascii="Symbol" w:hAnsi="Symbol"/>
    </w:rPr>
  </w:style>
  <w:style w:type="character" w:customStyle="1" w:styleId="WW8Num1116z0">
    <w:name w:val="WW8Num1116z0"/>
    <w:rsid w:val="00D554D6"/>
    <w:rPr>
      <w:rFonts w:ascii="Symbol" w:hAnsi="Symbol"/>
    </w:rPr>
  </w:style>
  <w:style w:type="character" w:customStyle="1" w:styleId="WW8Num1120z0">
    <w:name w:val="WW8Num1120z0"/>
    <w:rsid w:val="00D554D6"/>
    <w:rPr>
      <w:i/>
    </w:rPr>
  </w:style>
  <w:style w:type="character" w:customStyle="1" w:styleId="WW8Num1125z0">
    <w:name w:val="WW8Num1125z0"/>
    <w:rsid w:val="00D554D6"/>
    <w:rPr>
      <w:rFonts w:ascii="Times New Roman" w:hAnsi="Times New Roman"/>
    </w:rPr>
  </w:style>
  <w:style w:type="character" w:customStyle="1" w:styleId="WW8Num1125z1">
    <w:name w:val="WW8Num1125z1"/>
    <w:rsid w:val="00D554D6"/>
    <w:rPr>
      <w:rFonts w:ascii="Courier New" w:hAnsi="Courier New"/>
    </w:rPr>
  </w:style>
  <w:style w:type="character" w:customStyle="1" w:styleId="WW8Num1125z2">
    <w:name w:val="WW8Num1125z2"/>
    <w:rsid w:val="00D554D6"/>
    <w:rPr>
      <w:rFonts w:ascii="Wingdings" w:hAnsi="Wingdings"/>
    </w:rPr>
  </w:style>
  <w:style w:type="character" w:customStyle="1" w:styleId="WW8Num1125z3">
    <w:name w:val="WW8Num1125z3"/>
    <w:rsid w:val="00D554D6"/>
    <w:rPr>
      <w:rFonts w:ascii="Symbol" w:hAnsi="Symbol"/>
    </w:rPr>
  </w:style>
  <w:style w:type="character" w:customStyle="1" w:styleId="WW8Num1128z0">
    <w:name w:val="WW8Num1128z0"/>
    <w:rsid w:val="00D554D6"/>
    <w:rPr>
      <w:rFonts w:ascii="Wingdings" w:hAnsi="Wingdings"/>
    </w:rPr>
  </w:style>
  <w:style w:type="character" w:customStyle="1" w:styleId="WW8Num1130z1">
    <w:name w:val="WW8Num1130z1"/>
    <w:rsid w:val="00D554D6"/>
    <w:rPr>
      <w:b/>
    </w:rPr>
  </w:style>
  <w:style w:type="character" w:customStyle="1" w:styleId="WW8Num1135z0">
    <w:name w:val="WW8Num1135z0"/>
    <w:rsid w:val="00D554D6"/>
    <w:rPr>
      <w:rFonts w:ascii="Symbol" w:hAnsi="Symbol"/>
    </w:rPr>
  </w:style>
  <w:style w:type="character" w:customStyle="1" w:styleId="WW8Num1137z0">
    <w:name w:val="WW8Num1137z0"/>
    <w:rsid w:val="00D554D6"/>
    <w:rPr>
      <w:rFonts w:ascii="Wingdings" w:hAnsi="Wingdings"/>
      <w:sz w:val="24"/>
    </w:rPr>
  </w:style>
  <w:style w:type="character" w:customStyle="1" w:styleId="WW8Num1138z0">
    <w:name w:val="WW8Num1138z0"/>
    <w:rsid w:val="00D554D6"/>
    <w:rPr>
      <w:rFonts w:ascii="Symbol" w:hAnsi="Symbol"/>
    </w:rPr>
  </w:style>
  <w:style w:type="character" w:customStyle="1" w:styleId="WW8Num1143z0">
    <w:name w:val="WW8Num1143z0"/>
    <w:rsid w:val="00D554D6"/>
    <w:rPr>
      <w:b/>
    </w:rPr>
  </w:style>
  <w:style w:type="character" w:customStyle="1" w:styleId="WW8Num1145z0">
    <w:name w:val="WW8Num1145z0"/>
    <w:rsid w:val="00D554D6"/>
    <w:rPr>
      <w:rFonts w:ascii="Symbol" w:hAnsi="Symbol"/>
    </w:rPr>
  </w:style>
  <w:style w:type="character" w:customStyle="1" w:styleId="WW8Num1147z0">
    <w:name w:val="WW8Num1147z0"/>
    <w:rsid w:val="00D554D6"/>
    <w:rPr>
      <w:rFonts w:ascii="Times New Roman" w:hAnsi="Times New Roman"/>
      <w:b/>
      <w:sz w:val="28"/>
      <w:u w:val="single"/>
    </w:rPr>
  </w:style>
  <w:style w:type="character" w:customStyle="1" w:styleId="WW8Num1148z0">
    <w:name w:val="WW8Num1148z0"/>
    <w:rsid w:val="00D554D6"/>
    <w:rPr>
      <w:rFonts w:ascii="Symbol" w:hAnsi="Symbol"/>
    </w:rPr>
  </w:style>
  <w:style w:type="character" w:customStyle="1" w:styleId="WW8Num1156z0">
    <w:name w:val="WW8Num1156z0"/>
    <w:rsid w:val="00D554D6"/>
    <w:rPr>
      <w:rFonts w:ascii="Symbol" w:hAnsi="Symbol"/>
    </w:rPr>
  </w:style>
  <w:style w:type="character" w:customStyle="1" w:styleId="WW8Num1157z0">
    <w:name w:val="WW8Num1157z0"/>
    <w:rsid w:val="00D554D6"/>
    <w:rPr>
      <w:i/>
    </w:rPr>
  </w:style>
  <w:style w:type="character" w:customStyle="1" w:styleId="WW8Num1162z0">
    <w:name w:val="WW8Num1162z0"/>
    <w:rsid w:val="00D554D6"/>
    <w:rPr>
      <w:rFonts w:ascii="Symbol" w:hAnsi="Symbol"/>
    </w:rPr>
  </w:style>
  <w:style w:type="character" w:customStyle="1" w:styleId="WW8Num1167z0">
    <w:name w:val="WW8Num1167z0"/>
    <w:rsid w:val="00D554D6"/>
    <w:rPr>
      <w:rFonts w:ascii="Symbol" w:hAnsi="Symbol"/>
    </w:rPr>
  </w:style>
  <w:style w:type="character" w:customStyle="1" w:styleId="WW8Num1168z0">
    <w:name w:val="WW8Num1168z0"/>
    <w:rsid w:val="00D554D6"/>
    <w:rPr>
      <w:rFonts w:ascii="Symbol" w:hAnsi="Symbol"/>
    </w:rPr>
  </w:style>
  <w:style w:type="character" w:customStyle="1" w:styleId="WW8Num1169z0">
    <w:name w:val="WW8Num1169z0"/>
    <w:rsid w:val="00D554D6"/>
    <w:rPr>
      <w:rFonts w:ascii="Symbol" w:hAnsi="Symbol"/>
    </w:rPr>
  </w:style>
  <w:style w:type="character" w:customStyle="1" w:styleId="WW8Num1170z0">
    <w:name w:val="WW8Num1170z0"/>
    <w:rsid w:val="00D554D6"/>
    <w:rPr>
      <w:rFonts w:ascii="Symbol" w:hAnsi="Symbol"/>
    </w:rPr>
  </w:style>
  <w:style w:type="character" w:customStyle="1" w:styleId="WW8Num1177z0">
    <w:name w:val="WW8Num1177z0"/>
    <w:rsid w:val="00D554D6"/>
    <w:rPr>
      <w:rFonts w:ascii="Arial" w:hAnsi="Arial"/>
      <w:b/>
      <w:sz w:val="24"/>
      <w:u w:val="none"/>
    </w:rPr>
  </w:style>
  <w:style w:type="character" w:customStyle="1" w:styleId="WW8Num1178z0">
    <w:name w:val="WW8Num1178z0"/>
    <w:rsid w:val="00D554D6"/>
    <w:rPr>
      <w:rFonts w:ascii="Symbol" w:hAnsi="Symbol"/>
    </w:rPr>
  </w:style>
  <w:style w:type="character" w:customStyle="1" w:styleId="WW8Num1179z0">
    <w:name w:val="WW8Num1179z0"/>
    <w:rsid w:val="00D554D6"/>
    <w:rPr>
      <w:i/>
    </w:rPr>
  </w:style>
  <w:style w:type="character" w:customStyle="1" w:styleId="WW8Num1180z0">
    <w:name w:val="WW8Num1180z0"/>
    <w:rsid w:val="00D554D6"/>
    <w:rPr>
      <w:rFonts w:ascii="Symbol" w:hAnsi="Symbol"/>
    </w:rPr>
  </w:style>
  <w:style w:type="character" w:customStyle="1" w:styleId="WW8Num1181z0">
    <w:name w:val="WW8Num1181z0"/>
    <w:rsid w:val="00D554D6"/>
    <w:rPr>
      <w:rFonts w:ascii="Symbol" w:hAnsi="Symbol"/>
    </w:rPr>
  </w:style>
  <w:style w:type="character" w:customStyle="1" w:styleId="WW8Num1185z0">
    <w:name w:val="WW8Num1185z0"/>
    <w:rsid w:val="00D554D6"/>
    <w:rPr>
      <w:rFonts w:ascii="Symbol" w:hAnsi="Symbol"/>
    </w:rPr>
  </w:style>
  <w:style w:type="character" w:customStyle="1" w:styleId="WW8Num1191z0">
    <w:name w:val="WW8Num1191z0"/>
    <w:rsid w:val="00D554D6"/>
    <w:rPr>
      <w:sz w:val="22"/>
    </w:rPr>
  </w:style>
  <w:style w:type="character" w:customStyle="1" w:styleId="WW8Num1195z0">
    <w:name w:val="WW8Num1195z0"/>
    <w:rsid w:val="00D554D6"/>
    <w:rPr>
      <w:rFonts w:ascii="Symbol" w:hAnsi="Symbol"/>
    </w:rPr>
  </w:style>
  <w:style w:type="character" w:customStyle="1" w:styleId="WW8Num1197z0">
    <w:name w:val="WW8Num1197z0"/>
    <w:rsid w:val="00D554D6"/>
    <w:rPr>
      <w:b/>
      <w:color w:val="auto"/>
    </w:rPr>
  </w:style>
  <w:style w:type="character" w:customStyle="1" w:styleId="WW8Num1201z0">
    <w:name w:val="WW8Num1201z0"/>
    <w:rsid w:val="00D554D6"/>
    <w:rPr>
      <w:rFonts w:ascii="Symbol" w:hAnsi="Symbol"/>
    </w:rPr>
  </w:style>
  <w:style w:type="character" w:customStyle="1" w:styleId="WW8Num1203z0">
    <w:name w:val="WW8Num1203z0"/>
    <w:rsid w:val="00D554D6"/>
    <w:rPr>
      <w:i/>
    </w:rPr>
  </w:style>
  <w:style w:type="character" w:customStyle="1" w:styleId="WW8Num1207z0">
    <w:name w:val="WW8Num1207z0"/>
    <w:rsid w:val="00D554D6"/>
    <w:rPr>
      <w:rFonts w:ascii="Times New Roman" w:hAnsi="Times New Roman"/>
    </w:rPr>
  </w:style>
  <w:style w:type="character" w:customStyle="1" w:styleId="WW8Num1208z1">
    <w:name w:val="WW8Num1208z1"/>
    <w:rsid w:val="00D554D6"/>
    <w:rPr>
      <w:rFonts w:ascii="Courier New" w:hAnsi="Courier New"/>
    </w:rPr>
  </w:style>
  <w:style w:type="character" w:customStyle="1" w:styleId="WW8Num1208z2">
    <w:name w:val="WW8Num1208z2"/>
    <w:rsid w:val="00D554D6"/>
    <w:rPr>
      <w:rFonts w:ascii="Wingdings" w:hAnsi="Wingdings"/>
    </w:rPr>
  </w:style>
  <w:style w:type="character" w:customStyle="1" w:styleId="WW8Num1208z3">
    <w:name w:val="WW8Num1208z3"/>
    <w:rsid w:val="00D554D6"/>
    <w:rPr>
      <w:rFonts w:ascii="Symbol" w:hAnsi="Symbol"/>
    </w:rPr>
  </w:style>
  <w:style w:type="character" w:customStyle="1" w:styleId="WW8Num1211z0">
    <w:name w:val="WW8Num1211z0"/>
    <w:rsid w:val="00D554D6"/>
    <w:rPr>
      <w:rFonts w:ascii="Symbol" w:hAnsi="Symbol"/>
    </w:rPr>
  </w:style>
  <w:style w:type="character" w:customStyle="1" w:styleId="WW8Num1212z0">
    <w:name w:val="WW8Num1212z0"/>
    <w:rsid w:val="00D554D6"/>
    <w:rPr>
      <w:rFonts w:ascii="Symbol" w:hAnsi="Symbol"/>
    </w:rPr>
  </w:style>
  <w:style w:type="character" w:customStyle="1" w:styleId="WW8Num1213z0">
    <w:name w:val="WW8Num1213z0"/>
    <w:rsid w:val="00D554D6"/>
    <w:rPr>
      <w:rFonts w:ascii="Times New Roman" w:hAnsi="Times New Roman"/>
      <w:b/>
      <w:sz w:val="24"/>
      <w:u w:val="single"/>
    </w:rPr>
  </w:style>
  <w:style w:type="character" w:customStyle="1" w:styleId="WW8Num1215z0">
    <w:name w:val="WW8Num1215z0"/>
    <w:rsid w:val="00D554D6"/>
    <w:rPr>
      <w:rFonts w:ascii="Symbol" w:hAnsi="Symbol"/>
    </w:rPr>
  </w:style>
  <w:style w:type="character" w:customStyle="1" w:styleId="WW8Num1222z0">
    <w:name w:val="WW8Num1222z0"/>
    <w:rsid w:val="00D554D6"/>
    <w:rPr>
      <w:rFonts w:ascii="Symbol" w:hAnsi="Symbol"/>
    </w:rPr>
  </w:style>
  <w:style w:type="character" w:customStyle="1" w:styleId="WW8Num1223z0">
    <w:name w:val="WW8Num1223z0"/>
    <w:rsid w:val="00D554D6"/>
    <w:rPr>
      <w:rFonts w:ascii="Times New Roman" w:hAnsi="Times New Roman"/>
    </w:rPr>
  </w:style>
  <w:style w:type="character" w:customStyle="1" w:styleId="WW8Num1224z0">
    <w:name w:val="WW8Num1224z0"/>
    <w:rsid w:val="00D554D6"/>
    <w:rPr>
      <w:b/>
    </w:rPr>
  </w:style>
  <w:style w:type="character" w:customStyle="1" w:styleId="WW8Num1225z0">
    <w:name w:val="WW8Num1225z0"/>
    <w:rsid w:val="00D554D6"/>
    <w:rPr>
      <w:b/>
    </w:rPr>
  </w:style>
  <w:style w:type="character" w:customStyle="1" w:styleId="WW8Num1228z0">
    <w:name w:val="WW8Num1228z0"/>
    <w:rsid w:val="00D554D6"/>
    <w:rPr>
      <w:rFonts w:ascii="Symbol" w:hAnsi="Symbol"/>
    </w:rPr>
  </w:style>
  <w:style w:type="character" w:customStyle="1" w:styleId="WW8Num1236z0">
    <w:name w:val="WW8Num1236z0"/>
    <w:rsid w:val="00D554D6"/>
    <w:rPr>
      <w:rFonts w:ascii="Wingdings" w:hAnsi="Wingdings"/>
      <w:sz w:val="24"/>
    </w:rPr>
  </w:style>
  <w:style w:type="character" w:customStyle="1" w:styleId="WW8Num1237z0">
    <w:name w:val="WW8Num1237z0"/>
    <w:rsid w:val="00D554D6"/>
    <w:rPr>
      <w:rFonts w:ascii="Symbol" w:hAnsi="Symbol"/>
    </w:rPr>
  </w:style>
  <w:style w:type="character" w:customStyle="1" w:styleId="WW8Num1239z0">
    <w:name w:val="WW8Num1239z0"/>
    <w:rsid w:val="00D554D6"/>
    <w:rPr>
      <w:b/>
    </w:rPr>
  </w:style>
  <w:style w:type="character" w:customStyle="1" w:styleId="WW8Num1241z0">
    <w:name w:val="WW8Num1241z0"/>
    <w:rsid w:val="00D554D6"/>
    <w:rPr>
      <w:rFonts w:ascii="Symbol" w:hAnsi="Symbol"/>
    </w:rPr>
  </w:style>
  <w:style w:type="character" w:customStyle="1" w:styleId="WW8Num1244z0">
    <w:name w:val="WW8Num1244z0"/>
    <w:rsid w:val="00D554D6"/>
    <w:rPr>
      <w:rFonts w:ascii="Symbol" w:hAnsi="Symbol"/>
    </w:rPr>
  </w:style>
  <w:style w:type="character" w:customStyle="1" w:styleId="WW8Num1245z0">
    <w:name w:val="WW8Num1245z0"/>
    <w:rsid w:val="00D554D6"/>
    <w:rPr>
      <w:rFonts w:ascii="Wingdings" w:hAnsi="Wingdings"/>
      <w:sz w:val="24"/>
    </w:rPr>
  </w:style>
  <w:style w:type="character" w:customStyle="1" w:styleId="WW8Num1261z0">
    <w:name w:val="WW8Num1261z0"/>
    <w:rsid w:val="00D554D6"/>
    <w:rPr>
      <w:rFonts w:ascii="Wingdings" w:hAnsi="Wingdings"/>
      <w:sz w:val="24"/>
    </w:rPr>
  </w:style>
  <w:style w:type="character" w:customStyle="1" w:styleId="WW8Num1268z0">
    <w:name w:val="WW8Num1268z0"/>
    <w:rsid w:val="00D554D6"/>
    <w:rPr>
      <w:rFonts w:ascii="Times New Roman" w:hAnsi="Times New Roman"/>
    </w:rPr>
  </w:style>
  <w:style w:type="character" w:customStyle="1" w:styleId="WW8Num1275z0">
    <w:name w:val="WW8Num1275z0"/>
    <w:rsid w:val="00D554D6"/>
    <w:rPr>
      <w:rFonts w:ascii="Times New Roman" w:hAnsi="Times New Roman"/>
    </w:rPr>
  </w:style>
  <w:style w:type="character" w:customStyle="1" w:styleId="WW8Num1278z0">
    <w:name w:val="WW8Num1278z0"/>
    <w:rsid w:val="00D554D6"/>
    <w:rPr>
      <w:rFonts w:ascii="Symbol" w:hAnsi="Symbol"/>
    </w:rPr>
  </w:style>
  <w:style w:type="character" w:customStyle="1" w:styleId="WW8Num1280z0">
    <w:name w:val="WW8Num1280z0"/>
    <w:rsid w:val="00D554D6"/>
    <w:rPr>
      <w:rFonts w:ascii="Symbol" w:hAnsi="Symbol"/>
    </w:rPr>
  </w:style>
  <w:style w:type="character" w:customStyle="1" w:styleId="WW8Num1283z0">
    <w:name w:val="WW8Num1283z0"/>
    <w:rsid w:val="00D554D6"/>
    <w:rPr>
      <w:rFonts w:ascii="Symbol" w:hAnsi="Symbol"/>
    </w:rPr>
  </w:style>
  <w:style w:type="character" w:customStyle="1" w:styleId="WW8Num1284z0">
    <w:name w:val="WW8Num1284z0"/>
    <w:rsid w:val="00D554D6"/>
    <w:rPr>
      <w:rFonts w:ascii="Times New Roman" w:hAnsi="Times New Roman"/>
    </w:rPr>
  </w:style>
  <w:style w:type="character" w:customStyle="1" w:styleId="WW8Num1284z1">
    <w:name w:val="WW8Num1284z1"/>
    <w:rsid w:val="00D554D6"/>
    <w:rPr>
      <w:rFonts w:ascii="Courier New" w:hAnsi="Courier New"/>
    </w:rPr>
  </w:style>
  <w:style w:type="character" w:customStyle="1" w:styleId="WW8Num1284z2">
    <w:name w:val="WW8Num1284z2"/>
    <w:rsid w:val="00D554D6"/>
    <w:rPr>
      <w:rFonts w:ascii="Wingdings" w:hAnsi="Wingdings"/>
    </w:rPr>
  </w:style>
  <w:style w:type="character" w:customStyle="1" w:styleId="WW8Num1284z3">
    <w:name w:val="WW8Num1284z3"/>
    <w:rsid w:val="00D554D6"/>
    <w:rPr>
      <w:rFonts w:ascii="Symbol" w:hAnsi="Symbol"/>
    </w:rPr>
  </w:style>
  <w:style w:type="character" w:customStyle="1" w:styleId="WW8Num1290z0">
    <w:name w:val="WW8Num1290z0"/>
    <w:rsid w:val="00D554D6"/>
    <w:rPr>
      <w:rFonts w:ascii="Arial" w:hAnsi="Arial"/>
      <w:sz w:val="24"/>
    </w:rPr>
  </w:style>
  <w:style w:type="character" w:customStyle="1" w:styleId="WW8Num1293z0">
    <w:name w:val="WW8Num1293z0"/>
    <w:rsid w:val="00D554D6"/>
    <w:rPr>
      <w:rFonts w:ascii="Arial" w:hAnsi="Arial"/>
      <w:b/>
      <w:sz w:val="24"/>
    </w:rPr>
  </w:style>
  <w:style w:type="character" w:customStyle="1" w:styleId="WW8Num1295z0">
    <w:name w:val="WW8Num1295z0"/>
    <w:rsid w:val="00D554D6"/>
    <w:rPr>
      <w:rFonts w:ascii="Symbol" w:hAnsi="Symbol"/>
    </w:rPr>
  </w:style>
  <w:style w:type="character" w:customStyle="1" w:styleId="WW8Num1295z1">
    <w:name w:val="WW8Num1295z1"/>
    <w:rsid w:val="00D554D6"/>
    <w:rPr>
      <w:rFonts w:ascii="Courier New" w:hAnsi="Courier New"/>
    </w:rPr>
  </w:style>
  <w:style w:type="character" w:customStyle="1" w:styleId="WW8Num1295z2">
    <w:name w:val="WW8Num1295z2"/>
    <w:rsid w:val="00D554D6"/>
    <w:rPr>
      <w:rFonts w:ascii="Wingdings" w:hAnsi="Wingdings"/>
    </w:rPr>
  </w:style>
  <w:style w:type="character" w:customStyle="1" w:styleId="WW8Num1298z0">
    <w:name w:val="WW8Num1298z0"/>
    <w:rsid w:val="00D554D6"/>
    <w:rPr>
      <w:rFonts w:ascii="Symbol" w:hAnsi="Symbol"/>
    </w:rPr>
  </w:style>
  <w:style w:type="character" w:customStyle="1" w:styleId="WW8Num1302z0">
    <w:name w:val="WW8Num1302z0"/>
    <w:rsid w:val="00D554D6"/>
    <w:rPr>
      <w:rFonts w:ascii="Symbol" w:hAnsi="Symbol"/>
    </w:rPr>
  </w:style>
  <w:style w:type="character" w:customStyle="1" w:styleId="WW8Num1304z0">
    <w:name w:val="WW8Num1304z0"/>
    <w:rsid w:val="00D554D6"/>
    <w:rPr>
      <w:rFonts w:ascii="Times New Roman" w:hAnsi="Times New Roman"/>
    </w:rPr>
  </w:style>
  <w:style w:type="character" w:customStyle="1" w:styleId="WW8Num1304z1">
    <w:name w:val="WW8Num1304z1"/>
    <w:rsid w:val="00D554D6"/>
    <w:rPr>
      <w:rFonts w:ascii="Courier New" w:hAnsi="Courier New"/>
    </w:rPr>
  </w:style>
  <w:style w:type="character" w:customStyle="1" w:styleId="WW8Num1304z2">
    <w:name w:val="WW8Num1304z2"/>
    <w:rsid w:val="00D554D6"/>
    <w:rPr>
      <w:rFonts w:ascii="Wingdings" w:hAnsi="Wingdings"/>
    </w:rPr>
  </w:style>
  <w:style w:type="character" w:customStyle="1" w:styleId="WW8Num1304z3">
    <w:name w:val="WW8Num1304z3"/>
    <w:rsid w:val="00D554D6"/>
    <w:rPr>
      <w:rFonts w:ascii="Symbol" w:hAnsi="Symbol"/>
    </w:rPr>
  </w:style>
  <w:style w:type="character" w:customStyle="1" w:styleId="WW8Num1305z0">
    <w:name w:val="WW8Num1305z0"/>
    <w:rsid w:val="00D554D6"/>
    <w:rPr>
      <w:rFonts w:ascii="Symbol" w:hAnsi="Symbol"/>
    </w:rPr>
  </w:style>
  <w:style w:type="character" w:customStyle="1" w:styleId="WW8Num1307z0">
    <w:name w:val="WW8Num1307z0"/>
    <w:rsid w:val="00D554D6"/>
    <w:rPr>
      <w:rFonts w:ascii="Symbol" w:hAnsi="Symbol"/>
    </w:rPr>
  </w:style>
  <w:style w:type="character" w:customStyle="1" w:styleId="WW8Num1313z0">
    <w:name w:val="WW8Num1313z0"/>
    <w:rsid w:val="00D554D6"/>
    <w:rPr>
      <w:rFonts w:ascii="Arial" w:hAnsi="Arial"/>
      <w:sz w:val="24"/>
    </w:rPr>
  </w:style>
  <w:style w:type="character" w:customStyle="1" w:styleId="WW8Num1322z0">
    <w:name w:val="WW8Num1322z0"/>
    <w:rsid w:val="00D554D6"/>
    <w:rPr>
      <w:rFonts w:ascii="Wingdings" w:hAnsi="Wingdings"/>
      <w:sz w:val="24"/>
    </w:rPr>
  </w:style>
  <w:style w:type="character" w:customStyle="1" w:styleId="WW8Num1323z0">
    <w:name w:val="WW8Num1323z0"/>
    <w:rsid w:val="00D554D6"/>
    <w:rPr>
      <w:rFonts w:ascii="Symbol" w:hAnsi="Symbol"/>
    </w:rPr>
  </w:style>
  <w:style w:type="character" w:customStyle="1" w:styleId="WW8Num1324z0">
    <w:name w:val="WW8Num1324z0"/>
    <w:rsid w:val="00D554D6"/>
    <w:rPr>
      <w:rFonts w:ascii="Wingdings" w:hAnsi="Wingdings"/>
      <w:sz w:val="24"/>
    </w:rPr>
  </w:style>
  <w:style w:type="character" w:customStyle="1" w:styleId="WW8Num1330z0">
    <w:name w:val="WW8Num1330z0"/>
    <w:rsid w:val="00D554D6"/>
    <w:rPr>
      <w:rFonts w:ascii="Times New Roman" w:hAnsi="Times New Roman"/>
      <w:b/>
    </w:rPr>
  </w:style>
  <w:style w:type="character" w:customStyle="1" w:styleId="WW8Num1334z0">
    <w:name w:val="WW8Num1334z0"/>
    <w:rsid w:val="00D554D6"/>
    <w:rPr>
      <w:rFonts w:ascii="Symbol" w:hAnsi="Symbol"/>
    </w:rPr>
  </w:style>
  <w:style w:type="character" w:customStyle="1" w:styleId="WW8Num1337z0">
    <w:name w:val="WW8Num1337z0"/>
    <w:rsid w:val="00D554D6"/>
    <w:rPr>
      <w:rFonts w:ascii="Wingdings" w:hAnsi="Wingdings"/>
    </w:rPr>
  </w:style>
  <w:style w:type="character" w:customStyle="1" w:styleId="WW8Num1338z0">
    <w:name w:val="WW8Num1338z0"/>
    <w:rsid w:val="00D554D6"/>
    <w:rPr>
      <w:rFonts w:ascii="Symbol" w:hAnsi="Symbol"/>
    </w:rPr>
  </w:style>
  <w:style w:type="character" w:customStyle="1" w:styleId="WW8Num1342z0">
    <w:name w:val="WW8Num1342z0"/>
    <w:rsid w:val="00D554D6"/>
    <w:rPr>
      <w:rFonts w:ascii="Symbol" w:hAnsi="Symbol"/>
    </w:rPr>
  </w:style>
  <w:style w:type="character" w:customStyle="1" w:styleId="WW8Num1344z0">
    <w:name w:val="WW8Num1344z0"/>
    <w:rsid w:val="00D554D6"/>
    <w:rPr>
      <w:rFonts w:ascii="Symbol" w:hAnsi="Symbol"/>
    </w:rPr>
  </w:style>
  <w:style w:type="character" w:customStyle="1" w:styleId="WW8Num1346z0">
    <w:name w:val="WW8Num1346z0"/>
    <w:rsid w:val="00D554D6"/>
    <w:rPr>
      <w:i/>
    </w:rPr>
  </w:style>
  <w:style w:type="character" w:customStyle="1" w:styleId="WW8Num1349z0">
    <w:name w:val="WW8Num1349z0"/>
    <w:rsid w:val="00D554D6"/>
    <w:rPr>
      <w:rFonts w:ascii="Times New Roman" w:hAnsi="Times New Roman"/>
      <w:sz w:val="28"/>
      <w:u w:val="none"/>
    </w:rPr>
  </w:style>
  <w:style w:type="character" w:customStyle="1" w:styleId="WW8Num1350z0">
    <w:name w:val="WW8Num1350z0"/>
    <w:rsid w:val="00D554D6"/>
    <w:rPr>
      <w:rFonts w:ascii="Times New Roman" w:hAnsi="Times New Roman"/>
      <w:b/>
      <w:sz w:val="28"/>
      <w:u w:val="single"/>
    </w:rPr>
  </w:style>
  <w:style w:type="character" w:customStyle="1" w:styleId="WW8Num1356z0">
    <w:name w:val="WW8Num1356z0"/>
    <w:rsid w:val="00D554D6"/>
    <w:rPr>
      <w:rFonts w:ascii="Symbol" w:hAnsi="Symbol"/>
    </w:rPr>
  </w:style>
  <w:style w:type="character" w:customStyle="1" w:styleId="WW8Num1357z0">
    <w:name w:val="WW8Num1357z0"/>
    <w:rsid w:val="00D554D6"/>
    <w:rPr>
      <w:rFonts w:ascii="Symbol" w:hAnsi="Symbol"/>
    </w:rPr>
  </w:style>
  <w:style w:type="character" w:customStyle="1" w:styleId="WW8Num1358z0">
    <w:name w:val="WW8Num1358z0"/>
    <w:rsid w:val="00D554D6"/>
    <w:rPr>
      <w:rFonts w:ascii="Wingdings" w:hAnsi="Wingdings"/>
      <w:sz w:val="24"/>
    </w:rPr>
  </w:style>
  <w:style w:type="character" w:customStyle="1" w:styleId="WW8Num1367z0">
    <w:name w:val="WW8Num1367z0"/>
    <w:rsid w:val="00D554D6"/>
    <w:rPr>
      <w:rFonts w:ascii="Symbol" w:hAnsi="Symbol"/>
    </w:rPr>
  </w:style>
  <w:style w:type="character" w:customStyle="1" w:styleId="WW8Num1369z0">
    <w:name w:val="WW8Num1369z0"/>
    <w:rsid w:val="00D554D6"/>
    <w:rPr>
      <w:rFonts w:ascii="Times New Roman" w:hAnsi="Times New Roman"/>
    </w:rPr>
  </w:style>
  <w:style w:type="character" w:customStyle="1" w:styleId="WW8Num1370z0">
    <w:name w:val="WW8Num1370z0"/>
    <w:rsid w:val="00D554D6"/>
    <w:rPr>
      <w:rFonts w:ascii="Symbol" w:hAnsi="Symbol"/>
    </w:rPr>
  </w:style>
  <w:style w:type="character" w:customStyle="1" w:styleId="WW8Num1373z0">
    <w:name w:val="WW8Num1373z0"/>
    <w:rsid w:val="00D554D6"/>
    <w:rPr>
      <w:rFonts w:ascii="Symbol" w:hAnsi="Symbol"/>
    </w:rPr>
  </w:style>
  <w:style w:type="character" w:customStyle="1" w:styleId="WW8Num1378z0">
    <w:name w:val="WW8Num1378z0"/>
    <w:rsid w:val="00D554D6"/>
    <w:rPr>
      <w:rFonts w:ascii="Symbol" w:hAnsi="Symbol"/>
    </w:rPr>
  </w:style>
  <w:style w:type="character" w:customStyle="1" w:styleId="WW8Num1381z0">
    <w:name w:val="WW8Num1381z0"/>
    <w:rsid w:val="00D554D6"/>
    <w:rPr>
      <w:rFonts w:ascii="Arial" w:hAnsi="Arial"/>
      <w:b/>
      <w:sz w:val="20"/>
    </w:rPr>
  </w:style>
  <w:style w:type="character" w:customStyle="1" w:styleId="WW8Num1382z0">
    <w:name w:val="WW8Num1382z0"/>
    <w:rsid w:val="00D554D6"/>
    <w:rPr>
      <w:rFonts w:ascii="Symbol" w:hAnsi="Symbol"/>
    </w:rPr>
  </w:style>
  <w:style w:type="character" w:customStyle="1" w:styleId="WW8Num1386z0">
    <w:name w:val="WW8Num1386z0"/>
    <w:rsid w:val="00D554D6"/>
    <w:rPr>
      <w:rFonts w:ascii="Times New Roman" w:hAnsi="Times New Roman"/>
    </w:rPr>
  </w:style>
  <w:style w:type="character" w:customStyle="1" w:styleId="WW8Num1388z0">
    <w:name w:val="WW8Num1388z0"/>
    <w:rsid w:val="00D554D6"/>
    <w:rPr>
      <w:i/>
    </w:rPr>
  </w:style>
  <w:style w:type="character" w:customStyle="1" w:styleId="WW8Num1389z0">
    <w:name w:val="WW8Num1389z0"/>
    <w:rsid w:val="00D554D6"/>
    <w:rPr>
      <w:rFonts w:ascii="Times New Roman" w:hAnsi="Times New Roman"/>
      <w:sz w:val="28"/>
      <w:u w:val="none"/>
    </w:rPr>
  </w:style>
  <w:style w:type="character" w:customStyle="1" w:styleId="WW8Num1390z0">
    <w:name w:val="WW8Num1390z0"/>
    <w:rsid w:val="00D554D6"/>
    <w:rPr>
      <w:rFonts w:ascii="Arial" w:hAnsi="Arial"/>
      <w:b/>
      <w:sz w:val="20"/>
    </w:rPr>
  </w:style>
  <w:style w:type="character" w:customStyle="1" w:styleId="WW8Num1396z0">
    <w:name w:val="WW8Num1396z0"/>
    <w:rsid w:val="00D554D6"/>
    <w:rPr>
      <w:rFonts w:ascii="Symbol" w:hAnsi="Symbol"/>
    </w:rPr>
  </w:style>
  <w:style w:type="character" w:customStyle="1" w:styleId="WW8Num1398z0">
    <w:name w:val="WW8Num1398z0"/>
    <w:rsid w:val="00D554D6"/>
    <w:rPr>
      <w:rFonts w:ascii="Symbol" w:hAnsi="Symbol"/>
    </w:rPr>
  </w:style>
  <w:style w:type="character" w:customStyle="1" w:styleId="WW8Num1404z0">
    <w:name w:val="WW8Num1404z0"/>
    <w:rsid w:val="00D554D6"/>
    <w:rPr>
      <w:rFonts w:ascii="Times New Roman" w:hAnsi="Times New Roman"/>
      <w:b/>
    </w:rPr>
  </w:style>
  <w:style w:type="character" w:customStyle="1" w:styleId="WW8Num1407z0">
    <w:name w:val="WW8Num1407z0"/>
    <w:rsid w:val="00D554D6"/>
    <w:rPr>
      <w:rFonts w:ascii="Symbol" w:hAnsi="Symbol"/>
    </w:rPr>
  </w:style>
  <w:style w:type="character" w:customStyle="1" w:styleId="WW8Num1414z0">
    <w:name w:val="WW8Num1414z0"/>
    <w:rsid w:val="00D554D6"/>
    <w:rPr>
      <w:rFonts w:ascii="Arial" w:hAnsi="Arial"/>
      <w:sz w:val="24"/>
    </w:rPr>
  </w:style>
  <w:style w:type="character" w:customStyle="1" w:styleId="WW8Num1414z2">
    <w:name w:val="WW8Num1414z2"/>
    <w:rsid w:val="00D554D6"/>
    <w:rPr>
      <w:rFonts w:ascii="Arial" w:hAnsi="Arial"/>
    </w:rPr>
  </w:style>
  <w:style w:type="character" w:customStyle="1" w:styleId="WW8Num1415z0">
    <w:name w:val="WW8Num1415z0"/>
    <w:rsid w:val="00D554D6"/>
    <w:rPr>
      <w:rFonts w:ascii="Symbol" w:hAnsi="Symbol"/>
    </w:rPr>
  </w:style>
  <w:style w:type="character" w:customStyle="1" w:styleId="WW8Num1416z2">
    <w:name w:val="WW8Num1416z2"/>
    <w:rsid w:val="00D554D6"/>
    <w:rPr>
      <w:rFonts w:ascii="Wingdings" w:hAnsi="Wingdings"/>
    </w:rPr>
  </w:style>
  <w:style w:type="character" w:customStyle="1" w:styleId="WW8Num1422z0">
    <w:name w:val="WW8Num1422z0"/>
    <w:rsid w:val="00D554D6"/>
    <w:rPr>
      <w:rFonts w:ascii="Wingdings" w:hAnsi="Wingdings"/>
      <w:sz w:val="24"/>
    </w:rPr>
  </w:style>
  <w:style w:type="character" w:customStyle="1" w:styleId="WW8Num1425z0">
    <w:name w:val="WW8Num1425z0"/>
    <w:rsid w:val="00D554D6"/>
    <w:rPr>
      <w:rFonts w:ascii="Arial" w:hAnsi="Arial"/>
      <w:sz w:val="20"/>
    </w:rPr>
  </w:style>
  <w:style w:type="character" w:customStyle="1" w:styleId="WW8Num1425z1">
    <w:name w:val="WW8Num1425z1"/>
    <w:rsid w:val="00D554D6"/>
    <w:rPr>
      <w:b/>
    </w:rPr>
  </w:style>
  <w:style w:type="character" w:customStyle="1" w:styleId="WW8Num1428z0">
    <w:name w:val="WW8Num1428z0"/>
    <w:rsid w:val="00D554D6"/>
    <w:rPr>
      <w:rFonts w:ascii="Arial" w:hAnsi="Arial"/>
      <w:b/>
      <w:sz w:val="24"/>
    </w:rPr>
  </w:style>
  <w:style w:type="character" w:customStyle="1" w:styleId="WW8Num1430z0">
    <w:name w:val="WW8Num1430z0"/>
    <w:rsid w:val="00D554D6"/>
    <w:rPr>
      <w:rFonts w:ascii="Arial" w:hAnsi="Arial"/>
      <w:sz w:val="20"/>
    </w:rPr>
  </w:style>
  <w:style w:type="character" w:customStyle="1" w:styleId="WW8Num1431z0">
    <w:name w:val="WW8Num1431z0"/>
    <w:rsid w:val="00D554D6"/>
    <w:rPr>
      <w:rFonts w:ascii="Times New Roman" w:hAnsi="Times New Roman"/>
    </w:rPr>
  </w:style>
  <w:style w:type="character" w:customStyle="1" w:styleId="WW8Num1431z1">
    <w:name w:val="WW8Num1431z1"/>
    <w:rsid w:val="00D554D6"/>
    <w:rPr>
      <w:rFonts w:ascii="Courier New" w:hAnsi="Courier New"/>
    </w:rPr>
  </w:style>
  <w:style w:type="character" w:customStyle="1" w:styleId="WW8Num1431z2">
    <w:name w:val="WW8Num1431z2"/>
    <w:rsid w:val="00D554D6"/>
    <w:rPr>
      <w:rFonts w:ascii="Wingdings" w:hAnsi="Wingdings"/>
    </w:rPr>
  </w:style>
  <w:style w:type="character" w:customStyle="1" w:styleId="WW8Num1431z3">
    <w:name w:val="WW8Num1431z3"/>
    <w:rsid w:val="00D554D6"/>
    <w:rPr>
      <w:rFonts w:ascii="Symbol" w:hAnsi="Symbol"/>
    </w:rPr>
  </w:style>
  <w:style w:type="character" w:customStyle="1" w:styleId="WW8Num1436z0">
    <w:name w:val="WW8Num1436z0"/>
    <w:rsid w:val="00D554D6"/>
    <w:rPr>
      <w:rFonts w:ascii="Symbol" w:hAnsi="Symbol"/>
    </w:rPr>
  </w:style>
  <w:style w:type="character" w:customStyle="1" w:styleId="WW8Num1438z0">
    <w:name w:val="WW8Num1438z0"/>
    <w:rsid w:val="00D554D6"/>
    <w:rPr>
      <w:rFonts w:ascii="Symbol" w:hAnsi="Symbol"/>
    </w:rPr>
  </w:style>
  <w:style w:type="character" w:customStyle="1" w:styleId="WW8Num1439z0">
    <w:name w:val="WW8Num1439z0"/>
    <w:rsid w:val="00D554D6"/>
    <w:rPr>
      <w:rFonts w:ascii="Wingdings" w:hAnsi="Wingdings"/>
    </w:rPr>
  </w:style>
  <w:style w:type="character" w:customStyle="1" w:styleId="WW8Num1441z0">
    <w:name w:val="WW8Num1441z0"/>
    <w:rsid w:val="00D554D6"/>
    <w:rPr>
      <w:rFonts w:ascii="Times New Roman" w:hAnsi="Times New Roman"/>
    </w:rPr>
  </w:style>
  <w:style w:type="character" w:customStyle="1" w:styleId="WW8Num1442z0">
    <w:name w:val="WW8Num1442z0"/>
    <w:rsid w:val="00D554D6"/>
    <w:rPr>
      <w:rFonts w:ascii="Symbol" w:hAnsi="Symbol"/>
    </w:rPr>
  </w:style>
  <w:style w:type="character" w:customStyle="1" w:styleId="WW8Num1446z0">
    <w:name w:val="WW8Num1446z0"/>
    <w:rsid w:val="00D554D6"/>
    <w:rPr>
      <w:rFonts w:ascii="Symbol" w:hAnsi="Symbol"/>
    </w:rPr>
  </w:style>
  <w:style w:type="character" w:customStyle="1" w:styleId="WW8Num1447z0">
    <w:name w:val="WW8Num1447z0"/>
    <w:rsid w:val="00D554D6"/>
    <w:rPr>
      <w:rFonts w:ascii="Symbol" w:hAnsi="Symbol"/>
    </w:rPr>
  </w:style>
  <w:style w:type="character" w:customStyle="1" w:styleId="WW8Num1448z0">
    <w:name w:val="WW8Num1448z0"/>
    <w:rsid w:val="00D554D6"/>
    <w:rPr>
      <w:rFonts w:ascii="Symbol" w:hAnsi="Symbol"/>
      <w:sz w:val="20"/>
    </w:rPr>
  </w:style>
  <w:style w:type="character" w:customStyle="1" w:styleId="WW8Num1449z1">
    <w:name w:val="WW8Num1449z1"/>
    <w:rsid w:val="00D554D6"/>
    <w:rPr>
      <w:color w:val="000000"/>
    </w:rPr>
  </w:style>
  <w:style w:type="character" w:customStyle="1" w:styleId="WW8Num1450z0">
    <w:name w:val="WW8Num1450z0"/>
    <w:rsid w:val="00D554D6"/>
    <w:rPr>
      <w:rFonts w:ascii="Times New Roman" w:hAnsi="Times New Roman"/>
      <w:b/>
      <w:sz w:val="24"/>
      <w:u w:val="single"/>
    </w:rPr>
  </w:style>
  <w:style w:type="character" w:customStyle="1" w:styleId="WW8Num1453z0">
    <w:name w:val="WW8Num1453z0"/>
    <w:rsid w:val="00D554D6"/>
    <w:rPr>
      <w:rFonts w:ascii="Arial" w:hAnsi="Arial"/>
      <w:b/>
      <w:sz w:val="22"/>
      <w:u w:val="none"/>
    </w:rPr>
  </w:style>
  <w:style w:type="character" w:customStyle="1" w:styleId="WW8Num1454z0">
    <w:name w:val="WW8Num1454z0"/>
    <w:rsid w:val="00D554D6"/>
    <w:rPr>
      <w:rFonts w:ascii="Symbol" w:hAnsi="Symbol"/>
    </w:rPr>
  </w:style>
  <w:style w:type="character" w:customStyle="1" w:styleId="WW8Num1457z0">
    <w:name w:val="WW8Num1457z0"/>
    <w:rsid w:val="00D554D6"/>
    <w:rPr>
      <w:rFonts w:ascii="Symbol" w:hAnsi="Symbol"/>
    </w:rPr>
  </w:style>
  <w:style w:type="character" w:customStyle="1" w:styleId="WW8Num1459z0">
    <w:name w:val="WW8Num1459z0"/>
    <w:rsid w:val="00D554D6"/>
    <w:rPr>
      <w:rFonts w:ascii="Symbol" w:hAnsi="Symbol"/>
    </w:rPr>
  </w:style>
  <w:style w:type="character" w:customStyle="1" w:styleId="WW8Num1460z0">
    <w:name w:val="WW8Num1460z0"/>
    <w:rsid w:val="00D554D6"/>
    <w:rPr>
      <w:rFonts w:ascii="Symbol" w:hAnsi="Symbol"/>
    </w:rPr>
  </w:style>
  <w:style w:type="character" w:customStyle="1" w:styleId="WW8Num1461z0">
    <w:name w:val="WW8Num1461z0"/>
    <w:rsid w:val="00D554D6"/>
    <w:rPr>
      <w:rFonts w:ascii="Symbol" w:hAnsi="Symbol"/>
    </w:rPr>
  </w:style>
  <w:style w:type="character" w:customStyle="1" w:styleId="WW8Num1462z0">
    <w:name w:val="WW8Num1462z0"/>
    <w:rsid w:val="00D554D6"/>
    <w:rPr>
      <w:b/>
    </w:rPr>
  </w:style>
  <w:style w:type="character" w:customStyle="1" w:styleId="WW8Num1463z0">
    <w:name w:val="WW8Num1463z0"/>
    <w:rsid w:val="00D554D6"/>
    <w:rPr>
      <w:b/>
    </w:rPr>
  </w:style>
  <w:style w:type="character" w:customStyle="1" w:styleId="WW8Num1464z0">
    <w:name w:val="WW8Num1464z0"/>
    <w:rsid w:val="00D554D6"/>
    <w:rPr>
      <w:rFonts w:ascii="Times New Roman" w:hAnsi="Times New Roman"/>
      <w:b/>
    </w:rPr>
  </w:style>
  <w:style w:type="character" w:customStyle="1" w:styleId="WW8Num1465z0">
    <w:name w:val="WW8Num1465z0"/>
    <w:rsid w:val="00D554D6"/>
    <w:rPr>
      <w:rFonts w:ascii="Wingdings" w:hAnsi="Wingdings"/>
      <w:sz w:val="24"/>
    </w:rPr>
  </w:style>
  <w:style w:type="character" w:customStyle="1" w:styleId="WW8Num1468z0">
    <w:name w:val="WW8Num1468z0"/>
    <w:rsid w:val="00D554D6"/>
    <w:rPr>
      <w:rFonts w:ascii="Symbol" w:hAnsi="Symbol"/>
    </w:rPr>
  </w:style>
  <w:style w:type="character" w:customStyle="1" w:styleId="WW8Num1471z0">
    <w:name w:val="WW8Num1471z0"/>
    <w:rsid w:val="00D554D6"/>
    <w:rPr>
      <w:rFonts w:ascii="Times New Roman" w:hAnsi="Times New Roman"/>
    </w:rPr>
  </w:style>
  <w:style w:type="character" w:customStyle="1" w:styleId="WW8Num1471z1">
    <w:name w:val="WW8Num1471z1"/>
    <w:rsid w:val="00D554D6"/>
    <w:rPr>
      <w:rFonts w:ascii="Courier New" w:hAnsi="Courier New"/>
    </w:rPr>
  </w:style>
  <w:style w:type="character" w:customStyle="1" w:styleId="WW8Num1471z2">
    <w:name w:val="WW8Num1471z2"/>
    <w:rsid w:val="00D554D6"/>
    <w:rPr>
      <w:rFonts w:ascii="Wingdings" w:hAnsi="Wingdings"/>
    </w:rPr>
  </w:style>
  <w:style w:type="character" w:customStyle="1" w:styleId="WW8Num1471z3">
    <w:name w:val="WW8Num1471z3"/>
    <w:rsid w:val="00D554D6"/>
    <w:rPr>
      <w:rFonts w:ascii="Symbol" w:hAnsi="Symbol"/>
    </w:rPr>
  </w:style>
  <w:style w:type="character" w:customStyle="1" w:styleId="WW8Num1472z0">
    <w:name w:val="WW8Num1472z0"/>
    <w:rsid w:val="00D554D6"/>
    <w:rPr>
      <w:rFonts w:ascii="Times New Roman" w:hAnsi="Times New Roman"/>
    </w:rPr>
  </w:style>
  <w:style w:type="character" w:customStyle="1" w:styleId="WW8Num1473z0">
    <w:name w:val="WW8Num1473z0"/>
    <w:rsid w:val="00D554D6"/>
    <w:rPr>
      <w:rFonts w:ascii="Arial" w:hAnsi="Arial"/>
      <w:sz w:val="20"/>
    </w:rPr>
  </w:style>
  <w:style w:type="character" w:customStyle="1" w:styleId="WW8Num1474z0">
    <w:name w:val="WW8Num1474z0"/>
    <w:rsid w:val="00D554D6"/>
    <w:rPr>
      <w:rFonts w:ascii="Symbol" w:hAnsi="Symbol"/>
    </w:rPr>
  </w:style>
  <w:style w:type="character" w:customStyle="1" w:styleId="WW8Num1474z1">
    <w:name w:val="WW8Num1474z1"/>
    <w:rsid w:val="00D554D6"/>
    <w:rPr>
      <w:rFonts w:ascii="Courier New" w:hAnsi="Courier New"/>
    </w:rPr>
  </w:style>
  <w:style w:type="character" w:customStyle="1" w:styleId="WW8Num1474z2">
    <w:name w:val="WW8Num1474z2"/>
    <w:rsid w:val="00D554D6"/>
    <w:rPr>
      <w:rFonts w:ascii="Wingdings" w:hAnsi="Wingdings"/>
    </w:rPr>
  </w:style>
  <w:style w:type="character" w:customStyle="1" w:styleId="WW8Num1477z0">
    <w:name w:val="WW8Num1477z0"/>
    <w:rsid w:val="00D554D6"/>
    <w:rPr>
      <w:rFonts w:ascii="Symbol" w:hAnsi="Symbol"/>
    </w:rPr>
  </w:style>
  <w:style w:type="character" w:customStyle="1" w:styleId="WW8Num1478z0">
    <w:name w:val="WW8Num1478z0"/>
    <w:rsid w:val="00D554D6"/>
    <w:rPr>
      <w:rFonts w:ascii="Symbol" w:hAnsi="Symbol"/>
    </w:rPr>
  </w:style>
  <w:style w:type="character" w:customStyle="1" w:styleId="WW8Num1482z0">
    <w:name w:val="WW8Num1482z0"/>
    <w:rsid w:val="00D554D6"/>
    <w:rPr>
      <w:rFonts w:ascii="Arial" w:hAnsi="Arial"/>
      <w:b/>
      <w:sz w:val="24"/>
      <w:u w:val="none"/>
    </w:rPr>
  </w:style>
  <w:style w:type="character" w:customStyle="1" w:styleId="WW8Num1483z1">
    <w:name w:val="WW8Num1483z1"/>
    <w:rsid w:val="00D554D6"/>
    <w:rPr>
      <w:b/>
    </w:rPr>
  </w:style>
  <w:style w:type="character" w:customStyle="1" w:styleId="WW8Num1485z0">
    <w:name w:val="WW8Num1485z0"/>
    <w:rsid w:val="00D554D6"/>
    <w:rPr>
      <w:rFonts w:ascii="Symbol" w:hAnsi="Symbol"/>
    </w:rPr>
  </w:style>
  <w:style w:type="character" w:customStyle="1" w:styleId="WW8Num1488z0">
    <w:name w:val="WW8Num1488z0"/>
    <w:rsid w:val="00D554D6"/>
    <w:rPr>
      <w:rFonts w:ascii="Wingdings" w:hAnsi="Wingdings"/>
      <w:sz w:val="24"/>
    </w:rPr>
  </w:style>
  <w:style w:type="character" w:customStyle="1" w:styleId="WW8Num1489z0">
    <w:name w:val="WW8Num1489z0"/>
    <w:rsid w:val="00D554D6"/>
    <w:rPr>
      <w:rFonts w:ascii="Symbol" w:hAnsi="Symbol"/>
    </w:rPr>
  </w:style>
  <w:style w:type="character" w:customStyle="1" w:styleId="WW8Num1492z0">
    <w:name w:val="WW8Num1492z0"/>
    <w:rsid w:val="00D554D6"/>
    <w:rPr>
      <w:rFonts w:ascii="Symbol" w:hAnsi="Symbol"/>
    </w:rPr>
  </w:style>
  <w:style w:type="character" w:customStyle="1" w:styleId="WW8Num1493z0">
    <w:name w:val="WW8Num1493z0"/>
    <w:rsid w:val="00D554D6"/>
    <w:rPr>
      <w:rFonts w:ascii="Times New Roman" w:hAnsi="Times New Roman"/>
      <w:sz w:val="28"/>
      <w:u w:val="none"/>
    </w:rPr>
  </w:style>
  <w:style w:type="character" w:customStyle="1" w:styleId="WW8Num1495z0">
    <w:name w:val="WW8Num1495z0"/>
    <w:rsid w:val="00D554D6"/>
    <w:rPr>
      <w:rFonts w:ascii="Symbol" w:hAnsi="Symbol"/>
    </w:rPr>
  </w:style>
  <w:style w:type="character" w:customStyle="1" w:styleId="WW8Num1500z0">
    <w:name w:val="WW8Num1500z0"/>
    <w:rsid w:val="00D554D6"/>
    <w:rPr>
      <w:rFonts w:ascii="Symbol" w:hAnsi="Symbol"/>
    </w:rPr>
  </w:style>
  <w:style w:type="character" w:customStyle="1" w:styleId="WW8Num1503z0">
    <w:name w:val="WW8Num1503z0"/>
    <w:rsid w:val="00D554D6"/>
    <w:rPr>
      <w:rFonts w:ascii="Arial" w:hAnsi="Arial"/>
      <w:sz w:val="24"/>
    </w:rPr>
  </w:style>
  <w:style w:type="character" w:customStyle="1" w:styleId="WW8Num1505z0">
    <w:name w:val="WW8Num1505z0"/>
    <w:rsid w:val="00D554D6"/>
    <w:rPr>
      <w:rFonts w:ascii="Arial" w:hAnsi="Arial"/>
      <w:sz w:val="20"/>
    </w:rPr>
  </w:style>
  <w:style w:type="character" w:customStyle="1" w:styleId="WW8Num1506z0">
    <w:name w:val="WW8Num1506z0"/>
    <w:rsid w:val="00D554D6"/>
    <w:rPr>
      <w:rFonts w:ascii="Arial" w:hAnsi="Arial"/>
      <w:sz w:val="20"/>
    </w:rPr>
  </w:style>
  <w:style w:type="character" w:customStyle="1" w:styleId="WW8Num1515z0">
    <w:name w:val="WW8Num1515z0"/>
    <w:rsid w:val="00D554D6"/>
    <w:rPr>
      <w:rFonts w:ascii="Symbol" w:hAnsi="Symbol"/>
    </w:rPr>
  </w:style>
  <w:style w:type="character" w:customStyle="1" w:styleId="WW8Num1520z0">
    <w:name w:val="WW8Num1520z0"/>
    <w:rsid w:val="00D554D6"/>
    <w:rPr>
      <w:rFonts w:ascii="Symbol" w:hAnsi="Symbol"/>
    </w:rPr>
  </w:style>
  <w:style w:type="character" w:customStyle="1" w:styleId="WW8Num1521z0">
    <w:name w:val="WW8Num1521z0"/>
    <w:rsid w:val="00D554D6"/>
    <w:rPr>
      <w:i/>
    </w:rPr>
  </w:style>
  <w:style w:type="character" w:customStyle="1" w:styleId="WW8Num1524z0">
    <w:name w:val="WW8Num1524z0"/>
    <w:rsid w:val="00D554D6"/>
    <w:rPr>
      <w:rFonts w:ascii="Times New Roman" w:hAnsi="Times New Roman"/>
    </w:rPr>
  </w:style>
  <w:style w:type="character" w:customStyle="1" w:styleId="WW8Num1526z0">
    <w:name w:val="WW8Num1526z0"/>
    <w:rsid w:val="00D554D6"/>
    <w:rPr>
      <w:rFonts w:ascii="Arial" w:hAnsi="Arial"/>
      <w:sz w:val="20"/>
    </w:rPr>
  </w:style>
  <w:style w:type="character" w:customStyle="1" w:styleId="WW8Num1533z0">
    <w:name w:val="WW8Num1533z0"/>
    <w:rsid w:val="00D554D6"/>
    <w:rPr>
      <w:rFonts w:ascii="Times New Roman" w:hAnsi="Times New Roman"/>
    </w:rPr>
  </w:style>
  <w:style w:type="character" w:customStyle="1" w:styleId="WW8Num1535z0">
    <w:name w:val="WW8Num1535z0"/>
    <w:rsid w:val="00D554D6"/>
    <w:rPr>
      <w:rFonts w:ascii="Times New Roman" w:hAnsi="Times New Roman"/>
    </w:rPr>
  </w:style>
  <w:style w:type="character" w:customStyle="1" w:styleId="WW8Num1535z1">
    <w:name w:val="WW8Num1535z1"/>
    <w:rsid w:val="00D554D6"/>
    <w:rPr>
      <w:rFonts w:ascii="Courier New" w:hAnsi="Courier New"/>
    </w:rPr>
  </w:style>
  <w:style w:type="character" w:customStyle="1" w:styleId="WW8Num1535z2">
    <w:name w:val="WW8Num1535z2"/>
    <w:rsid w:val="00D554D6"/>
    <w:rPr>
      <w:rFonts w:ascii="Wingdings" w:hAnsi="Wingdings"/>
    </w:rPr>
  </w:style>
  <w:style w:type="character" w:customStyle="1" w:styleId="WW8Num1535z3">
    <w:name w:val="WW8Num1535z3"/>
    <w:rsid w:val="00D554D6"/>
    <w:rPr>
      <w:rFonts w:ascii="Symbol" w:hAnsi="Symbol"/>
    </w:rPr>
  </w:style>
  <w:style w:type="character" w:customStyle="1" w:styleId="WW8Num1542z0">
    <w:name w:val="WW8Num1542z0"/>
    <w:rsid w:val="00D554D6"/>
    <w:rPr>
      <w:rFonts w:ascii="Symbol" w:hAnsi="Symbol"/>
    </w:rPr>
  </w:style>
  <w:style w:type="character" w:customStyle="1" w:styleId="WW8Num1543z0">
    <w:name w:val="WW8Num1543z0"/>
    <w:rsid w:val="00D554D6"/>
    <w:rPr>
      <w:rFonts w:ascii="Arial" w:hAnsi="Arial"/>
      <w:sz w:val="24"/>
    </w:rPr>
  </w:style>
  <w:style w:type="character" w:customStyle="1" w:styleId="WW8Num1552z0">
    <w:name w:val="WW8Num1552z0"/>
    <w:rsid w:val="00D554D6"/>
    <w:rPr>
      <w:rFonts w:ascii="Symbol" w:hAnsi="Symbol"/>
    </w:rPr>
  </w:style>
  <w:style w:type="character" w:customStyle="1" w:styleId="WW8Num1553z0">
    <w:name w:val="WW8Num1553z0"/>
    <w:rsid w:val="00D554D6"/>
    <w:rPr>
      <w:rFonts w:ascii="Wingdings" w:hAnsi="Wingdings"/>
    </w:rPr>
  </w:style>
  <w:style w:type="character" w:customStyle="1" w:styleId="WW8Num1553z1">
    <w:name w:val="WW8Num1553z1"/>
    <w:rsid w:val="00D554D6"/>
    <w:rPr>
      <w:rFonts w:ascii="Courier New" w:hAnsi="Courier New"/>
    </w:rPr>
  </w:style>
  <w:style w:type="character" w:customStyle="1" w:styleId="WW8Num1553z3">
    <w:name w:val="WW8Num1553z3"/>
    <w:rsid w:val="00D554D6"/>
    <w:rPr>
      <w:rFonts w:ascii="Symbol" w:hAnsi="Symbol"/>
    </w:rPr>
  </w:style>
  <w:style w:type="character" w:customStyle="1" w:styleId="WW8Num1555z0">
    <w:name w:val="WW8Num1555z0"/>
    <w:rsid w:val="00D554D6"/>
    <w:rPr>
      <w:i/>
    </w:rPr>
  </w:style>
  <w:style w:type="character" w:customStyle="1" w:styleId="WW8Num1563z0">
    <w:name w:val="WW8Num1563z0"/>
    <w:rsid w:val="00D554D6"/>
    <w:rPr>
      <w:rFonts w:ascii="Wingdings" w:hAnsi="Wingdings"/>
      <w:sz w:val="24"/>
    </w:rPr>
  </w:style>
  <w:style w:type="character" w:customStyle="1" w:styleId="WW8Num1566z0">
    <w:name w:val="WW8Num1566z0"/>
    <w:rsid w:val="00D554D6"/>
    <w:rPr>
      <w:rFonts w:ascii="Arial" w:hAnsi="Arial"/>
      <w:sz w:val="24"/>
    </w:rPr>
  </w:style>
  <w:style w:type="character" w:customStyle="1" w:styleId="WW8Num1574z0">
    <w:name w:val="WW8Num1574z0"/>
    <w:rsid w:val="00D554D6"/>
  </w:style>
  <w:style w:type="character" w:customStyle="1" w:styleId="WW8Num1576z0">
    <w:name w:val="WW8Num1576z0"/>
    <w:rsid w:val="00D554D6"/>
    <w:rPr>
      <w:rFonts w:ascii="Symbol" w:hAnsi="Symbol"/>
    </w:rPr>
  </w:style>
  <w:style w:type="character" w:customStyle="1" w:styleId="WW8Num1581z0">
    <w:name w:val="WW8Num1581z0"/>
    <w:rsid w:val="00D554D6"/>
    <w:rPr>
      <w:rFonts w:ascii="Symbol" w:hAnsi="Symbol"/>
    </w:rPr>
  </w:style>
  <w:style w:type="character" w:customStyle="1" w:styleId="WW8Num1582z0">
    <w:name w:val="WW8Num1582z0"/>
    <w:rsid w:val="00D554D6"/>
    <w:rPr>
      <w:rFonts w:ascii="Arial" w:hAnsi="Arial"/>
      <w:b/>
      <w:sz w:val="24"/>
    </w:rPr>
  </w:style>
  <w:style w:type="character" w:customStyle="1" w:styleId="WW8Num1583z0">
    <w:name w:val="WW8Num1583z0"/>
    <w:rsid w:val="00D554D6"/>
    <w:rPr>
      <w:i/>
    </w:rPr>
  </w:style>
  <w:style w:type="character" w:customStyle="1" w:styleId="WW8Num1588z0">
    <w:name w:val="WW8Num1588z0"/>
    <w:rsid w:val="00D554D6"/>
    <w:rPr>
      <w:rFonts w:ascii="Symbol" w:hAnsi="Symbol"/>
    </w:rPr>
  </w:style>
  <w:style w:type="character" w:customStyle="1" w:styleId="WW8Num1589z0">
    <w:name w:val="WW8Num1589z0"/>
    <w:rsid w:val="00D554D6"/>
    <w:rPr>
      <w:rFonts w:ascii="Symbol" w:hAnsi="Symbol"/>
    </w:rPr>
  </w:style>
  <w:style w:type="character" w:customStyle="1" w:styleId="WW8Num1597z0">
    <w:name w:val="WW8Num1597z0"/>
    <w:rsid w:val="00D554D6"/>
    <w:rPr>
      <w:color w:val="808080"/>
    </w:rPr>
  </w:style>
  <w:style w:type="character" w:customStyle="1" w:styleId="WW8Num1601z0">
    <w:name w:val="WW8Num1601z0"/>
    <w:rsid w:val="00D554D6"/>
    <w:rPr>
      <w:i/>
    </w:rPr>
  </w:style>
  <w:style w:type="character" w:customStyle="1" w:styleId="WW8Num1608z0">
    <w:name w:val="WW8Num1608z0"/>
    <w:rsid w:val="00D554D6"/>
    <w:rPr>
      <w:rFonts w:ascii="Symbol" w:hAnsi="Symbol"/>
    </w:rPr>
  </w:style>
  <w:style w:type="character" w:customStyle="1" w:styleId="WW8Num1609z0">
    <w:name w:val="WW8Num1609z0"/>
    <w:rsid w:val="00D554D6"/>
    <w:rPr>
      <w:b/>
    </w:rPr>
  </w:style>
  <w:style w:type="character" w:customStyle="1" w:styleId="WW8Num1610z0">
    <w:name w:val="WW8Num1610z0"/>
    <w:rsid w:val="00D554D6"/>
  </w:style>
  <w:style w:type="character" w:customStyle="1" w:styleId="WW8Num1612z0">
    <w:name w:val="WW8Num1612z0"/>
    <w:rsid w:val="00D554D6"/>
    <w:rPr>
      <w:rFonts w:ascii="Times New Roman PL" w:hAnsi="Times New Roman PL"/>
      <w:sz w:val="20"/>
    </w:rPr>
  </w:style>
  <w:style w:type="character" w:customStyle="1" w:styleId="WW8Num1613z0">
    <w:name w:val="WW8Num1613z0"/>
    <w:rsid w:val="00D554D6"/>
    <w:rPr>
      <w:rFonts w:ascii="Wingdings" w:hAnsi="Wingdings"/>
    </w:rPr>
  </w:style>
  <w:style w:type="character" w:customStyle="1" w:styleId="WW8Num1613z1">
    <w:name w:val="WW8Num1613z1"/>
    <w:rsid w:val="00D554D6"/>
    <w:rPr>
      <w:rFonts w:ascii="Courier New" w:hAnsi="Courier New"/>
    </w:rPr>
  </w:style>
  <w:style w:type="character" w:customStyle="1" w:styleId="WW8Num1613z3">
    <w:name w:val="WW8Num1613z3"/>
    <w:rsid w:val="00D554D6"/>
    <w:rPr>
      <w:rFonts w:ascii="Symbol" w:hAnsi="Symbol"/>
    </w:rPr>
  </w:style>
  <w:style w:type="character" w:customStyle="1" w:styleId="WW8Num1614z0">
    <w:name w:val="WW8Num1614z0"/>
    <w:rsid w:val="00D554D6"/>
    <w:rPr>
      <w:rFonts w:ascii="Times New Roman" w:hAnsi="Times New Roman"/>
    </w:rPr>
  </w:style>
  <w:style w:type="character" w:customStyle="1" w:styleId="WW8Num1615z0">
    <w:name w:val="WW8Num1615z0"/>
    <w:rsid w:val="00D554D6"/>
    <w:rPr>
      <w:rFonts w:ascii="Arial" w:hAnsi="Arial"/>
    </w:rPr>
  </w:style>
  <w:style w:type="character" w:customStyle="1" w:styleId="WW8Num1615z1">
    <w:name w:val="WW8Num1615z1"/>
    <w:rsid w:val="00D554D6"/>
    <w:rPr>
      <w:rFonts w:ascii="Courier New" w:hAnsi="Courier New"/>
    </w:rPr>
  </w:style>
  <w:style w:type="character" w:customStyle="1" w:styleId="WW8Num1615z2">
    <w:name w:val="WW8Num1615z2"/>
    <w:rsid w:val="00D554D6"/>
    <w:rPr>
      <w:rFonts w:ascii="Wingdings" w:hAnsi="Wingdings"/>
    </w:rPr>
  </w:style>
  <w:style w:type="character" w:customStyle="1" w:styleId="WW8Num1615z3">
    <w:name w:val="WW8Num1615z3"/>
    <w:rsid w:val="00D554D6"/>
    <w:rPr>
      <w:rFonts w:ascii="Symbol" w:hAnsi="Symbol"/>
    </w:rPr>
  </w:style>
  <w:style w:type="character" w:customStyle="1" w:styleId="WW8Num1617z0">
    <w:name w:val="WW8Num1617z0"/>
    <w:rsid w:val="00D554D6"/>
    <w:rPr>
      <w:rFonts w:ascii="Symbol" w:hAnsi="Symbol"/>
    </w:rPr>
  </w:style>
  <w:style w:type="character" w:customStyle="1" w:styleId="WW8Num1618z0">
    <w:name w:val="WW8Num1618z0"/>
    <w:rsid w:val="00D554D6"/>
    <w:rPr>
      <w:rFonts w:ascii="Symbol" w:hAnsi="Symbol"/>
    </w:rPr>
  </w:style>
  <w:style w:type="character" w:customStyle="1" w:styleId="WW8Num1625z0">
    <w:name w:val="WW8Num1625z0"/>
    <w:rsid w:val="00D554D6"/>
    <w:rPr>
      <w:rFonts w:ascii="Arial" w:hAnsi="Arial"/>
      <w:sz w:val="24"/>
    </w:rPr>
  </w:style>
  <w:style w:type="character" w:customStyle="1" w:styleId="WW8Num1630z0">
    <w:name w:val="WW8Num1630z0"/>
    <w:rsid w:val="00D554D6"/>
  </w:style>
  <w:style w:type="character" w:customStyle="1" w:styleId="WW8Num1634z0">
    <w:name w:val="WW8Num1634z0"/>
    <w:rsid w:val="00D554D6"/>
    <w:rPr>
      <w:rFonts w:ascii="Times New Roman" w:hAnsi="Times New Roman"/>
    </w:rPr>
  </w:style>
  <w:style w:type="character" w:customStyle="1" w:styleId="WW8Num1634z1">
    <w:name w:val="WW8Num1634z1"/>
    <w:rsid w:val="00D554D6"/>
    <w:rPr>
      <w:rFonts w:ascii="Courier New" w:hAnsi="Courier New"/>
    </w:rPr>
  </w:style>
  <w:style w:type="character" w:customStyle="1" w:styleId="WW8Num1634z2">
    <w:name w:val="WW8Num1634z2"/>
    <w:rsid w:val="00D554D6"/>
    <w:rPr>
      <w:rFonts w:ascii="Wingdings" w:hAnsi="Wingdings"/>
    </w:rPr>
  </w:style>
  <w:style w:type="character" w:customStyle="1" w:styleId="WW8Num1634z3">
    <w:name w:val="WW8Num1634z3"/>
    <w:rsid w:val="00D554D6"/>
    <w:rPr>
      <w:rFonts w:ascii="Symbol" w:hAnsi="Symbol"/>
    </w:rPr>
  </w:style>
  <w:style w:type="character" w:customStyle="1" w:styleId="WW8Num1636z0">
    <w:name w:val="WW8Num1636z0"/>
    <w:rsid w:val="00D554D6"/>
    <w:rPr>
      <w:color w:val="000000"/>
      <w:sz w:val="21"/>
    </w:rPr>
  </w:style>
  <w:style w:type="character" w:customStyle="1" w:styleId="WW8Num1637z0">
    <w:name w:val="WW8Num1637z0"/>
    <w:rsid w:val="00D554D6"/>
    <w:rPr>
      <w:rFonts w:ascii="Symbol" w:hAnsi="Symbol"/>
    </w:rPr>
  </w:style>
  <w:style w:type="character" w:customStyle="1" w:styleId="WW8Num1640z0">
    <w:name w:val="WW8Num1640z0"/>
    <w:rsid w:val="00D554D6"/>
    <w:rPr>
      <w:rFonts w:ascii="Symbol" w:hAnsi="Symbol"/>
    </w:rPr>
  </w:style>
  <w:style w:type="character" w:customStyle="1" w:styleId="WW8Num1642z0">
    <w:name w:val="WW8Num1642z0"/>
    <w:rsid w:val="00D554D6"/>
    <w:rPr>
      <w:rFonts w:ascii="Arial" w:hAnsi="Arial"/>
      <w:sz w:val="20"/>
      <w:u w:val="none"/>
    </w:rPr>
  </w:style>
  <w:style w:type="character" w:customStyle="1" w:styleId="WW8Num1645z0">
    <w:name w:val="WW8Num1645z0"/>
    <w:rsid w:val="00D554D6"/>
    <w:rPr>
      <w:rFonts w:ascii="Symbol" w:hAnsi="Symbol"/>
    </w:rPr>
  </w:style>
  <w:style w:type="character" w:customStyle="1" w:styleId="WW8Num1647z0">
    <w:name w:val="WW8Num1647z0"/>
    <w:rsid w:val="00D554D6"/>
    <w:rPr>
      <w:rFonts w:ascii="Symbol" w:hAnsi="Symbol"/>
    </w:rPr>
  </w:style>
  <w:style w:type="character" w:customStyle="1" w:styleId="WW8Num1647z1">
    <w:name w:val="WW8Num1647z1"/>
    <w:rsid w:val="00D554D6"/>
    <w:rPr>
      <w:rFonts w:ascii="Courier New" w:hAnsi="Courier New"/>
    </w:rPr>
  </w:style>
  <w:style w:type="character" w:customStyle="1" w:styleId="WW8Num1647z2">
    <w:name w:val="WW8Num1647z2"/>
    <w:rsid w:val="00D554D6"/>
    <w:rPr>
      <w:rFonts w:ascii="Wingdings" w:hAnsi="Wingdings"/>
    </w:rPr>
  </w:style>
  <w:style w:type="character" w:customStyle="1" w:styleId="WW8Num1649z0">
    <w:name w:val="WW8Num1649z0"/>
    <w:rsid w:val="00D554D6"/>
    <w:rPr>
      <w:rFonts w:ascii="Symbol" w:hAnsi="Symbol"/>
    </w:rPr>
  </w:style>
  <w:style w:type="character" w:customStyle="1" w:styleId="WW8Num1649z1">
    <w:name w:val="WW8Num1649z1"/>
    <w:rsid w:val="00D554D6"/>
    <w:rPr>
      <w:rFonts w:ascii="Courier New" w:hAnsi="Courier New"/>
    </w:rPr>
  </w:style>
  <w:style w:type="character" w:customStyle="1" w:styleId="WW8Num1649z2">
    <w:name w:val="WW8Num1649z2"/>
    <w:rsid w:val="00D554D6"/>
    <w:rPr>
      <w:rFonts w:ascii="Wingdings" w:hAnsi="Wingdings"/>
    </w:rPr>
  </w:style>
  <w:style w:type="character" w:customStyle="1" w:styleId="WW8Num1653z0">
    <w:name w:val="WW8Num1653z0"/>
    <w:rsid w:val="00D554D6"/>
    <w:rPr>
      <w:rFonts w:ascii="Arial" w:hAnsi="Arial"/>
      <w:sz w:val="20"/>
    </w:rPr>
  </w:style>
  <w:style w:type="character" w:customStyle="1" w:styleId="WW8Num1653z1">
    <w:name w:val="WW8Num1653z1"/>
    <w:rsid w:val="00D554D6"/>
    <w:rPr>
      <w:b/>
    </w:rPr>
  </w:style>
  <w:style w:type="character" w:customStyle="1" w:styleId="WW8Num1655z0">
    <w:name w:val="WW8Num1655z0"/>
    <w:rsid w:val="00D554D6"/>
    <w:rPr>
      <w:rFonts w:ascii="Symbol" w:hAnsi="Symbol"/>
    </w:rPr>
  </w:style>
  <w:style w:type="character" w:customStyle="1" w:styleId="WW8Num1656z0">
    <w:name w:val="WW8Num1656z0"/>
    <w:rsid w:val="00D554D6"/>
    <w:rPr>
      <w:rFonts w:ascii="Times New Roman" w:hAnsi="Times New Roman"/>
      <w:b/>
    </w:rPr>
  </w:style>
  <w:style w:type="character" w:customStyle="1" w:styleId="WW8Num1658z0">
    <w:name w:val="WW8Num1658z0"/>
    <w:rsid w:val="00D554D6"/>
    <w:rPr>
      <w:rFonts w:ascii="Symbol" w:hAnsi="Symbol"/>
    </w:rPr>
  </w:style>
  <w:style w:type="character" w:customStyle="1" w:styleId="WW8Num1664z0">
    <w:name w:val="WW8Num1664z0"/>
    <w:rsid w:val="00D554D6"/>
    <w:rPr>
      <w:b/>
    </w:rPr>
  </w:style>
  <w:style w:type="character" w:customStyle="1" w:styleId="WW8Num1665z0">
    <w:name w:val="WW8Num1665z0"/>
    <w:rsid w:val="00D554D6"/>
    <w:rPr>
      <w:rFonts w:ascii="Symbol" w:hAnsi="Symbol"/>
    </w:rPr>
  </w:style>
  <w:style w:type="character" w:customStyle="1" w:styleId="WW8Num1668z0">
    <w:name w:val="WW8Num1668z0"/>
    <w:rsid w:val="00D554D6"/>
    <w:rPr>
      <w:rFonts w:ascii="Symbol" w:hAnsi="Symbol"/>
      <w:sz w:val="20"/>
    </w:rPr>
  </w:style>
  <w:style w:type="character" w:customStyle="1" w:styleId="WW8Num1669z0">
    <w:name w:val="WW8Num1669z0"/>
    <w:rsid w:val="00D554D6"/>
    <w:rPr>
      <w:rFonts w:ascii="Times New Roman" w:hAnsi="Times New Roman"/>
    </w:rPr>
  </w:style>
  <w:style w:type="character" w:customStyle="1" w:styleId="WW8Num1672z0">
    <w:name w:val="WW8Num1672z0"/>
    <w:rsid w:val="00D554D6"/>
    <w:rPr>
      <w:rFonts w:ascii="Symbol" w:hAnsi="Symbol"/>
    </w:rPr>
  </w:style>
  <w:style w:type="character" w:customStyle="1" w:styleId="WW8Num1674z0">
    <w:name w:val="WW8Num1674z0"/>
    <w:rsid w:val="00D554D6"/>
    <w:rPr>
      <w:rFonts w:ascii="Symbol" w:hAnsi="Symbol"/>
    </w:rPr>
  </w:style>
  <w:style w:type="character" w:customStyle="1" w:styleId="WW8Num1677z0">
    <w:name w:val="WW8Num1677z0"/>
    <w:rsid w:val="00D554D6"/>
    <w:rPr>
      <w:rFonts w:ascii="Symbol" w:hAnsi="Symbol"/>
    </w:rPr>
  </w:style>
  <w:style w:type="character" w:customStyle="1" w:styleId="WW8Num1683z0">
    <w:name w:val="WW8Num1683z0"/>
    <w:rsid w:val="00D554D6"/>
    <w:rPr>
      <w:rFonts w:ascii="Wingdings" w:hAnsi="Wingdings"/>
      <w:sz w:val="24"/>
    </w:rPr>
  </w:style>
  <w:style w:type="character" w:customStyle="1" w:styleId="WW8Num1685z0">
    <w:name w:val="WW8Num1685z0"/>
    <w:rsid w:val="00D554D6"/>
    <w:rPr>
      <w:b/>
    </w:rPr>
  </w:style>
  <w:style w:type="character" w:customStyle="1" w:styleId="WW8Num1686z0">
    <w:name w:val="WW8Num1686z0"/>
    <w:rsid w:val="00D554D6"/>
    <w:rPr>
      <w:rFonts w:ascii="Wingdings" w:hAnsi="Wingdings"/>
    </w:rPr>
  </w:style>
  <w:style w:type="character" w:customStyle="1" w:styleId="WW8Num1689z0">
    <w:name w:val="WW8Num1689z0"/>
    <w:rsid w:val="00D554D6"/>
    <w:rPr>
      <w:rFonts w:ascii="Times New Roman" w:hAnsi="Times New Roman"/>
      <w:sz w:val="28"/>
      <w:u w:val="none"/>
    </w:rPr>
  </w:style>
  <w:style w:type="character" w:customStyle="1" w:styleId="WW8Num1693z0">
    <w:name w:val="WW8Num1693z0"/>
    <w:rsid w:val="00D554D6"/>
    <w:rPr>
      <w:rFonts w:ascii="Symbol" w:hAnsi="Symbol"/>
    </w:rPr>
  </w:style>
  <w:style w:type="character" w:customStyle="1" w:styleId="WW8Num1698z0">
    <w:name w:val="WW8Num1698z0"/>
    <w:rsid w:val="00D554D6"/>
    <w:rPr>
      <w:rFonts w:ascii="Symbol" w:hAnsi="Symbol"/>
    </w:rPr>
  </w:style>
  <w:style w:type="character" w:customStyle="1" w:styleId="WW8Num1706z0">
    <w:name w:val="WW8Num1706z0"/>
    <w:rsid w:val="00D554D6"/>
    <w:rPr>
      <w:rFonts w:ascii="Times New Roman" w:hAnsi="Times New Roman"/>
    </w:rPr>
  </w:style>
  <w:style w:type="character" w:customStyle="1" w:styleId="WW8Num1708z0">
    <w:name w:val="WW8Num1708z0"/>
    <w:rsid w:val="00D554D6"/>
    <w:rPr>
      <w:rFonts w:ascii="Wingdings" w:hAnsi="Wingdings"/>
    </w:rPr>
  </w:style>
  <w:style w:type="character" w:customStyle="1" w:styleId="WW8Num1708z1">
    <w:name w:val="WW8Num1708z1"/>
    <w:rsid w:val="00D554D6"/>
    <w:rPr>
      <w:rFonts w:ascii="Courier New" w:hAnsi="Courier New"/>
    </w:rPr>
  </w:style>
  <w:style w:type="character" w:customStyle="1" w:styleId="WW8Num1708z3">
    <w:name w:val="WW8Num1708z3"/>
    <w:rsid w:val="00D554D6"/>
    <w:rPr>
      <w:rFonts w:ascii="Symbol" w:hAnsi="Symbol"/>
    </w:rPr>
  </w:style>
  <w:style w:type="character" w:customStyle="1" w:styleId="WW8Num1710z0">
    <w:name w:val="WW8Num1710z0"/>
    <w:rsid w:val="00D554D6"/>
    <w:rPr>
      <w:rFonts w:ascii="Times New Roman" w:hAnsi="Times New Roman"/>
    </w:rPr>
  </w:style>
  <w:style w:type="character" w:customStyle="1" w:styleId="WW8Num1710z1">
    <w:name w:val="WW8Num1710z1"/>
    <w:rsid w:val="00D554D6"/>
    <w:rPr>
      <w:rFonts w:ascii="Courier New" w:hAnsi="Courier New"/>
    </w:rPr>
  </w:style>
  <w:style w:type="character" w:customStyle="1" w:styleId="WW8Num1710z2">
    <w:name w:val="WW8Num1710z2"/>
    <w:rsid w:val="00D554D6"/>
    <w:rPr>
      <w:rFonts w:ascii="Wingdings" w:hAnsi="Wingdings"/>
    </w:rPr>
  </w:style>
  <w:style w:type="character" w:customStyle="1" w:styleId="WW8Num1710z3">
    <w:name w:val="WW8Num1710z3"/>
    <w:rsid w:val="00D554D6"/>
    <w:rPr>
      <w:rFonts w:ascii="Symbol" w:hAnsi="Symbol"/>
    </w:rPr>
  </w:style>
  <w:style w:type="character" w:customStyle="1" w:styleId="WW8Num1711z0">
    <w:name w:val="WW8Num1711z0"/>
    <w:rsid w:val="00D554D6"/>
    <w:rPr>
      <w:rFonts w:ascii="Symbol" w:hAnsi="Symbol"/>
    </w:rPr>
  </w:style>
  <w:style w:type="character" w:customStyle="1" w:styleId="WW8Num1721z0">
    <w:name w:val="WW8Num1721z0"/>
    <w:rsid w:val="00D554D6"/>
    <w:rPr>
      <w:rFonts w:ascii="Times New Roman" w:hAnsi="Times New Roman"/>
    </w:rPr>
  </w:style>
  <w:style w:type="character" w:customStyle="1" w:styleId="WW8Num1729z0">
    <w:name w:val="WW8Num1729z0"/>
    <w:rsid w:val="00D554D6"/>
    <w:rPr>
      <w:rFonts w:ascii="Symbol" w:hAnsi="Symbol"/>
    </w:rPr>
  </w:style>
  <w:style w:type="character" w:customStyle="1" w:styleId="WW8Num1733z1">
    <w:name w:val="WW8Num1733z1"/>
    <w:rsid w:val="00D554D6"/>
    <w:rPr>
      <w:rFonts w:ascii="Times New Roman" w:hAnsi="Times New Roman"/>
    </w:rPr>
  </w:style>
  <w:style w:type="character" w:customStyle="1" w:styleId="WW8Num1742z0">
    <w:name w:val="WW8Num1742z0"/>
    <w:rsid w:val="00D554D6"/>
    <w:rPr>
      <w:rFonts w:ascii="Times New Roman" w:hAnsi="Times New Roman"/>
      <w:sz w:val="18"/>
    </w:rPr>
  </w:style>
  <w:style w:type="character" w:customStyle="1" w:styleId="WW8Num1742z1">
    <w:name w:val="WW8Num1742z1"/>
    <w:rsid w:val="00D554D6"/>
    <w:rPr>
      <w:rFonts w:ascii="Courier New" w:hAnsi="Courier New"/>
    </w:rPr>
  </w:style>
  <w:style w:type="character" w:customStyle="1" w:styleId="WW8Num1742z2">
    <w:name w:val="WW8Num1742z2"/>
    <w:rsid w:val="00D554D6"/>
    <w:rPr>
      <w:rFonts w:ascii="Wingdings" w:hAnsi="Wingdings"/>
    </w:rPr>
  </w:style>
  <w:style w:type="character" w:customStyle="1" w:styleId="WW8Num1742z3">
    <w:name w:val="WW8Num1742z3"/>
    <w:rsid w:val="00D554D6"/>
    <w:rPr>
      <w:rFonts w:ascii="Symbol" w:hAnsi="Symbol"/>
    </w:rPr>
  </w:style>
  <w:style w:type="character" w:customStyle="1" w:styleId="WW8Num1743z0">
    <w:name w:val="WW8Num1743z0"/>
    <w:rsid w:val="00D554D6"/>
    <w:rPr>
      <w:i/>
    </w:rPr>
  </w:style>
  <w:style w:type="character" w:customStyle="1" w:styleId="WW8Num1744z0">
    <w:name w:val="WW8Num1744z0"/>
    <w:rsid w:val="00D554D6"/>
    <w:rPr>
      <w:b/>
    </w:rPr>
  </w:style>
  <w:style w:type="character" w:customStyle="1" w:styleId="WW8Num1749z0">
    <w:name w:val="WW8Num1749z0"/>
    <w:rsid w:val="00D554D6"/>
    <w:rPr>
      <w:rFonts w:ascii="Symbol" w:hAnsi="Symbol"/>
    </w:rPr>
  </w:style>
  <w:style w:type="character" w:customStyle="1" w:styleId="WW8Num1749z1">
    <w:name w:val="WW8Num1749z1"/>
    <w:rsid w:val="00D554D6"/>
    <w:rPr>
      <w:rFonts w:ascii="Courier New" w:hAnsi="Courier New"/>
    </w:rPr>
  </w:style>
  <w:style w:type="character" w:customStyle="1" w:styleId="WW8Num1749z2">
    <w:name w:val="WW8Num1749z2"/>
    <w:rsid w:val="00D554D6"/>
    <w:rPr>
      <w:rFonts w:ascii="Wingdings" w:hAnsi="Wingdings"/>
    </w:rPr>
  </w:style>
  <w:style w:type="character" w:customStyle="1" w:styleId="WW8Num1753z0">
    <w:name w:val="WW8Num1753z0"/>
    <w:rsid w:val="00D554D6"/>
    <w:rPr>
      <w:rFonts w:ascii="Symbol" w:hAnsi="Symbol"/>
    </w:rPr>
  </w:style>
  <w:style w:type="character" w:customStyle="1" w:styleId="WW8Num1758z1">
    <w:name w:val="WW8Num1758z1"/>
    <w:rsid w:val="00D554D6"/>
    <w:rPr>
      <w:rFonts w:ascii="Times New Roman" w:hAnsi="Times New Roman"/>
    </w:rPr>
  </w:style>
  <w:style w:type="character" w:customStyle="1" w:styleId="WW8Num1758z2">
    <w:name w:val="WW8Num1758z2"/>
    <w:rsid w:val="00D554D6"/>
    <w:rPr>
      <w:i/>
    </w:rPr>
  </w:style>
  <w:style w:type="character" w:customStyle="1" w:styleId="WW8Num1771z0">
    <w:name w:val="WW8Num1771z0"/>
    <w:rsid w:val="00D554D6"/>
    <w:rPr>
      <w:rFonts w:ascii="Symbol" w:hAnsi="Symbol"/>
    </w:rPr>
  </w:style>
  <w:style w:type="character" w:customStyle="1" w:styleId="WW8Num1774z0">
    <w:name w:val="WW8Num1774z0"/>
    <w:rsid w:val="00D554D6"/>
    <w:rPr>
      <w:rFonts w:ascii="Arial" w:hAnsi="Arial"/>
      <w:sz w:val="24"/>
    </w:rPr>
  </w:style>
  <w:style w:type="character" w:customStyle="1" w:styleId="WW8Num1780z0">
    <w:name w:val="WW8Num1780z0"/>
    <w:rsid w:val="00D554D6"/>
    <w:rPr>
      <w:sz w:val="24"/>
    </w:rPr>
  </w:style>
  <w:style w:type="character" w:customStyle="1" w:styleId="WW8Num1781z0">
    <w:name w:val="WW8Num1781z0"/>
    <w:rsid w:val="00D554D6"/>
    <w:rPr>
      <w:rFonts w:ascii="Times New Roman" w:hAnsi="Times New Roman"/>
    </w:rPr>
  </w:style>
  <w:style w:type="character" w:customStyle="1" w:styleId="WW8Num1783z1">
    <w:name w:val="WW8Num1783z1"/>
    <w:rsid w:val="00D554D6"/>
    <w:rPr>
      <w:rFonts w:ascii="Times New Roman" w:hAnsi="Times New Roman"/>
    </w:rPr>
  </w:style>
  <w:style w:type="character" w:customStyle="1" w:styleId="WW8Num1785z0">
    <w:name w:val="WW8Num1785z0"/>
    <w:rsid w:val="00D554D6"/>
    <w:rPr>
      <w:rFonts w:ascii="Arial" w:hAnsi="Arial"/>
      <w:b/>
      <w:sz w:val="24"/>
      <w:u w:val="none"/>
    </w:rPr>
  </w:style>
  <w:style w:type="character" w:customStyle="1" w:styleId="WW8Num1786z0">
    <w:name w:val="WW8Num1786z0"/>
    <w:rsid w:val="00D554D6"/>
    <w:rPr>
      <w:rFonts w:ascii="Wingdings" w:hAnsi="Wingdings"/>
    </w:rPr>
  </w:style>
  <w:style w:type="character" w:customStyle="1" w:styleId="WW8Num1787z0">
    <w:name w:val="WW8Num1787z0"/>
    <w:rsid w:val="00D554D6"/>
    <w:rPr>
      <w:rFonts w:ascii="Symbol" w:hAnsi="Symbol"/>
    </w:rPr>
  </w:style>
  <w:style w:type="character" w:customStyle="1" w:styleId="WW8Num1793z0">
    <w:name w:val="WW8Num1793z0"/>
    <w:rsid w:val="00D554D6"/>
    <w:rPr>
      <w:rFonts w:ascii="Times New Roman" w:hAnsi="Times New Roman"/>
    </w:rPr>
  </w:style>
  <w:style w:type="character" w:customStyle="1" w:styleId="WW8Num1794z0">
    <w:name w:val="WW8Num1794z0"/>
    <w:rsid w:val="00D554D6"/>
    <w:rPr>
      <w:rFonts w:ascii="Symbol" w:hAnsi="Symbol"/>
    </w:rPr>
  </w:style>
  <w:style w:type="character" w:customStyle="1" w:styleId="WW8Num1795z0">
    <w:name w:val="WW8Num1795z0"/>
    <w:rsid w:val="00D554D6"/>
    <w:rPr>
      <w:rFonts w:ascii="Symbol" w:hAnsi="Symbol"/>
    </w:rPr>
  </w:style>
  <w:style w:type="character" w:customStyle="1" w:styleId="WW8Num1797z0">
    <w:name w:val="WW8Num1797z0"/>
    <w:rsid w:val="00D554D6"/>
    <w:rPr>
      <w:u w:val="none"/>
    </w:rPr>
  </w:style>
  <w:style w:type="character" w:customStyle="1" w:styleId="WW8Num1803z0">
    <w:name w:val="WW8Num1803z0"/>
    <w:rsid w:val="00D554D6"/>
    <w:rPr>
      <w:rFonts w:ascii="Times New Roman" w:hAnsi="Times New Roman"/>
    </w:rPr>
  </w:style>
  <w:style w:type="character" w:customStyle="1" w:styleId="WW8Num1803z1">
    <w:name w:val="WW8Num1803z1"/>
    <w:rsid w:val="00D554D6"/>
    <w:rPr>
      <w:rFonts w:ascii="Courier New" w:hAnsi="Courier New"/>
    </w:rPr>
  </w:style>
  <w:style w:type="character" w:customStyle="1" w:styleId="WW8Num1803z2">
    <w:name w:val="WW8Num1803z2"/>
    <w:rsid w:val="00D554D6"/>
    <w:rPr>
      <w:rFonts w:ascii="Wingdings" w:hAnsi="Wingdings"/>
    </w:rPr>
  </w:style>
  <w:style w:type="character" w:customStyle="1" w:styleId="WW8Num1803z3">
    <w:name w:val="WW8Num1803z3"/>
    <w:rsid w:val="00D554D6"/>
    <w:rPr>
      <w:rFonts w:ascii="Symbol" w:hAnsi="Symbol"/>
    </w:rPr>
  </w:style>
  <w:style w:type="character" w:customStyle="1" w:styleId="WW8Num1805z0">
    <w:name w:val="WW8Num1805z0"/>
    <w:rsid w:val="00D554D6"/>
    <w:rPr>
      <w:rFonts w:ascii="Times New Roman" w:hAnsi="Times New Roman"/>
    </w:rPr>
  </w:style>
  <w:style w:type="character" w:customStyle="1" w:styleId="WW8Num1808z0">
    <w:name w:val="WW8Num1808z0"/>
    <w:rsid w:val="00D554D6"/>
    <w:rPr>
      <w:rFonts w:ascii="Times New Roman" w:hAnsi="Times New Roman"/>
    </w:rPr>
  </w:style>
  <w:style w:type="character" w:customStyle="1" w:styleId="WW8Num1811z0">
    <w:name w:val="WW8Num1811z0"/>
    <w:rsid w:val="00D554D6"/>
    <w:rPr>
      <w:rFonts w:ascii="Symbol" w:hAnsi="Symbol"/>
    </w:rPr>
  </w:style>
  <w:style w:type="character" w:customStyle="1" w:styleId="WW8Num1812z0">
    <w:name w:val="WW8Num1812z0"/>
    <w:rsid w:val="00D554D6"/>
    <w:rPr>
      <w:rFonts w:ascii="Symbol" w:hAnsi="Symbol"/>
    </w:rPr>
  </w:style>
  <w:style w:type="character" w:customStyle="1" w:styleId="WW8Num1815z0">
    <w:name w:val="WW8Num1815z0"/>
    <w:rsid w:val="00D554D6"/>
    <w:rPr>
      <w:rFonts w:ascii="Arial" w:hAnsi="Arial"/>
      <w:sz w:val="24"/>
    </w:rPr>
  </w:style>
  <w:style w:type="character" w:customStyle="1" w:styleId="WW8Num1819z0">
    <w:name w:val="WW8Num1819z0"/>
    <w:rsid w:val="00D554D6"/>
    <w:rPr>
      <w:b/>
    </w:rPr>
  </w:style>
  <w:style w:type="character" w:customStyle="1" w:styleId="WW8Num1820z0">
    <w:name w:val="WW8Num1820z0"/>
    <w:rsid w:val="00D554D6"/>
  </w:style>
  <w:style w:type="character" w:customStyle="1" w:styleId="WW8Num1822z0">
    <w:name w:val="WW8Num1822z0"/>
    <w:rsid w:val="00D554D6"/>
    <w:rPr>
      <w:rFonts w:ascii="Wingdings" w:hAnsi="Wingdings"/>
    </w:rPr>
  </w:style>
  <w:style w:type="character" w:customStyle="1" w:styleId="WW8Num1825z0">
    <w:name w:val="WW8Num1825z0"/>
    <w:rsid w:val="00D554D6"/>
    <w:rPr>
      <w:rFonts w:ascii="Symbol" w:hAnsi="Symbol"/>
    </w:rPr>
  </w:style>
  <w:style w:type="character" w:customStyle="1" w:styleId="WW8Num1827z0">
    <w:name w:val="WW8Num1827z0"/>
    <w:rsid w:val="00D554D6"/>
    <w:rPr>
      <w:rFonts w:ascii="Symbol" w:hAnsi="Symbol"/>
    </w:rPr>
  </w:style>
  <w:style w:type="character" w:customStyle="1" w:styleId="WW8Num1829z0">
    <w:name w:val="WW8Num1829z0"/>
    <w:rsid w:val="00D554D6"/>
    <w:rPr>
      <w:rFonts w:ascii="Wingdings" w:hAnsi="Wingdings"/>
    </w:rPr>
  </w:style>
  <w:style w:type="character" w:customStyle="1" w:styleId="WW8Num1830z0">
    <w:name w:val="WW8Num1830z0"/>
    <w:rsid w:val="00D554D6"/>
    <w:rPr>
      <w:rFonts w:ascii="Symbol" w:hAnsi="Symbol"/>
    </w:rPr>
  </w:style>
  <w:style w:type="character" w:customStyle="1" w:styleId="WW8Num1832z0">
    <w:name w:val="WW8Num1832z0"/>
    <w:rsid w:val="00D554D6"/>
    <w:rPr>
      <w:rFonts w:ascii="Times New Roman" w:hAnsi="Times New Roman"/>
    </w:rPr>
  </w:style>
  <w:style w:type="character" w:customStyle="1" w:styleId="WW8Num1835z0">
    <w:name w:val="WW8Num1835z0"/>
    <w:rsid w:val="00D554D6"/>
    <w:rPr>
      <w:rFonts w:ascii="Symbol" w:hAnsi="Symbol"/>
    </w:rPr>
  </w:style>
  <w:style w:type="character" w:customStyle="1" w:styleId="WW8Num1837z0">
    <w:name w:val="WW8Num1837z0"/>
    <w:rsid w:val="00D554D6"/>
    <w:rPr>
      <w:u w:val="none"/>
    </w:rPr>
  </w:style>
  <w:style w:type="character" w:customStyle="1" w:styleId="WW8Num1838z0">
    <w:name w:val="WW8Num1838z0"/>
    <w:rsid w:val="00D554D6"/>
    <w:rPr>
      <w:rFonts w:ascii="Symbol" w:hAnsi="Symbol"/>
    </w:rPr>
  </w:style>
  <w:style w:type="character" w:customStyle="1" w:styleId="WW8Num1839z0">
    <w:name w:val="WW8Num1839z0"/>
    <w:rsid w:val="00D554D6"/>
    <w:rPr>
      <w:rFonts w:ascii="Symbol" w:hAnsi="Symbol"/>
    </w:rPr>
  </w:style>
  <w:style w:type="character" w:customStyle="1" w:styleId="WW8Num1842z0">
    <w:name w:val="WW8Num1842z0"/>
    <w:rsid w:val="00D554D6"/>
    <w:rPr>
      <w:rFonts w:ascii="Wingdings" w:hAnsi="Wingdings"/>
    </w:rPr>
  </w:style>
  <w:style w:type="character" w:customStyle="1" w:styleId="WW8Num1847z0">
    <w:name w:val="WW8Num1847z0"/>
    <w:rsid w:val="00D554D6"/>
    <w:rPr>
      <w:color w:val="auto"/>
    </w:rPr>
  </w:style>
  <w:style w:type="character" w:customStyle="1" w:styleId="WW8Num1852z0">
    <w:name w:val="WW8Num1852z0"/>
    <w:rsid w:val="00D554D6"/>
    <w:rPr>
      <w:rFonts w:ascii="Symbol" w:hAnsi="Symbol"/>
    </w:rPr>
  </w:style>
  <w:style w:type="character" w:customStyle="1" w:styleId="WW8Num1854z0">
    <w:name w:val="WW8Num1854z0"/>
    <w:rsid w:val="00D554D6"/>
    <w:rPr>
      <w:rFonts w:ascii="Symbol" w:hAnsi="Symbol"/>
    </w:rPr>
  </w:style>
  <w:style w:type="character" w:customStyle="1" w:styleId="WW8Num1855z0">
    <w:name w:val="WW8Num1855z0"/>
    <w:rsid w:val="00D554D6"/>
    <w:rPr>
      <w:rFonts w:ascii="Wingdings" w:hAnsi="Wingdings"/>
      <w:sz w:val="24"/>
    </w:rPr>
  </w:style>
  <w:style w:type="character" w:customStyle="1" w:styleId="WW8Num1856z0">
    <w:name w:val="WW8Num1856z0"/>
    <w:rsid w:val="00D554D6"/>
    <w:rPr>
      <w:rFonts w:ascii="Symbol" w:hAnsi="Symbol"/>
    </w:rPr>
  </w:style>
  <w:style w:type="character" w:customStyle="1" w:styleId="WW8Num1861z0">
    <w:name w:val="WW8Num1861z0"/>
    <w:rsid w:val="00D554D6"/>
    <w:rPr>
      <w:rFonts w:ascii="Symbol" w:hAnsi="Symbol"/>
    </w:rPr>
  </w:style>
  <w:style w:type="character" w:customStyle="1" w:styleId="WW8Num1862z0">
    <w:name w:val="WW8Num1862z0"/>
    <w:rsid w:val="00D554D6"/>
    <w:rPr>
      <w:b/>
    </w:rPr>
  </w:style>
  <w:style w:type="character" w:customStyle="1" w:styleId="WW8Num1866z0">
    <w:name w:val="WW8Num1866z0"/>
    <w:rsid w:val="00D554D6"/>
    <w:rPr>
      <w:rFonts w:ascii="Arial" w:hAnsi="Arial"/>
      <w:b/>
      <w:sz w:val="24"/>
      <w:u w:val="none"/>
    </w:rPr>
  </w:style>
  <w:style w:type="character" w:customStyle="1" w:styleId="WW8Num1867z1">
    <w:name w:val="WW8Num1867z1"/>
    <w:rsid w:val="00D554D6"/>
    <w:rPr>
      <w:color w:val="000000"/>
    </w:rPr>
  </w:style>
  <w:style w:type="character" w:customStyle="1" w:styleId="WW8Num1870z0">
    <w:name w:val="WW8Num1870z0"/>
    <w:rsid w:val="00D554D6"/>
    <w:rPr>
      <w:rFonts w:ascii="Symbol" w:hAnsi="Symbol"/>
    </w:rPr>
  </w:style>
  <w:style w:type="character" w:customStyle="1" w:styleId="WW8Num1879z0">
    <w:name w:val="WW8Num1879z0"/>
    <w:rsid w:val="00D554D6"/>
    <w:rPr>
      <w:rFonts w:ascii="Times New Roman" w:hAnsi="Times New Roman"/>
    </w:rPr>
  </w:style>
  <w:style w:type="character" w:customStyle="1" w:styleId="WW8Num1880z0">
    <w:name w:val="WW8Num1880z0"/>
    <w:rsid w:val="00D554D6"/>
    <w:rPr>
      <w:rFonts w:ascii="Wingdings" w:hAnsi="Wingdings"/>
    </w:rPr>
  </w:style>
  <w:style w:type="character" w:customStyle="1" w:styleId="WW8Num1883z0">
    <w:name w:val="WW8Num1883z0"/>
    <w:rsid w:val="00D554D6"/>
    <w:rPr>
      <w:rFonts w:ascii="Wingdings" w:hAnsi="Wingdings"/>
    </w:rPr>
  </w:style>
  <w:style w:type="character" w:customStyle="1" w:styleId="WW8Num1885z0">
    <w:name w:val="WW8Num1885z0"/>
    <w:rsid w:val="00D554D6"/>
    <w:rPr>
      <w:b/>
      <w:sz w:val="21"/>
    </w:rPr>
  </w:style>
  <w:style w:type="character" w:customStyle="1" w:styleId="WW8NumSt330z0">
    <w:name w:val="WW8NumSt330z0"/>
    <w:rsid w:val="00D554D6"/>
    <w:rPr>
      <w:rFonts w:ascii="Arial" w:hAnsi="Arial"/>
      <w:sz w:val="24"/>
    </w:rPr>
  </w:style>
  <w:style w:type="character" w:customStyle="1" w:styleId="WW8NumSt379z0">
    <w:name w:val="WW8NumSt379z0"/>
    <w:rsid w:val="00D554D6"/>
    <w:rPr>
      <w:rFonts w:ascii="Arial" w:hAnsi="Arial"/>
      <w:sz w:val="24"/>
    </w:rPr>
  </w:style>
  <w:style w:type="character" w:customStyle="1" w:styleId="WW8NumSt381z0">
    <w:name w:val="WW8NumSt381z0"/>
    <w:rsid w:val="00D554D6"/>
    <w:rPr>
      <w:rFonts w:ascii="Symbol" w:hAnsi="Symbol"/>
      <w:sz w:val="28"/>
    </w:rPr>
  </w:style>
  <w:style w:type="character" w:customStyle="1" w:styleId="WW8NumSt382z0">
    <w:name w:val="WW8NumSt382z0"/>
    <w:rsid w:val="00D554D6"/>
    <w:rPr>
      <w:rFonts w:ascii="Symbol" w:hAnsi="Symbol"/>
      <w:sz w:val="28"/>
    </w:rPr>
  </w:style>
  <w:style w:type="character" w:customStyle="1" w:styleId="WW8NumSt384z0">
    <w:name w:val="WW8NumSt384z0"/>
    <w:rsid w:val="00D554D6"/>
    <w:rPr>
      <w:rFonts w:ascii="Arial" w:hAnsi="Arial"/>
      <w:sz w:val="24"/>
    </w:rPr>
  </w:style>
  <w:style w:type="character" w:customStyle="1" w:styleId="WW8NumSt384z2">
    <w:name w:val="WW8NumSt384z2"/>
    <w:rsid w:val="00D554D6"/>
    <w:rPr>
      <w:rFonts w:ascii="Arial" w:hAnsi="Arial"/>
    </w:rPr>
  </w:style>
  <w:style w:type="character" w:customStyle="1" w:styleId="WW8NumSt390z0">
    <w:name w:val="WW8NumSt390z0"/>
    <w:rsid w:val="00D554D6"/>
    <w:rPr>
      <w:rFonts w:ascii="Arial" w:hAnsi="Arial"/>
      <w:sz w:val="24"/>
    </w:rPr>
  </w:style>
  <w:style w:type="character" w:customStyle="1" w:styleId="WW8NumSt390z2">
    <w:name w:val="WW8NumSt390z2"/>
    <w:rsid w:val="00D554D6"/>
    <w:rPr>
      <w:rFonts w:ascii="Arial" w:hAnsi="Arial"/>
    </w:rPr>
  </w:style>
  <w:style w:type="character" w:customStyle="1" w:styleId="WW8NumSt407z0">
    <w:name w:val="WW8NumSt407z0"/>
    <w:rsid w:val="00D554D6"/>
    <w:rPr>
      <w:rFonts w:ascii="Symbol" w:hAnsi="Symbol"/>
      <w:sz w:val="28"/>
    </w:rPr>
  </w:style>
  <w:style w:type="character" w:customStyle="1" w:styleId="WW8NumSt415z0">
    <w:name w:val="WW8NumSt415z0"/>
    <w:rsid w:val="00D554D6"/>
    <w:rPr>
      <w:rFonts w:ascii="Symbol" w:hAnsi="Symbol"/>
      <w:sz w:val="24"/>
      <w:u w:val="none"/>
    </w:rPr>
  </w:style>
  <w:style w:type="character" w:customStyle="1" w:styleId="WW8NumSt419z0">
    <w:name w:val="WW8NumSt419z0"/>
    <w:rsid w:val="00D554D6"/>
    <w:rPr>
      <w:rFonts w:ascii="Arial" w:hAnsi="Arial"/>
      <w:sz w:val="24"/>
    </w:rPr>
  </w:style>
  <w:style w:type="character" w:customStyle="1" w:styleId="WW8NumSt419z2">
    <w:name w:val="WW8NumSt419z2"/>
    <w:rsid w:val="00D554D6"/>
    <w:rPr>
      <w:rFonts w:ascii="Arial" w:hAnsi="Arial"/>
    </w:rPr>
  </w:style>
  <w:style w:type="character" w:customStyle="1" w:styleId="WW8NumSt425z0">
    <w:name w:val="WW8NumSt425z0"/>
    <w:rsid w:val="00D554D6"/>
    <w:rPr>
      <w:rFonts w:ascii="Arial" w:hAnsi="Arial"/>
      <w:sz w:val="24"/>
    </w:rPr>
  </w:style>
  <w:style w:type="character" w:customStyle="1" w:styleId="WW8NumSt425z2">
    <w:name w:val="WW8NumSt425z2"/>
    <w:rsid w:val="00D554D6"/>
    <w:rPr>
      <w:rFonts w:ascii="Arial" w:hAnsi="Arial"/>
    </w:rPr>
  </w:style>
  <w:style w:type="character" w:customStyle="1" w:styleId="WW8NumSt525z0">
    <w:name w:val="WW8NumSt525z0"/>
    <w:rsid w:val="00D554D6"/>
    <w:rPr>
      <w:rFonts w:ascii="Symbol" w:hAnsi="Symbol"/>
    </w:rPr>
  </w:style>
  <w:style w:type="character" w:customStyle="1" w:styleId="WW8NumSt526z0">
    <w:name w:val="WW8NumSt526z0"/>
    <w:rsid w:val="00D554D6"/>
    <w:rPr>
      <w:rFonts w:ascii="Symbol" w:hAnsi="Symbol"/>
    </w:rPr>
  </w:style>
  <w:style w:type="character" w:customStyle="1" w:styleId="WW8NumSt644z0">
    <w:name w:val="WW8NumSt644z0"/>
    <w:rsid w:val="00D554D6"/>
    <w:rPr>
      <w:rFonts w:ascii="Symbol" w:hAnsi="Symbol"/>
    </w:rPr>
  </w:style>
  <w:style w:type="character" w:customStyle="1" w:styleId="WW8NumSt679z0">
    <w:name w:val="WW8NumSt679z0"/>
    <w:rsid w:val="00D554D6"/>
    <w:rPr>
      <w:rFonts w:ascii="Arial" w:hAnsi="Arial"/>
      <w:b/>
      <w:sz w:val="24"/>
    </w:rPr>
  </w:style>
  <w:style w:type="character" w:customStyle="1" w:styleId="WW8NumSt681z0">
    <w:name w:val="WW8NumSt681z0"/>
    <w:rsid w:val="00D554D6"/>
    <w:rPr>
      <w:rFonts w:ascii="Arial" w:hAnsi="Arial"/>
      <w:sz w:val="24"/>
    </w:rPr>
  </w:style>
  <w:style w:type="character" w:customStyle="1" w:styleId="WW8NumSt687z0">
    <w:name w:val="WW8NumSt687z0"/>
    <w:rsid w:val="00D554D6"/>
    <w:rPr>
      <w:rFonts w:ascii="Arial" w:hAnsi="Arial"/>
      <w:sz w:val="24"/>
    </w:rPr>
  </w:style>
  <w:style w:type="character" w:customStyle="1" w:styleId="WW8NumSt691z0">
    <w:name w:val="WW8NumSt691z0"/>
    <w:rsid w:val="00D554D6"/>
    <w:rPr>
      <w:rFonts w:ascii="Arial" w:hAnsi="Arial"/>
      <w:sz w:val="24"/>
    </w:rPr>
  </w:style>
  <w:style w:type="character" w:customStyle="1" w:styleId="WW8NumSt693z0">
    <w:name w:val="WW8NumSt693z0"/>
    <w:rsid w:val="00D554D6"/>
    <w:rPr>
      <w:rFonts w:ascii="Arial" w:hAnsi="Arial"/>
      <w:sz w:val="24"/>
    </w:rPr>
  </w:style>
  <w:style w:type="character" w:customStyle="1" w:styleId="WW8NumSt696z0">
    <w:name w:val="WW8NumSt696z0"/>
    <w:rsid w:val="00D554D6"/>
    <w:rPr>
      <w:rFonts w:ascii="Arial" w:hAnsi="Arial"/>
      <w:sz w:val="24"/>
    </w:rPr>
  </w:style>
  <w:style w:type="character" w:customStyle="1" w:styleId="WW8NumSt699z0">
    <w:name w:val="WW8NumSt699z0"/>
    <w:rsid w:val="00D554D6"/>
    <w:rPr>
      <w:rFonts w:ascii="Arial" w:hAnsi="Arial"/>
      <w:sz w:val="24"/>
    </w:rPr>
  </w:style>
  <w:style w:type="character" w:customStyle="1" w:styleId="WW8NumSt702z0">
    <w:name w:val="WW8NumSt702z0"/>
    <w:rsid w:val="00D554D6"/>
    <w:rPr>
      <w:rFonts w:ascii="Wingdings" w:hAnsi="Wingdings"/>
      <w:sz w:val="16"/>
    </w:rPr>
  </w:style>
  <w:style w:type="character" w:customStyle="1" w:styleId="WW8NumSt707z0">
    <w:name w:val="WW8NumSt707z0"/>
    <w:rsid w:val="00D554D6"/>
    <w:rPr>
      <w:rFonts w:ascii="Arial" w:hAnsi="Arial"/>
      <w:b/>
      <w:sz w:val="24"/>
    </w:rPr>
  </w:style>
  <w:style w:type="character" w:customStyle="1" w:styleId="WW8NumSt709z0">
    <w:name w:val="WW8NumSt709z0"/>
    <w:rsid w:val="00D554D6"/>
    <w:rPr>
      <w:rFonts w:ascii="Arial" w:hAnsi="Arial"/>
      <w:sz w:val="24"/>
    </w:rPr>
  </w:style>
  <w:style w:type="character" w:customStyle="1" w:styleId="WW8NumSt715z0">
    <w:name w:val="WW8NumSt715z0"/>
    <w:rsid w:val="00D554D6"/>
    <w:rPr>
      <w:rFonts w:ascii="Arial" w:hAnsi="Arial"/>
      <w:sz w:val="24"/>
    </w:rPr>
  </w:style>
  <w:style w:type="character" w:customStyle="1" w:styleId="WW8NumSt719z0">
    <w:name w:val="WW8NumSt719z0"/>
    <w:rsid w:val="00D554D6"/>
    <w:rPr>
      <w:rFonts w:ascii="Arial" w:hAnsi="Arial"/>
      <w:sz w:val="24"/>
    </w:rPr>
  </w:style>
  <w:style w:type="character" w:customStyle="1" w:styleId="WW8NumSt721z0">
    <w:name w:val="WW8NumSt721z0"/>
    <w:rsid w:val="00D554D6"/>
    <w:rPr>
      <w:rFonts w:ascii="Arial" w:hAnsi="Arial"/>
      <w:sz w:val="24"/>
    </w:rPr>
  </w:style>
  <w:style w:type="character" w:customStyle="1" w:styleId="WW8NumSt724z0">
    <w:name w:val="WW8NumSt724z0"/>
    <w:rsid w:val="00D554D6"/>
    <w:rPr>
      <w:rFonts w:ascii="Arial" w:hAnsi="Arial"/>
      <w:sz w:val="24"/>
    </w:rPr>
  </w:style>
  <w:style w:type="character" w:customStyle="1" w:styleId="WW8NumSt727z0">
    <w:name w:val="WW8NumSt727z0"/>
    <w:rsid w:val="00D554D6"/>
    <w:rPr>
      <w:rFonts w:ascii="Arial" w:hAnsi="Arial"/>
      <w:sz w:val="24"/>
    </w:rPr>
  </w:style>
  <w:style w:type="character" w:customStyle="1" w:styleId="WW8NumSt887z0">
    <w:name w:val="WW8NumSt887z0"/>
    <w:rsid w:val="00D554D6"/>
    <w:rPr>
      <w:rFonts w:ascii="Symbol" w:hAnsi="Symbol"/>
    </w:rPr>
  </w:style>
  <w:style w:type="character" w:customStyle="1" w:styleId="WW8NumSt908z0">
    <w:name w:val="WW8NumSt908z0"/>
    <w:rsid w:val="00D554D6"/>
    <w:rPr>
      <w:rFonts w:ascii="Symbol" w:hAnsi="Symbol"/>
    </w:rPr>
  </w:style>
  <w:style w:type="character" w:customStyle="1" w:styleId="WW8NumSt911z0">
    <w:name w:val="WW8NumSt911z0"/>
    <w:rsid w:val="00D554D6"/>
    <w:rPr>
      <w:rFonts w:ascii="Symbol" w:hAnsi="Symbol"/>
    </w:rPr>
  </w:style>
  <w:style w:type="character" w:customStyle="1" w:styleId="WW8NumSt1073z0">
    <w:name w:val="WW8NumSt1073z0"/>
    <w:rsid w:val="00D554D6"/>
    <w:rPr>
      <w:rFonts w:ascii="Times" w:hAnsi="Times"/>
      <w:sz w:val="28"/>
    </w:rPr>
  </w:style>
  <w:style w:type="character" w:customStyle="1" w:styleId="WW8NumSt1154z0">
    <w:name w:val="WW8NumSt1154z0"/>
    <w:rsid w:val="00D554D6"/>
    <w:rPr>
      <w:rFonts w:ascii="Symbol" w:hAnsi="Symbol"/>
    </w:rPr>
  </w:style>
  <w:style w:type="character" w:customStyle="1" w:styleId="WW8NumSt1155z0">
    <w:name w:val="WW8NumSt1155z0"/>
    <w:rsid w:val="00D554D6"/>
    <w:rPr>
      <w:rFonts w:ascii="Symbol" w:hAnsi="Symbol"/>
    </w:rPr>
  </w:style>
  <w:style w:type="character" w:customStyle="1" w:styleId="WW8NumSt1721z0">
    <w:name w:val="WW8NumSt1721z0"/>
    <w:rsid w:val="00D554D6"/>
    <w:rPr>
      <w:rFonts w:ascii="Symbol" w:hAnsi="Symbol"/>
    </w:rPr>
  </w:style>
  <w:style w:type="character" w:customStyle="1" w:styleId="WW-Domylnaczcionkaakapitu1">
    <w:name w:val="WW-Domyślna czcionka akapitu1"/>
    <w:rsid w:val="00D554D6"/>
  </w:style>
  <w:style w:type="character" w:styleId="Numerstrony">
    <w:name w:val="page number"/>
    <w:rsid w:val="00D554D6"/>
    <w:rPr>
      <w:rFonts w:cs="Times New Roman"/>
    </w:rPr>
  </w:style>
  <w:style w:type="character" w:customStyle="1" w:styleId="WW8Num1768z0">
    <w:name w:val="WW8Num1768z0"/>
    <w:rsid w:val="00D554D6"/>
    <w:rPr>
      <w:rFonts w:ascii="Times New Roman" w:hAnsi="Times New Roman"/>
    </w:rPr>
  </w:style>
  <w:style w:type="character" w:customStyle="1" w:styleId="WW8Num360z0">
    <w:name w:val="WW8Num360z0"/>
    <w:rsid w:val="00D554D6"/>
    <w:rPr>
      <w:rFonts w:ascii="Times New Roman" w:hAnsi="Times New Roman"/>
    </w:rPr>
  </w:style>
  <w:style w:type="character" w:customStyle="1" w:styleId="WW8Num786z0">
    <w:name w:val="WW8Num786z0"/>
    <w:rsid w:val="00D554D6"/>
    <w:rPr>
      <w:rFonts w:ascii="Symbol" w:hAnsi="Symbol"/>
    </w:rPr>
  </w:style>
  <w:style w:type="character" w:customStyle="1" w:styleId="WW8Num805z0">
    <w:name w:val="WW8Num805z0"/>
    <w:rsid w:val="00D554D6"/>
    <w:rPr>
      <w:rFonts w:ascii="Symbol" w:hAnsi="Symbol"/>
    </w:rPr>
  </w:style>
  <w:style w:type="character" w:customStyle="1" w:styleId="WW8Num785z0">
    <w:name w:val="WW8Num785z0"/>
    <w:rsid w:val="00D554D6"/>
    <w:rPr>
      <w:rFonts w:ascii="Wingdings" w:hAnsi="Wingdings"/>
    </w:rPr>
  </w:style>
  <w:style w:type="character" w:customStyle="1" w:styleId="WW-WW8Num42z0">
    <w:name w:val="WW-WW8Num42z0"/>
    <w:rsid w:val="00D554D6"/>
    <w:rPr>
      <w:rFonts w:ascii="StarSymbol" w:eastAsia="StarSymbol"/>
      <w:sz w:val="18"/>
    </w:rPr>
  </w:style>
  <w:style w:type="character" w:customStyle="1" w:styleId="Znakinumeracji">
    <w:name w:val="Znaki numeracji"/>
    <w:rsid w:val="00D554D6"/>
  </w:style>
  <w:style w:type="character" w:customStyle="1" w:styleId="WW-Znakinumeracji">
    <w:name w:val="WW-Znaki numeracji"/>
    <w:rsid w:val="00D554D6"/>
  </w:style>
  <w:style w:type="character" w:customStyle="1" w:styleId="WW-Znakinumeracji1">
    <w:name w:val="WW-Znaki numeracji1"/>
    <w:rsid w:val="00D554D6"/>
  </w:style>
  <w:style w:type="character" w:customStyle="1" w:styleId="WW-Znakinumeracji11">
    <w:name w:val="WW-Znaki numeracji11"/>
    <w:rsid w:val="00D554D6"/>
  </w:style>
  <w:style w:type="character" w:customStyle="1" w:styleId="WW-Znakinumeracji111">
    <w:name w:val="WW-Znaki numeracji111"/>
    <w:rsid w:val="00D554D6"/>
  </w:style>
  <w:style w:type="character" w:customStyle="1" w:styleId="WW-Znakinumeracji1111">
    <w:name w:val="WW-Znaki numeracji1111"/>
    <w:rsid w:val="00D554D6"/>
  </w:style>
  <w:style w:type="character" w:customStyle="1" w:styleId="WW-Znakinumeracji11111">
    <w:name w:val="WW-Znaki numeracji11111"/>
    <w:rsid w:val="00D554D6"/>
  </w:style>
  <w:style w:type="character" w:customStyle="1" w:styleId="WW-Znakinumeracji111111">
    <w:name w:val="WW-Znaki numeracji111111"/>
    <w:rsid w:val="00D554D6"/>
  </w:style>
  <w:style w:type="character" w:customStyle="1" w:styleId="WW-Znakinumeracji1111111">
    <w:name w:val="WW-Znaki numeracji1111111"/>
    <w:rsid w:val="00D554D6"/>
  </w:style>
  <w:style w:type="character" w:customStyle="1" w:styleId="WW-Znakinumeracji11111111">
    <w:name w:val="WW-Znaki numeracji11111111"/>
    <w:rsid w:val="00D554D6"/>
  </w:style>
  <w:style w:type="character" w:customStyle="1" w:styleId="WW-Znakinumeracji111111111">
    <w:name w:val="WW-Znaki numeracji111111111"/>
    <w:rsid w:val="00D554D6"/>
  </w:style>
  <w:style w:type="character" w:customStyle="1" w:styleId="WW-Znakinumeracji1111111111">
    <w:name w:val="WW-Znaki numeracji1111111111"/>
    <w:rsid w:val="00D554D6"/>
  </w:style>
  <w:style w:type="character" w:customStyle="1" w:styleId="WW-Znakinumeracji11111111111">
    <w:name w:val="WW-Znaki numeracji11111111111"/>
    <w:rsid w:val="00D554D6"/>
  </w:style>
  <w:style w:type="character" w:customStyle="1" w:styleId="WW-Znakinumeracji111111111111">
    <w:name w:val="WW-Znaki numeracji111111111111"/>
    <w:rsid w:val="00D554D6"/>
  </w:style>
  <w:style w:type="character" w:customStyle="1" w:styleId="WW-Znakinumeracji1111111111111">
    <w:name w:val="WW-Znaki numeracji1111111111111"/>
    <w:rsid w:val="00D554D6"/>
  </w:style>
  <w:style w:type="character" w:customStyle="1" w:styleId="WW-Znakinumeracji11111111111111">
    <w:name w:val="WW-Znaki numeracji11111111111111"/>
    <w:rsid w:val="00D554D6"/>
  </w:style>
  <w:style w:type="character" w:customStyle="1" w:styleId="WW-Znakinumeracji111111111111111">
    <w:name w:val="WW-Znaki numeracji111111111111111"/>
    <w:rsid w:val="00D554D6"/>
  </w:style>
  <w:style w:type="character" w:customStyle="1" w:styleId="WW-Znakinumeracji1111111111111111">
    <w:name w:val="WW-Znaki numeracji1111111111111111"/>
    <w:rsid w:val="00D554D6"/>
  </w:style>
  <w:style w:type="character" w:customStyle="1" w:styleId="WW-Znakinumeracji11111111111111111">
    <w:name w:val="WW-Znaki numeracji11111111111111111"/>
    <w:rsid w:val="00D554D6"/>
  </w:style>
  <w:style w:type="character" w:customStyle="1" w:styleId="Symbolewypunktowania">
    <w:name w:val="Symbole wypunktowania"/>
    <w:rsid w:val="00D554D6"/>
    <w:rPr>
      <w:rFonts w:ascii="StarSymbol" w:eastAsia="StarSymbol" w:hAnsi="StarSymbol"/>
      <w:sz w:val="18"/>
    </w:rPr>
  </w:style>
  <w:style w:type="character" w:customStyle="1" w:styleId="WW-Symbolewypunktowania">
    <w:name w:val="WW-Symbole wypunktowania"/>
    <w:rsid w:val="00D554D6"/>
    <w:rPr>
      <w:rFonts w:ascii="StarSymbol" w:eastAsia="StarSymbol" w:hAnsi="StarSymbol"/>
      <w:sz w:val="18"/>
    </w:rPr>
  </w:style>
  <w:style w:type="character" w:customStyle="1" w:styleId="WW-Symbolewypunktowania1">
    <w:name w:val="WW-Symbole wypunktowania1"/>
    <w:rsid w:val="00D554D6"/>
    <w:rPr>
      <w:rFonts w:ascii="StarSymbol" w:eastAsia="StarSymbol" w:hAnsi="StarSymbol"/>
      <w:sz w:val="18"/>
    </w:rPr>
  </w:style>
  <w:style w:type="character" w:customStyle="1" w:styleId="WW-Symbolewypunktowania11">
    <w:name w:val="WW-Symbole wypunktowania11"/>
    <w:rsid w:val="00D554D6"/>
    <w:rPr>
      <w:rFonts w:ascii="StarSymbol" w:eastAsia="StarSymbol" w:hAnsi="StarSymbol"/>
      <w:sz w:val="18"/>
    </w:rPr>
  </w:style>
  <w:style w:type="character" w:customStyle="1" w:styleId="WW-Symbolewypunktowania111">
    <w:name w:val="WW-Symbole wypunktowania111"/>
    <w:rsid w:val="00D554D6"/>
    <w:rPr>
      <w:rFonts w:ascii="StarSymbol" w:eastAsia="StarSymbol" w:hAnsi="StarSymbol"/>
      <w:sz w:val="18"/>
    </w:rPr>
  </w:style>
  <w:style w:type="character" w:customStyle="1" w:styleId="WW-Symbolewypunktowania1111">
    <w:name w:val="WW-Symbole wypunktowania1111"/>
    <w:rsid w:val="00D554D6"/>
    <w:rPr>
      <w:rFonts w:ascii="StarSymbol" w:eastAsia="StarSymbol" w:hAnsi="StarSymbol"/>
      <w:sz w:val="18"/>
    </w:rPr>
  </w:style>
  <w:style w:type="character" w:customStyle="1" w:styleId="WW-Symbolewypunktowania11111">
    <w:name w:val="WW-Symbole wypunktowania11111"/>
    <w:rsid w:val="00D554D6"/>
    <w:rPr>
      <w:rFonts w:ascii="StarSymbol" w:eastAsia="StarSymbol" w:hAnsi="StarSymbol"/>
      <w:sz w:val="18"/>
    </w:rPr>
  </w:style>
  <w:style w:type="character" w:customStyle="1" w:styleId="WW-Symbolewypunktowania111111">
    <w:name w:val="WW-Symbole wypunktowania111111"/>
    <w:rsid w:val="00D554D6"/>
    <w:rPr>
      <w:rFonts w:ascii="StarSymbol" w:eastAsia="StarSymbol" w:hAnsi="StarSymbol"/>
      <w:sz w:val="18"/>
    </w:rPr>
  </w:style>
  <w:style w:type="character" w:customStyle="1" w:styleId="WW-Symbolewypunktowania1111111">
    <w:name w:val="WW-Symbole wypunktowania1111111"/>
    <w:rsid w:val="00D554D6"/>
    <w:rPr>
      <w:rFonts w:ascii="StarSymbol" w:eastAsia="StarSymbol" w:hAnsi="StarSymbol"/>
      <w:sz w:val="18"/>
    </w:rPr>
  </w:style>
  <w:style w:type="character" w:customStyle="1" w:styleId="WW-Symbolewypunktowania11111111">
    <w:name w:val="WW-Symbole wypunktowania11111111"/>
    <w:rsid w:val="00D554D6"/>
    <w:rPr>
      <w:rFonts w:ascii="StarSymbol" w:eastAsia="StarSymbol" w:hAnsi="StarSymbol"/>
      <w:sz w:val="18"/>
    </w:rPr>
  </w:style>
  <w:style w:type="character" w:customStyle="1" w:styleId="WW-Symbolewypunktowania111111111">
    <w:name w:val="WW-Symbole wypunktowania111111111"/>
    <w:rsid w:val="00D554D6"/>
    <w:rPr>
      <w:rFonts w:ascii="StarSymbol" w:eastAsia="StarSymbol" w:hAnsi="StarSymbol"/>
      <w:sz w:val="18"/>
    </w:rPr>
  </w:style>
  <w:style w:type="character" w:customStyle="1" w:styleId="WW-Symbolewypunktowania1111111111">
    <w:name w:val="WW-Symbole wypunktowania1111111111"/>
    <w:rsid w:val="00D554D6"/>
    <w:rPr>
      <w:rFonts w:ascii="StarSymbol" w:eastAsia="StarSymbol" w:hAnsi="StarSymbol"/>
      <w:sz w:val="18"/>
    </w:rPr>
  </w:style>
  <w:style w:type="character" w:customStyle="1" w:styleId="WW-Symbolewypunktowania11111111111">
    <w:name w:val="WW-Symbole wypunktowania11111111111"/>
    <w:rsid w:val="00D554D6"/>
    <w:rPr>
      <w:rFonts w:ascii="StarSymbol" w:eastAsia="StarSymbol" w:hAnsi="StarSymbol"/>
      <w:sz w:val="18"/>
    </w:rPr>
  </w:style>
  <w:style w:type="character" w:customStyle="1" w:styleId="WW-Symbolewypunktowania111111111111">
    <w:name w:val="WW-Symbole wypunktowania111111111111"/>
    <w:rsid w:val="00D554D6"/>
    <w:rPr>
      <w:rFonts w:ascii="StarSymbol" w:eastAsia="StarSymbol" w:hAnsi="StarSymbol"/>
      <w:sz w:val="18"/>
    </w:rPr>
  </w:style>
  <w:style w:type="character" w:customStyle="1" w:styleId="WW-Symbolewypunktowania1111111111111">
    <w:name w:val="WW-Symbole wypunktowania1111111111111"/>
    <w:rsid w:val="00D554D6"/>
    <w:rPr>
      <w:rFonts w:ascii="StarSymbol" w:eastAsia="StarSymbol" w:hAnsi="StarSymbol"/>
      <w:sz w:val="18"/>
    </w:rPr>
  </w:style>
  <w:style w:type="character" w:customStyle="1" w:styleId="WW-Symbolewypunktowania11111111111111">
    <w:name w:val="WW-Symbole wypunktowania11111111111111"/>
    <w:rsid w:val="00D554D6"/>
    <w:rPr>
      <w:rFonts w:ascii="StarSymbol" w:eastAsia="StarSymbol" w:hAnsi="StarSymbol"/>
      <w:sz w:val="18"/>
    </w:rPr>
  </w:style>
  <w:style w:type="character" w:customStyle="1" w:styleId="WW-Symbolewypunktowania111111111111111">
    <w:name w:val="WW-Symbole wypunktowania111111111111111"/>
    <w:rsid w:val="00D554D6"/>
    <w:rPr>
      <w:rFonts w:ascii="StarSymbol" w:eastAsia="StarSymbol" w:hAnsi="StarSymbol"/>
      <w:sz w:val="18"/>
    </w:rPr>
  </w:style>
  <w:style w:type="character" w:customStyle="1" w:styleId="WW-Symbolewypunktowania1111111111111111">
    <w:name w:val="WW-Symbole wypunktowania1111111111111111"/>
    <w:rsid w:val="00D554D6"/>
    <w:rPr>
      <w:rFonts w:ascii="StarSymbol" w:eastAsia="StarSymbol" w:hAnsi="StarSymbol"/>
      <w:sz w:val="18"/>
    </w:rPr>
  </w:style>
  <w:style w:type="character" w:customStyle="1" w:styleId="WW-Symbolewypunktowania11111111111111111">
    <w:name w:val="WW-Symbole wypunktowania11111111111111111"/>
    <w:rsid w:val="00D554D6"/>
    <w:rPr>
      <w:rFonts w:ascii="StarSymbol" w:eastAsia="StarSymbol" w:hAnsi="StarSymbol"/>
      <w:sz w:val="18"/>
    </w:rPr>
  </w:style>
  <w:style w:type="character" w:styleId="Numerwiersza">
    <w:name w:val="line number"/>
    <w:basedOn w:val="Domylnaczcionkaakapitu"/>
    <w:rsid w:val="00D554D6"/>
  </w:style>
  <w:style w:type="paragraph" w:styleId="Lista">
    <w:name w:val="List"/>
    <w:basedOn w:val="Tekstpodstawowy"/>
    <w:rsid w:val="00D554D6"/>
    <w:pPr>
      <w:suppressAutoHyphens/>
      <w:spacing w:line="360" w:lineRule="auto"/>
      <w:jc w:val="center"/>
    </w:pPr>
    <w:rPr>
      <w:b/>
      <w:sz w:val="24"/>
    </w:rPr>
  </w:style>
  <w:style w:type="paragraph" w:styleId="Podpis">
    <w:name w:val="Signature"/>
    <w:basedOn w:val="Normalny"/>
    <w:rsid w:val="00D554D6"/>
    <w:pPr>
      <w:suppressLineNumbers/>
      <w:suppressAutoHyphens/>
      <w:spacing w:before="120" w:after="120"/>
    </w:pPr>
    <w:rPr>
      <w:i/>
      <w:iCs/>
    </w:rPr>
  </w:style>
  <w:style w:type="paragraph" w:customStyle="1" w:styleId="Indeks">
    <w:name w:val="Indeks"/>
    <w:basedOn w:val="Normalny"/>
    <w:rsid w:val="00D554D6"/>
    <w:pPr>
      <w:suppressLineNumbers/>
      <w:suppressAutoHyphens/>
    </w:pPr>
  </w:style>
  <w:style w:type="paragraph" w:customStyle="1" w:styleId="WW-Tekstpodstawowywcity2">
    <w:name w:val="WW-Tekst podstawowy wcięty 2"/>
    <w:basedOn w:val="Normalny"/>
    <w:rsid w:val="00D554D6"/>
    <w:pPr>
      <w:suppressAutoHyphens/>
      <w:spacing w:line="360" w:lineRule="auto"/>
      <w:ind w:firstLine="708"/>
      <w:jc w:val="both"/>
    </w:pPr>
    <w:rPr>
      <w:sz w:val="24"/>
    </w:rPr>
  </w:style>
  <w:style w:type="paragraph" w:customStyle="1" w:styleId="tyt">
    <w:name w:val="tyt"/>
    <w:basedOn w:val="Normalny"/>
    <w:rsid w:val="00D554D6"/>
    <w:pPr>
      <w:keepNext/>
      <w:suppressAutoHyphens/>
      <w:spacing w:before="60" w:after="60"/>
      <w:jc w:val="center"/>
    </w:pPr>
    <w:rPr>
      <w:b/>
      <w:sz w:val="24"/>
    </w:rPr>
  </w:style>
  <w:style w:type="paragraph" w:customStyle="1" w:styleId="WW-Tekstpodstawowywcity3">
    <w:name w:val="WW-Tekst podstawowy wcięty 3"/>
    <w:basedOn w:val="Normalny"/>
    <w:rsid w:val="00D554D6"/>
    <w:pPr>
      <w:suppressAutoHyphens/>
      <w:spacing w:line="360" w:lineRule="auto"/>
      <w:ind w:left="4968" w:firstLine="348"/>
    </w:pPr>
    <w:rPr>
      <w:sz w:val="24"/>
    </w:rPr>
  </w:style>
  <w:style w:type="paragraph" w:customStyle="1" w:styleId="WW-Plandokumentu">
    <w:name w:val="WW-Plan dokumentu"/>
    <w:basedOn w:val="Normalny"/>
    <w:rsid w:val="00D554D6"/>
    <w:pPr>
      <w:shd w:val="clear" w:color="auto" w:fill="000080"/>
      <w:suppressAutoHyphens/>
    </w:pPr>
    <w:rPr>
      <w:rFonts w:ascii="Tahoma" w:hAnsi="Tahoma"/>
    </w:rPr>
  </w:style>
  <w:style w:type="paragraph" w:styleId="NormalnyWeb">
    <w:name w:val="Normal (Web)"/>
    <w:basedOn w:val="Normalny"/>
    <w:link w:val="NormalnyWebZnak"/>
    <w:rsid w:val="00D554D6"/>
    <w:pPr>
      <w:suppressAutoHyphens/>
      <w:spacing w:before="100" w:after="100"/>
    </w:pPr>
    <w:rPr>
      <w:rFonts w:ascii="Arial Unicode MS" w:hAnsi="Arial Unicode MS"/>
      <w:sz w:val="24"/>
    </w:rPr>
  </w:style>
  <w:style w:type="paragraph" w:customStyle="1" w:styleId="explanatorynotes">
    <w:name w:val="explanatory_notes"/>
    <w:basedOn w:val="Normalny"/>
    <w:rsid w:val="00D554D6"/>
    <w:pPr>
      <w:suppressAutoHyphens/>
      <w:spacing w:after="240" w:line="360" w:lineRule="atLeast"/>
      <w:jc w:val="both"/>
    </w:pPr>
    <w:rPr>
      <w:rFonts w:ascii="Arial" w:hAnsi="Arial"/>
      <w:sz w:val="24"/>
      <w:lang w:val="en-US"/>
    </w:rPr>
  </w:style>
  <w:style w:type="paragraph" w:customStyle="1" w:styleId="WW-Tekstpodstawowy2">
    <w:name w:val="WW-Tekst podstawowy 2"/>
    <w:basedOn w:val="Normalny"/>
    <w:rsid w:val="00D554D6"/>
    <w:pPr>
      <w:suppressAutoHyphens/>
      <w:spacing w:line="360" w:lineRule="auto"/>
    </w:pPr>
    <w:rPr>
      <w:b/>
      <w:sz w:val="24"/>
    </w:rPr>
  </w:style>
  <w:style w:type="paragraph" w:customStyle="1" w:styleId="WW-Tekstpodstawowy3">
    <w:name w:val="WW-Tekst podstawowy 3"/>
    <w:basedOn w:val="Normalny"/>
    <w:rsid w:val="00D554D6"/>
    <w:pPr>
      <w:suppressAutoHyphens/>
      <w:spacing w:line="360" w:lineRule="auto"/>
      <w:jc w:val="both"/>
    </w:pPr>
    <w:rPr>
      <w:sz w:val="24"/>
    </w:rPr>
  </w:style>
  <w:style w:type="paragraph" w:styleId="Podtytu">
    <w:name w:val="Subtitle"/>
    <w:basedOn w:val="Nagwek"/>
    <w:next w:val="Tekstpodstawowy"/>
    <w:qFormat/>
    <w:rsid w:val="00D554D6"/>
    <w:pPr>
      <w:keepNext/>
      <w:tabs>
        <w:tab w:val="clear" w:pos="4536"/>
        <w:tab w:val="clear" w:pos="9072"/>
      </w:tabs>
      <w:suppressAutoHyphens/>
      <w:spacing w:before="240" w:after="120"/>
      <w:jc w:val="center"/>
    </w:pPr>
    <w:rPr>
      <w:rFonts w:ascii="Arial" w:hAnsi="Arial"/>
      <w:i/>
      <w:iCs/>
      <w:sz w:val="28"/>
      <w:szCs w:val="28"/>
    </w:rPr>
  </w:style>
  <w:style w:type="paragraph" w:customStyle="1" w:styleId="WW-Nagwekwykazurde">
    <w:name w:val="WW-Nagłówek wykazu źródeł"/>
    <w:basedOn w:val="Normalny"/>
    <w:next w:val="Normalny"/>
    <w:rsid w:val="00D554D6"/>
    <w:pPr>
      <w:tabs>
        <w:tab w:val="left" w:pos="9000"/>
        <w:tab w:val="right" w:pos="9360"/>
      </w:tabs>
      <w:suppressAutoHyphens/>
      <w:jc w:val="both"/>
    </w:pPr>
    <w:rPr>
      <w:sz w:val="24"/>
      <w:lang w:val="en-US"/>
    </w:rPr>
  </w:style>
  <w:style w:type="paragraph" w:customStyle="1" w:styleId="Zawartoramki">
    <w:name w:val="Zawartość ramki"/>
    <w:basedOn w:val="Tekstpodstawowy"/>
    <w:rsid w:val="00D554D6"/>
    <w:pPr>
      <w:suppressAutoHyphens/>
      <w:spacing w:line="360" w:lineRule="auto"/>
      <w:jc w:val="center"/>
    </w:pPr>
    <w:rPr>
      <w:b/>
      <w:sz w:val="24"/>
    </w:rPr>
  </w:style>
  <w:style w:type="paragraph" w:customStyle="1" w:styleId="Zawartotabeli">
    <w:name w:val="Zawartość tabeli"/>
    <w:basedOn w:val="Tekstpodstawowy"/>
    <w:rsid w:val="00D554D6"/>
    <w:pPr>
      <w:suppressLineNumbers/>
      <w:suppressAutoHyphens/>
      <w:spacing w:line="360" w:lineRule="auto"/>
      <w:jc w:val="center"/>
    </w:pPr>
    <w:rPr>
      <w:b/>
      <w:sz w:val="24"/>
    </w:rPr>
  </w:style>
  <w:style w:type="paragraph" w:customStyle="1" w:styleId="Nagwektabeli">
    <w:name w:val="Nagłówek tabeli"/>
    <w:basedOn w:val="Zawartotabeli"/>
    <w:rsid w:val="00D554D6"/>
    <w:rPr>
      <w:bCs/>
      <w:i/>
      <w:iCs/>
    </w:rPr>
  </w:style>
  <w:style w:type="paragraph" w:customStyle="1" w:styleId="WW-Tekstdugiegocytatu">
    <w:name w:val="WW-Tekst długiego cytatu"/>
    <w:basedOn w:val="Normalny"/>
    <w:rsid w:val="00D554D6"/>
    <w:pPr>
      <w:widowControl w:val="0"/>
      <w:tabs>
        <w:tab w:val="left" w:pos="360"/>
      </w:tabs>
      <w:suppressAutoHyphens/>
      <w:spacing w:line="360" w:lineRule="auto"/>
      <w:ind w:left="360" w:right="19" w:hanging="360"/>
      <w:jc w:val="both"/>
    </w:pPr>
    <w:rPr>
      <w:i/>
      <w:color w:val="000000"/>
      <w:sz w:val="24"/>
    </w:rPr>
  </w:style>
  <w:style w:type="paragraph" w:customStyle="1" w:styleId="Wysunicietekstu">
    <w:name w:val="Wysunięcie tekstu"/>
    <w:basedOn w:val="Tekstpodstawowy"/>
    <w:rsid w:val="00D554D6"/>
    <w:pPr>
      <w:tabs>
        <w:tab w:val="left" w:pos="567"/>
      </w:tabs>
      <w:suppressAutoHyphens/>
      <w:spacing w:line="360" w:lineRule="auto"/>
      <w:ind w:left="567" w:hanging="283"/>
      <w:jc w:val="center"/>
    </w:pPr>
    <w:rPr>
      <w:b/>
      <w:sz w:val="24"/>
    </w:rPr>
  </w:style>
  <w:style w:type="paragraph" w:customStyle="1" w:styleId="tabulka">
    <w:name w:val="tabulka"/>
    <w:basedOn w:val="Normalny"/>
    <w:rsid w:val="00D554D6"/>
    <w:pPr>
      <w:widowControl w:val="0"/>
      <w:suppressAutoHyphens/>
      <w:spacing w:before="120" w:line="240" w:lineRule="atLeast"/>
      <w:jc w:val="center"/>
    </w:pPr>
    <w:rPr>
      <w:rFonts w:ascii="Arial" w:hAnsi="Arial"/>
      <w:lang w:val="cs-CZ"/>
    </w:rPr>
  </w:style>
  <w:style w:type="paragraph" w:customStyle="1" w:styleId="BodySingle">
    <w:name w:val="Body Single"/>
    <w:basedOn w:val="Normalny"/>
    <w:rsid w:val="00D554D6"/>
    <w:pPr>
      <w:suppressAutoHyphens/>
      <w:ind w:left="993"/>
      <w:jc w:val="both"/>
    </w:pPr>
    <w:rPr>
      <w:rFonts w:ascii="Arial" w:hAnsi="Arial"/>
      <w:noProof/>
      <w:sz w:val="24"/>
    </w:rPr>
  </w:style>
  <w:style w:type="paragraph" w:customStyle="1" w:styleId="WW-Tekstpodstawowyzwciciem">
    <w:name w:val="WW-Tekst podstawowy z wcięciem"/>
    <w:basedOn w:val="Tekstpodstawowy"/>
    <w:rsid w:val="00D554D6"/>
    <w:pPr>
      <w:suppressAutoHyphens/>
      <w:spacing w:line="360" w:lineRule="auto"/>
      <w:ind w:firstLine="283"/>
      <w:jc w:val="center"/>
    </w:pPr>
    <w:rPr>
      <w:b/>
      <w:sz w:val="24"/>
    </w:rPr>
  </w:style>
  <w:style w:type="paragraph" w:customStyle="1" w:styleId="Tekstpodstawowywcity21">
    <w:name w:val="Tekst podstawowy wcięty 21"/>
    <w:basedOn w:val="Normalny"/>
    <w:rsid w:val="00D554D6"/>
    <w:pPr>
      <w:widowControl w:val="0"/>
      <w:overflowPunct w:val="0"/>
      <w:autoSpaceDE w:val="0"/>
      <w:autoSpaceDN w:val="0"/>
      <w:adjustRightInd w:val="0"/>
      <w:spacing w:line="360" w:lineRule="auto"/>
      <w:ind w:left="360"/>
      <w:jc w:val="both"/>
      <w:textAlignment w:val="baseline"/>
    </w:pPr>
    <w:rPr>
      <w:sz w:val="24"/>
    </w:rPr>
  </w:style>
  <w:style w:type="paragraph" w:customStyle="1" w:styleId="Tekstpodstawowy21">
    <w:name w:val="Tekst podstawowy 21"/>
    <w:basedOn w:val="Normalny"/>
    <w:rsid w:val="00D554D6"/>
    <w:pPr>
      <w:overflowPunct w:val="0"/>
      <w:autoSpaceDE w:val="0"/>
      <w:autoSpaceDN w:val="0"/>
      <w:adjustRightInd w:val="0"/>
      <w:spacing w:line="360" w:lineRule="auto"/>
      <w:ind w:left="360"/>
      <w:textAlignment w:val="baseline"/>
    </w:pPr>
    <w:rPr>
      <w:sz w:val="24"/>
    </w:rPr>
  </w:style>
  <w:style w:type="paragraph" w:customStyle="1" w:styleId="rednice">
    <w:name w:val="rednice"/>
    <w:basedOn w:val="Normalny"/>
    <w:rsid w:val="00D554D6"/>
    <w:pPr>
      <w:widowControl w:val="0"/>
      <w:spacing w:line="360" w:lineRule="auto"/>
    </w:pPr>
    <w:rPr>
      <w:rFonts w:ascii="Arial" w:hAnsi="Arial"/>
      <w:sz w:val="24"/>
    </w:rPr>
  </w:style>
  <w:style w:type="character" w:customStyle="1" w:styleId="TekstpodstawowyZnak">
    <w:name w:val="Tekst podstawowy Znak"/>
    <w:link w:val="Tekstpodstawowy"/>
    <w:locked/>
    <w:rsid w:val="00D42140"/>
    <w:rPr>
      <w:rFonts w:cs="Times New Roman"/>
      <w:sz w:val="22"/>
    </w:rPr>
  </w:style>
  <w:style w:type="character" w:customStyle="1" w:styleId="Nagwek1Znak">
    <w:name w:val="Nagłówek 1 Znak"/>
    <w:link w:val="Nagwek1"/>
    <w:locked/>
    <w:rsid w:val="0046282F"/>
    <w:rPr>
      <w:rFonts w:cs="Times New Roman"/>
      <w:b/>
      <w:sz w:val="32"/>
    </w:rPr>
  </w:style>
  <w:style w:type="character" w:customStyle="1" w:styleId="TytuZnak">
    <w:name w:val="Tytuł Znak"/>
    <w:link w:val="Tytu"/>
    <w:uiPriority w:val="10"/>
    <w:locked/>
    <w:rsid w:val="0046282F"/>
    <w:rPr>
      <w:rFonts w:cs="Times New Roman"/>
      <w:b/>
      <w:sz w:val="32"/>
    </w:rPr>
  </w:style>
  <w:style w:type="character" w:customStyle="1" w:styleId="Tekstpodstawowy2Znak">
    <w:name w:val="Tekst podstawowy 2 Znak"/>
    <w:link w:val="Tekstpodstawowy2"/>
    <w:locked/>
    <w:rsid w:val="004955E9"/>
    <w:rPr>
      <w:rFonts w:cs="Times New Roman"/>
      <w:sz w:val="24"/>
    </w:rPr>
  </w:style>
  <w:style w:type="paragraph" w:styleId="Tekstprzypisukocowego">
    <w:name w:val="endnote text"/>
    <w:basedOn w:val="Normalny"/>
    <w:link w:val="TekstprzypisukocowegoZnak"/>
    <w:rsid w:val="00846474"/>
  </w:style>
  <w:style w:type="character" w:customStyle="1" w:styleId="TekstprzypisukocowegoZnak">
    <w:name w:val="Tekst przypisu końcowego Znak"/>
    <w:link w:val="Tekstprzypisukocowego"/>
    <w:locked/>
    <w:rsid w:val="00846474"/>
    <w:rPr>
      <w:rFonts w:cs="Times New Roman"/>
    </w:rPr>
  </w:style>
  <w:style w:type="character" w:styleId="Odwoanieprzypisukocowego">
    <w:name w:val="endnote reference"/>
    <w:rsid w:val="00846474"/>
    <w:rPr>
      <w:rFonts w:cs="Times New Roman"/>
      <w:vertAlign w:val="superscript"/>
    </w:rPr>
  </w:style>
  <w:style w:type="character" w:customStyle="1" w:styleId="TekstprzypisudolnegoZnak">
    <w:name w:val="Tekst przypisu dolnego Znak"/>
    <w:aliases w:val="Tekst przypisu Znak Znak"/>
    <w:link w:val="Tekstprzypisudolnego"/>
    <w:semiHidden/>
    <w:locked/>
    <w:rsid w:val="003A44F2"/>
    <w:rPr>
      <w:rFonts w:cs="Times New Roman"/>
    </w:rPr>
  </w:style>
  <w:style w:type="character" w:customStyle="1" w:styleId="TekstpodstawowywcityZnak">
    <w:name w:val="Tekst podstawowy wcięty Znak"/>
    <w:link w:val="Tekstpodstawowywcity"/>
    <w:locked/>
    <w:rsid w:val="003A44F2"/>
    <w:rPr>
      <w:rFonts w:cs="Times New Roman"/>
    </w:rPr>
  </w:style>
  <w:style w:type="paragraph" w:customStyle="1" w:styleId="Akapitzlist1">
    <w:name w:val="Akapit z listą1"/>
    <w:basedOn w:val="Normalny"/>
    <w:rsid w:val="00BD5EF5"/>
    <w:pPr>
      <w:ind w:left="708"/>
    </w:pPr>
    <w:rPr>
      <w:sz w:val="24"/>
      <w:szCs w:val="24"/>
    </w:rPr>
  </w:style>
  <w:style w:type="character" w:customStyle="1" w:styleId="NagwekZnak">
    <w:name w:val="Nagłówek Znak"/>
    <w:aliases w:val="Nagłówek strony Znak"/>
    <w:link w:val="Nagwek"/>
    <w:locked/>
    <w:rsid w:val="00414841"/>
    <w:rPr>
      <w:rFonts w:cs="Times New Roman"/>
    </w:rPr>
  </w:style>
  <w:style w:type="paragraph" w:customStyle="1" w:styleId="Bezodstpw1">
    <w:name w:val="Bez odstępów1"/>
    <w:link w:val="NoSpacingChar"/>
    <w:rsid w:val="00C10AF7"/>
    <w:rPr>
      <w:rFonts w:ascii="Calibri" w:hAnsi="Calibri"/>
      <w:sz w:val="22"/>
      <w:szCs w:val="22"/>
      <w:lang w:eastAsia="en-US"/>
    </w:rPr>
  </w:style>
  <w:style w:type="character" w:customStyle="1" w:styleId="NoSpacingChar">
    <w:name w:val="No Spacing Char"/>
    <w:link w:val="Bezodstpw1"/>
    <w:locked/>
    <w:rsid w:val="00C10AF7"/>
    <w:rPr>
      <w:rFonts w:ascii="Calibri" w:hAnsi="Calibri" w:cs="Times New Roman"/>
      <w:sz w:val="22"/>
      <w:szCs w:val="22"/>
      <w:lang w:val="pl-PL" w:eastAsia="en-US" w:bidi="ar-SA"/>
    </w:rPr>
  </w:style>
  <w:style w:type="paragraph" w:customStyle="1" w:styleId="Default">
    <w:name w:val="Default"/>
    <w:rsid w:val="00EE7AA5"/>
    <w:pPr>
      <w:autoSpaceDE w:val="0"/>
      <w:autoSpaceDN w:val="0"/>
      <w:adjustRightInd w:val="0"/>
    </w:pPr>
    <w:rPr>
      <w:rFonts w:ascii="Tahoma" w:hAnsi="Tahoma" w:cs="Tahoma"/>
      <w:color w:val="000000"/>
      <w:sz w:val="24"/>
      <w:szCs w:val="24"/>
    </w:rPr>
  </w:style>
  <w:style w:type="character" w:customStyle="1" w:styleId="Nagwek2Znak">
    <w:name w:val="Nagłówek 2 Znak"/>
    <w:aliases w:val="Znak Znak1"/>
    <w:link w:val="Nagwek2"/>
    <w:locked/>
    <w:rsid w:val="00973EFD"/>
    <w:rPr>
      <w:rFonts w:cs="Times New Roman"/>
      <w:b/>
      <w:sz w:val="22"/>
    </w:rPr>
  </w:style>
  <w:style w:type="character" w:customStyle="1" w:styleId="Absatz-Standardschriftart">
    <w:name w:val="Absatz-Standardschriftart"/>
    <w:rsid w:val="00985F0E"/>
  </w:style>
  <w:style w:type="paragraph" w:customStyle="1" w:styleId="Tekstpodstawowy31">
    <w:name w:val="Tekst podstawowy 31"/>
    <w:basedOn w:val="Normalny"/>
    <w:rsid w:val="00985F0E"/>
    <w:pPr>
      <w:widowControl w:val="0"/>
      <w:suppressAutoHyphens/>
    </w:pPr>
    <w:rPr>
      <w:kern w:val="1"/>
      <w:sz w:val="24"/>
      <w:szCs w:val="24"/>
    </w:rPr>
  </w:style>
  <w:style w:type="character" w:customStyle="1" w:styleId="ZnakZnak">
    <w:name w:val="Znak Znak"/>
    <w:rsid w:val="00E40B18"/>
    <w:rPr>
      <w:rFonts w:cs="Times New Roman"/>
      <w:sz w:val="24"/>
      <w:szCs w:val="24"/>
      <w:lang w:eastAsia="ar-SA" w:bidi="ar-SA"/>
    </w:rPr>
  </w:style>
  <w:style w:type="table" w:styleId="Tabela-Siatka">
    <w:name w:val="Table Grid"/>
    <w:basedOn w:val="Standardowy"/>
    <w:uiPriority w:val="39"/>
    <w:rsid w:val="00182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semiHidden/>
    <w:rsid w:val="00B104E2"/>
    <w:pPr>
      <w:tabs>
        <w:tab w:val="left" w:pos="9900"/>
      </w:tabs>
      <w:ind w:left="5220" w:right="21" w:firstLine="3276"/>
    </w:pPr>
    <w:rPr>
      <w:sz w:val="24"/>
      <w:szCs w:val="24"/>
    </w:rPr>
  </w:style>
  <w:style w:type="paragraph" w:customStyle="1" w:styleId="kodwydz2">
    <w:name w:val="kod_wydz2"/>
    <w:basedOn w:val="Normalny"/>
    <w:rsid w:val="00B104E2"/>
    <w:rPr>
      <w:sz w:val="24"/>
      <w:szCs w:val="24"/>
    </w:rPr>
  </w:style>
  <w:style w:type="paragraph" w:customStyle="1" w:styleId="tekstost">
    <w:name w:val="tekst ost"/>
    <w:basedOn w:val="Normalny"/>
    <w:rsid w:val="00B104E2"/>
    <w:pPr>
      <w:overflowPunct w:val="0"/>
      <w:autoSpaceDE w:val="0"/>
      <w:autoSpaceDN w:val="0"/>
      <w:adjustRightInd w:val="0"/>
      <w:jc w:val="both"/>
      <w:textAlignment w:val="baseline"/>
    </w:pPr>
  </w:style>
  <w:style w:type="character" w:customStyle="1" w:styleId="Nagwek5Znak">
    <w:name w:val="Nagłówek 5 Znak"/>
    <w:link w:val="Nagwek5"/>
    <w:locked/>
    <w:rsid w:val="004B5D08"/>
    <w:rPr>
      <w:b/>
      <w:sz w:val="22"/>
    </w:rPr>
  </w:style>
  <w:style w:type="paragraph" w:customStyle="1" w:styleId="Styl1">
    <w:name w:val="Styl1"/>
    <w:basedOn w:val="Normalny"/>
    <w:rsid w:val="0005165A"/>
    <w:rPr>
      <w:sz w:val="24"/>
      <w:szCs w:val="24"/>
    </w:rPr>
  </w:style>
  <w:style w:type="paragraph" w:customStyle="1" w:styleId="Standardowytekst">
    <w:name w:val="Standardowy.tekst"/>
    <w:rsid w:val="00A2114C"/>
    <w:pPr>
      <w:suppressAutoHyphens/>
      <w:overflowPunct w:val="0"/>
      <w:autoSpaceDE w:val="0"/>
      <w:jc w:val="both"/>
      <w:textAlignment w:val="baseline"/>
    </w:pPr>
    <w:rPr>
      <w:lang w:eastAsia="ar-SA"/>
    </w:rPr>
  </w:style>
  <w:style w:type="paragraph" w:customStyle="1" w:styleId="Standard">
    <w:name w:val="Standard"/>
    <w:rsid w:val="0053718E"/>
    <w:pPr>
      <w:widowControl w:val="0"/>
      <w:suppressAutoHyphens/>
      <w:autoSpaceDE w:val="0"/>
    </w:pPr>
    <w:rPr>
      <w:szCs w:val="24"/>
      <w:lang w:eastAsia="ar-SA"/>
    </w:rPr>
  </w:style>
  <w:style w:type="paragraph" w:customStyle="1" w:styleId="Heading21">
    <w:name w:val="Heading 21"/>
    <w:basedOn w:val="Standard"/>
    <w:next w:val="Normalny"/>
    <w:rsid w:val="006115C2"/>
    <w:pPr>
      <w:keepNext/>
      <w:widowControl/>
      <w:autoSpaceDE/>
      <w:autoSpaceDN w:val="0"/>
      <w:jc w:val="center"/>
      <w:textAlignment w:val="baseline"/>
      <w:outlineLvl w:val="1"/>
    </w:pPr>
    <w:rPr>
      <w:rFonts w:ascii="Arial" w:hAnsi="Arial"/>
      <w:b/>
      <w:kern w:val="3"/>
      <w:sz w:val="32"/>
      <w:szCs w:val="20"/>
      <w:lang w:eastAsia="pl-PL" w:bidi="hi-IN"/>
    </w:rPr>
  </w:style>
  <w:style w:type="paragraph" w:customStyle="1" w:styleId="Teksttreci1">
    <w:name w:val="Tekst treści1"/>
    <w:basedOn w:val="Normalny"/>
    <w:link w:val="Teksttreci"/>
    <w:uiPriority w:val="99"/>
    <w:rsid w:val="00D02734"/>
    <w:pPr>
      <w:widowControl w:val="0"/>
      <w:shd w:val="clear" w:color="auto" w:fill="FFFFFF"/>
      <w:spacing w:line="240" w:lineRule="atLeast"/>
      <w:ind w:hanging="740"/>
    </w:pPr>
    <w:rPr>
      <w:rFonts w:ascii="Verdana" w:hAnsi="Verdana"/>
      <w:color w:val="000000"/>
      <w:sz w:val="16"/>
      <w:szCs w:val="16"/>
    </w:rPr>
  </w:style>
  <w:style w:type="character" w:customStyle="1" w:styleId="Teksttreci">
    <w:name w:val="Tekst treści_"/>
    <w:link w:val="Teksttreci1"/>
    <w:uiPriority w:val="99"/>
    <w:locked/>
    <w:rsid w:val="00D5536D"/>
    <w:rPr>
      <w:rFonts w:ascii="Verdana" w:hAnsi="Verdana"/>
      <w:color w:val="000000"/>
      <w:sz w:val="16"/>
      <w:shd w:val="clear" w:color="auto" w:fill="FFFFFF"/>
    </w:rPr>
  </w:style>
  <w:style w:type="character" w:customStyle="1" w:styleId="FontStyle30">
    <w:name w:val="Font Style30"/>
    <w:rsid w:val="00D5536D"/>
    <w:rPr>
      <w:rFonts w:ascii="Times New Roman" w:hAnsi="Times New Roman"/>
      <w:color w:val="000000"/>
      <w:sz w:val="22"/>
    </w:rPr>
  </w:style>
  <w:style w:type="paragraph" w:customStyle="1" w:styleId="Style12">
    <w:name w:val="Style12"/>
    <w:basedOn w:val="Normalny"/>
    <w:rsid w:val="00D5536D"/>
    <w:pPr>
      <w:widowControl w:val="0"/>
      <w:autoSpaceDE w:val="0"/>
      <w:autoSpaceDN w:val="0"/>
      <w:adjustRightInd w:val="0"/>
    </w:pPr>
    <w:rPr>
      <w:rFonts w:ascii="Arial Black" w:hAnsi="Arial Black"/>
      <w:sz w:val="24"/>
      <w:szCs w:val="24"/>
    </w:rPr>
  </w:style>
  <w:style w:type="paragraph" w:customStyle="1" w:styleId="Style14">
    <w:name w:val="Style14"/>
    <w:basedOn w:val="Normalny"/>
    <w:rsid w:val="00D5536D"/>
    <w:pPr>
      <w:widowControl w:val="0"/>
      <w:autoSpaceDE w:val="0"/>
      <w:autoSpaceDN w:val="0"/>
      <w:adjustRightInd w:val="0"/>
    </w:pPr>
    <w:rPr>
      <w:rFonts w:ascii="Arial Black" w:hAnsi="Arial Black"/>
      <w:sz w:val="24"/>
      <w:szCs w:val="24"/>
    </w:rPr>
  </w:style>
  <w:style w:type="character" w:customStyle="1" w:styleId="h11">
    <w:name w:val="h11"/>
    <w:rsid w:val="00127276"/>
    <w:rPr>
      <w:rFonts w:ascii="Verdana" w:hAnsi="Verdana"/>
      <w:b/>
      <w:sz w:val="17"/>
    </w:rPr>
  </w:style>
  <w:style w:type="paragraph" w:customStyle="1" w:styleId="Akapitzlist10">
    <w:name w:val="Akapit z listą1"/>
    <w:basedOn w:val="Normalny"/>
    <w:rsid w:val="005E7738"/>
    <w:pPr>
      <w:ind w:left="708"/>
    </w:pPr>
    <w:rPr>
      <w:sz w:val="24"/>
      <w:szCs w:val="24"/>
    </w:rPr>
  </w:style>
  <w:style w:type="character" w:customStyle="1" w:styleId="TeksttreciPogrubienie">
    <w:name w:val="Tekst treści + Pogrubienie"/>
    <w:rsid w:val="005E7738"/>
    <w:rPr>
      <w:rFonts w:ascii="Times New Roman" w:hAnsi="Times New Roman"/>
      <w:b/>
      <w:color w:val="000000"/>
      <w:spacing w:val="0"/>
      <w:w w:val="100"/>
      <w:position w:val="0"/>
      <w:sz w:val="21"/>
      <w:u w:val="none"/>
      <w:lang w:val="pl-PL"/>
    </w:rPr>
  </w:style>
  <w:style w:type="paragraph" w:customStyle="1" w:styleId="Teksttreci0">
    <w:name w:val="Tekst treści"/>
    <w:basedOn w:val="Normalny"/>
    <w:rsid w:val="00DD60DA"/>
    <w:pPr>
      <w:widowControl w:val="0"/>
      <w:shd w:val="clear" w:color="auto" w:fill="FFFFFF"/>
      <w:spacing w:line="240" w:lineRule="atLeast"/>
      <w:ind w:hanging="740"/>
    </w:pPr>
    <w:rPr>
      <w:rFonts w:ascii="Verdana" w:hAnsi="Verdana"/>
      <w:sz w:val="16"/>
    </w:rPr>
  </w:style>
  <w:style w:type="paragraph" w:styleId="Zwykytekst">
    <w:name w:val="Plain Text"/>
    <w:basedOn w:val="Normalny"/>
    <w:link w:val="ZwykytekstZnak"/>
    <w:unhideWhenUsed/>
    <w:rsid w:val="006F2F8D"/>
    <w:rPr>
      <w:rFonts w:ascii="Calibri" w:eastAsia="Calibri" w:hAnsi="Calibri"/>
      <w:sz w:val="22"/>
      <w:szCs w:val="21"/>
      <w:lang w:eastAsia="en-US"/>
    </w:rPr>
  </w:style>
  <w:style w:type="character" w:customStyle="1" w:styleId="ZwykytekstZnak">
    <w:name w:val="Zwykły tekst Znak"/>
    <w:link w:val="Zwykytekst"/>
    <w:uiPriority w:val="99"/>
    <w:rsid w:val="006F2F8D"/>
    <w:rPr>
      <w:rFonts w:ascii="Calibri" w:eastAsia="Calibri" w:hAnsi="Calibri"/>
      <w:sz w:val="22"/>
      <w:szCs w:val="21"/>
      <w:lang w:eastAsia="en-US"/>
    </w:rPr>
  </w:style>
  <w:style w:type="paragraph" w:styleId="Akapitzlist">
    <w:name w:val="List Paragraph"/>
    <w:aliases w:val="List Paragraph,Numerowanie,Akapit z listą BS,Kolorowa lista — akcent 11,BulletC,Obiekt,List Paragraph1,Wyliczanie,Akapit z listą31,CW_Lista,maz_wyliczenie,opis dzialania,K-P_odwolanie,A_wyliczenie,Akapit z listą 1,wypunktowanie,L1"/>
    <w:basedOn w:val="Normalny"/>
    <w:link w:val="AkapitzlistZnak"/>
    <w:qFormat/>
    <w:rsid w:val="006128DD"/>
    <w:pPr>
      <w:ind w:left="720"/>
      <w:contextualSpacing/>
    </w:pPr>
  </w:style>
  <w:style w:type="character" w:customStyle="1" w:styleId="StopkaZnak">
    <w:name w:val="Stopka Znak"/>
    <w:basedOn w:val="Domylnaczcionkaakapitu"/>
    <w:link w:val="Stopka"/>
    <w:uiPriority w:val="99"/>
    <w:rsid w:val="00B01DCA"/>
  </w:style>
  <w:style w:type="paragraph" w:customStyle="1" w:styleId="biedro">
    <w:name w:val="biedro"/>
    <w:rsid w:val="00B01CFF"/>
    <w:pPr>
      <w:jc w:val="both"/>
    </w:pPr>
    <w:rPr>
      <w:rFonts w:ascii="Arial" w:hAnsi="Arial" w:cs="Arial"/>
      <w:sz w:val="24"/>
      <w:szCs w:val="24"/>
    </w:rPr>
  </w:style>
  <w:style w:type="character" w:customStyle="1" w:styleId="Teksttreci4">
    <w:name w:val="Tekst treści4"/>
    <w:uiPriority w:val="99"/>
    <w:rsid w:val="00280198"/>
    <w:rPr>
      <w:rFonts w:ascii="Arial" w:hAnsi="Arial" w:cs="Arial"/>
      <w:sz w:val="19"/>
      <w:szCs w:val="19"/>
      <w:u w:val="single"/>
      <w:shd w:val="clear" w:color="auto" w:fill="FFFFFF"/>
    </w:rPr>
  </w:style>
  <w:style w:type="paragraph" w:customStyle="1" w:styleId="TableContents">
    <w:name w:val="Table Contents"/>
    <w:basedOn w:val="Standard"/>
    <w:rsid w:val="00D713B3"/>
    <w:pPr>
      <w:suppressLineNumbers/>
      <w:autoSpaceDE/>
      <w:autoSpaceDN w:val="0"/>
      <w:textAlignment w:val="baseline"/>
    </w:pPr>
    <w:rPr>
      <w:rFonts w:eastAsia="SimSun" w:cs="Mangal"/>
      <w:kern w:val="3"/>
      <w:sz w:val="24"/>
      <w:lang w:eastAsia="zh-CN" w:bidi="hi-IN"/>
    </w:rPr>
  </w:style>
  <w:style w:type="character" w:customStyle="1" w:styleId="Tekstpodstawowy3Znak">
    <w:name w:val="Tekst podstawowy 3 Znak"/>
    <w:link w:val="Tekstpodstawowy3"/>
    <w:locked/>
    <w:rsid w:val="00B23BF1"/>
    <w:rPr>
      <w:sz w:val="16"/>
    </w:rPr>
  </w:style>
  <w:style w:type="character" w:customStyle="1" w:styleId="AkapitzlistZnak">
    <w:name w:val="Akapit z listą Znak"/>
    <w:aliases w:val="List Paragraph Znak,Numerowanie Znak,Akapit z listą BS Znak,Kolorowa lista — akcent 11 Znak,BulletC Znak,Obiekt Znak,List Paragraph1 Znak,Wyliczanie Znak,Akapit z listą31 Znak,CW_Lista Znak,maz_wyliczenie Znak,opis dzialania Znak"/>
    <w:link w:val="Akapitzlist"/>
    <w:qFormat/>
    <w:locked/>
    <w:rsid w:val="00EB74C1"/>
  </w:style>
  <w:style w:type="paragraph" w:customStyle="1" w:styleId="Tekstpodstawowy32">
    <w:name w:val="Tekst podstawowy 32"/>
    <w:basedOn w:val="Normalny"/>
    <w:rsid w:val="00C6571B"/>
    <w:pPr>
      <w:suppressAutoHyphens/>
      <w:spacing w:line="120" w:lineRule="atLeast"/>
      <w:jc w:val="both"/>
    </w:pPr>
    <w:rPr>
      <w:rFonts w:ascii="Arial Narrow" w:hAnsi="Arial Narrow" w:cs="Arial Narrow"/>
      <w:kern w:val="1"/>
      <w:sz w:val="22"/>
      <w:szCs w:val="22"/>
      <w:lang w:eastAsia="zh-CN"/>
    </w:rPr>
  </w:style>
  <w:style w:type="character" w:customStyle="1" w:styleId="FontStyle26">
    <w:name w:val="Font Style26"/>
    <w:basedOn w:val="Domylnaczcionkaakapitu"/>
    <w:uiPriority w:val="99"/>
    <w:rsid w:val="00AE6B73"/>
    <w:rPr>
      <w:rFonts w:ascii="Times New Roman" w:hAnsi="Times New Roman" w:cs="Times New Roman"/>
      <w:color w:val="000000"/>
      <w:spacing w:val="10"/>
      <w:sz w:val="18"/>
      <w:szCs w:val="18"/>
    </w:rPr>
  </w:style>
  <w:style w:type="paragraph" w:customStyle="1" w:styleId="Style13">
    <w:name w:val="Style13"/>
    <w:basedOn w:val="Normalny"/>
    <w:uiPriority w:val="99"/>
    <w:rsid w:val="0004443A"/>
    <w:pPr>
      <w:widowControl w:val="0"/>
      <w:autoSpaceDE w:val="0"/>
      <w:autoSpaceDN w:val="0"/>
      <w:adjustRightInd w:val="0"/>
    </w:pPr>
    <w:rPr>
      <w:rFonts w:eastAsiaTheme="minorEastAsia"/>
      <w:sz w:val="24"/>
      <w:szCs w:val="24"/>
    </w:rPr>
  </w:style>
  <w:style w:type="paragraph" w:customStyle="1" w:styleId="Style20">
    <w:name w:val="Style20"/>
    <w:basedOn w:val="Normalny"/>
    <w:uiPriority w:val="99"/>
    <w:rsid w:val="0004443A"/>
    <w:pPr>
      <w:widowControl w:val="0"/>
      <w:autoSpaceDE w:val="0"/>
      <w:autoSpaceDN w:val="0"/>
      <w:adjustRightInd w:val="0"/>
    </w:pPr>
    <w:rPr>
      <w:rFonts w:eastAsiaTheme="minorEastAsia"/>
      <w:sz w:val="24"/>
      <w:szCs w:val="24"/>
    </w:rPr>
  </w:style>
  <w:style w:type="character" w:customStyle="1" w:styleId="FontStyle22">
    <w:name w:val="Font Style22"/>
    <w:basedOn w:val="Domylnaczcionkaakapitu"/>
    <w:uiPriority w:val="99"/>
    <w:rsid w:val="0004443A"/>
    <w:rPr>
      <w:rFonts w:ascii="Times New Roman" w:hAnsi="Times New Roman" w:cs="Times New Roman"/>
      <w:color w:val="000000"/>
      <w:spacing w:val="20"/>
      <w:sz w:val="14"/>
      <w:szCs w:val="14"/>
    </w:rPr>
  </w:style>
  <w:style w:type="character" w:customStyle="1" w:styleId="FontStyle24">
    <w:name w:val="Font Style24"/>
    <w:basedOn w:val="Domylnaczcionkaakapitu"/>
    <w:uiPriority w:val="99"/>
    <w:rsid w:val="0004443A"/>
    <w:rPr>
      <w:rFonts w:ascii="Times New Roman" w:hAnsi="Times New Roman" w:cs="Times New Roman"/>
      <w:b/>
      <w:bCs/>
      <w:color w:val="000000"/>
      <w:sz w:val="18"/>
      <w:szCs w:val="18"/>
    </w:rPr>
  </w:style>
  <w:style w:type="paragraph" w:customStyle="1" w:styleId="Style4">
    <w:name w:val="Style4"/>
    <w:basedOn w:val="Normalny"/>
    <w:uiPriority w:val="99"/>
    <w:rsid w:val="0085750C"/>
    <w:pPr>
      <w:widowControl w:val="0"/>
      <w:autoSpaceDE w:val="0"/>
      <w:autoSpaceDN w:val="0"/>
      <w:adjustRightInd w:val="0"/>
    </w:pPr>
    <w:rPr>
      <w:rFonts w:eastAsiaTheme="minorEastAsia"/>
      <w:sz w:val="24"/>
      <w:szCs w:val="24"/>
    </w:rPr>
  </w:style>
  <w:style w:type="paragraph" w:customStyle="1" w:styleId="Znak2ZnakZnakZnakZnakZnak">
    <w:name w:val="Znak2 Znak Znak Znak Znak Znak"/>
    <w:basedOn w:val="Normalny"/>
    <w:rsid w:val="00AE5ECB"/>
    <w:pPr>
      <w:tabs>
        <w:tab w:val="left" w:pos="709"/>
      </w:tabs>
    </w:pPr>
    <w:rPr>
      <w:rFonts w:ascii="Tahoma" w:hAnsi="Tahoma"/>
      <w:sz w:val="24"/>
      <w:szCs w:val="24"/>
    </w:rPr>
  </w:style>
  <w:style w:type="paragraph" w:customStyle="1" w:styleId="Akapitzlist2">
    <w:name w:val="Akapit z listą2"/>
    <w:basedOn w:val="Normalny"/>
    <w:rsid w:val="00AE5ECB"/>
    <w:pPr>
      <w:spacing w:after="160" w:line="259" w:lineRule="auto"/>
      <w:ind w:left="720"/>
      <w:contextualSpacing/>
    </w:pPr>
    <w:rPr>
      <w:rFonts w:ascii="Calibri" w:hAnsi="Calibri" w:cs="Calibri"/>
      <w:sz w:val="22"/>
      <w:szCs w:val="22"/>
      <w:lang w:eastAsia="en-US"/>
    </w:rPr>
  </w:style>
  <w:style w:type="table" w:styleId="Tabela-SieWeb1">
    <w:name w:val="Table Web 1"/>
    <w:basedOn w:val="Standardowy"/>
    <w:rsid w:val="00AE5EC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Odwoaniedokomentarza2">
    <w:name w:val="Odwołanie do komentarza2"/>
    <w:rsid w:val="0015049F"/>
    <w:rPr>
      <w:sz w:val="16"/>
      <w:szCs w:val="16"/>
    </w:rPr>
  </w:style>
  <w:style w:type="character" w:customStyle="1" w:styleId="alb">
    <w:name w:val="a_lb"/>
    <w:rsid w:val="00AC41FC"/>
  </w:style>
  <w:style w:type="character" w:styleId="Uwydatnienie">
    <w:name w:val="Emphasis"/>
    <w:qFormat/>
    <w:locked/>
    <w:rsid w:val="00AC41FC"/>
    <w:rPr>
      <w:i/>
      <w:iCs/>
    </w:rPr>
  </w:style>
  <w:style w:type="paragraph" w:customStyle="1" w:styleId="Tekstpodstawowy23">
    <w:name w:val="Tekst podstawowy 23"/>
    <w:basedOn w:val="Normalny"/>
    <w:rsid w:val="002C1AA6"/>
    <w:pPr>
      <w:suppressAutoHyphens/>
      <w:jc w:val="both"/>
    </w:pPr>
    <w:rPr>
      <w:rFonts w:cs="Calibri"/>
      <w:bCs/>
      <w:sz w:val="24"/>
      <w:szCs w:val="24"/>
      <w:lang w:eastAsia="zh-CN"/>
    </w:rPr>
  </w:style>
  <w:style w:type="character" w:customStyle="1" w:styleId="Odwoaniedokomentarza5">
    <w:name w:val="Odwołanie do komentarza5"/>
    <w:rsid w:val="002C1AA6"/>
    <w:rPr>
      <w:sz w:val="16"/>
      <w:szCs w:val="16"/>
    </w:rPr>
  </w:style>
  <w:style w:type="character" w:customStyle="1" w:styleId="Teksttreci2">
    <w:name w:val="Tekst treści (2)_"/>
    <w:link w:val="Teksttreci20"/>
    <w:locked/>
    <w:rsid w:val="00684426"/>
    <w:rPr>
      <w:rFonts w:ascii="Arial" w:eastAsia="Arial" w:hAnsi="Arial" w:cs="Arial"/>
      <w:shd w:val="clear" w:color="auto" w:fill="FFFFFF"/>
    </w:rPr>
  </w:style>
  <w:style w:type="paragraph" w:customStyle="1" w:styleId="Teksttreci20">
    <w:name w:val="Tekst treści (2)"/>
    <w:basedOn w:val="Normalny"/>
    <w:link w:val="Teksttreci2"/>
    <w:rsid w:val="00684426"/>
    <w:pPr>
      <w:widowControl w:val="0"/>
      <w:shd w:val="clear" w:color="auto" w:fill="FFFFFF"/>
      <w:spacing w:after="300" w:line="278" w:lineRule="exact"/>
      <w:ind w:hanging="400"/>
    </w:pPr>
    <w:rPr>
      <w:rFonts w:ascii="Arial" w:eastAsia="Arial" w:hAnsi="Arial" w:cs="Arial"/>
    </w:rPr>
  </w:style>
  <w:style w:type="paragraph" w:customStyle="1" w:styleId="Tekstkomentarza2">
    <w:name w:val="Tekst komentarza2"/>
    <w:basedOn w:val="Standard"/>
    <w:rsid w:val="003C6F87"/>
    <w:pPr>
      <w:autoSpaceDE/>
      <w:autoSpaceDN w:val="0"/>
      <w:textAlignment w:val="baseline"/>
    </w:pPr>
    <w:rPr>
      <w:rFonts w:eastAsia="Arial" w:cs="Calibri"/>
      <w:kern w:val="3"/>
      <w:szCs w:val="20"/>
      <w:lang w:eastAsia="zh-CN"/>
    </w:rPr>
  </w:style>
  <w:style w:type="character" w:customStyle="1" w:styleId="WW8Num2z0">
    <w:name w:val="WW8Num2z0"/>
    <w:rsid w:val="00791B59"/>
    <w:rPr>
      <w:b/>
    </w:rPr>
  </w:style>
  <w:style w:type="paragraph" w:customStyle="1" w:styleId="1">
    <w:name w:val="1."/>
    <w:basedOn w:val="Normalny"/>
    <w:rsid w:val="00C56081"/>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Nagwek4Znak">
    <w:name w:val="Nagłówek 4 Znak"/>
    <w:link w:val="Nagwek4"/>
    <w:uiPriority w:val="99"/>
    <w:rsid w:val="00C56081"/>
    <w:rPr>
      <w:b/>
      <w:bCs/>
      <w:sz w:val="28"/>
      <w:szCs w:val="28"/>
    </w:rPr>
  </w:style>
  <w:style w:type="paragraph" w:styleId="Adreszwrotnynakopercie">
    <w:name w:val="envelope return"/>
    <w:basedOn w:val="Normalny"/>
    <w:unhideWhenUsed/>
    <w:rsid w:val="00C56081"/>
    <w:pPr>
      <w:suppressAutoHyphens/>
    </w:pPr>
    <w:rPr>
      <w:rFonts w:ascii="Arial" w:hAnsi="Arial" w:cs="Arial"/>
      <w:lang w:eastAsia="zh-CN"/>
    </w:rPr>
  </w:style>
  <w:style w:type="paragraph" w:customStyle="1" w:styleId="Tekstpodstawowy24">
    <w:name w:val="Tekst podstawowy 24"/>
    <w:basedOn w:val="Standard"/>
    <w:rsid w:val="008E76CF"/>
    <w:pPr>
      <w:autoSpaceDE/>
      <w:autoSpaceDN w:val="0"/>
      <w:spacing w:after="120" w:line="480" w:lineRule="auto"/>
      <w:textAlignment w:val="baseline"/>
    </w:pPr>
    <w:rPr>
      <w:rFonts w:eastAsia="Arial" w:cs="Calibri"/>
      <w:kern w:val="3"/>
      <w:sz w:val="24"/>
      <w:szCs w:val="20"/>
      <w:lang w:eastAsia="zh-CN"/>
    </w:rPr>
  </w:style>
  <w:style w:type="character" w:customStyle="1" w:styleId="Nagweklubstopka">
    <w:name w:val="Nagłówek lub stopka_"/>
    <w:basedOn w:val="Domylnaczcionkaakapitu"/>
    <w:rsid w:val="00321FF2"/>
    <w:rPr>
      <w:rFonts w:ascii="Calibri" w:eastAsia="Calibri" w:hAnsi="Calibri" w:cs="Calibri"/>
      <w:b w:val="0"/>
      <w:bCs w:val="0"/>
      <w:i w:val="0"/>
      <w:iCs w:val="0"/>
      <w:smallCaps w:val="0"/>
      <w:strike w:val="0"/>
      <w:sz w:val="16"/>
      <w:szCs w:val="16"/>
      <w:u w:val="none"/>
    </w:rPr>
  </w:style>
  <w:style w:type="character" w:customStyle="1" w:styleId="Nagweklubstopka0">
    <w:name w:val="Nagłówek lub stopka"/>
    <w:basedOn w:val="Nagweklubstopka"/>
    <w:rsid w:val="00321FF2"/>
    <w:rPr>
      <w:rFonts w:ascii="Calibri" w:eastAsia="Calibri" w:hAnsi="Calibri" w:cs="Calibri"/>
      <w:b w:val="0"/>
      <w:bCs w:val="0"/>
      <w:i w:val="0"/>
      <w:iCs w:val="0"/>
      <w:smallCaps w:val="0"/>
      <w:strike w:val="0"/>
      <w:color w:val="000000"/>
      <w:spacing w:val="0"/>
      <w:w w:val="100"/>
      <w:position w:val="0"/>
      <w:sz w:val="16"/>
      <w:szCs w:val="16"/>
      <w:u w:val="none"/>
      <w:lang w:val="pl-PL"/>
    </w:rPr>
  </w:style>
  <w:style w:type="character" w:customStyle="1" w:styleId="Teksttreci7">
    <w:name w:val="Tekst treści (7)_"/>
    <w:basedOn w:val="Domylnaczcionkaakapitu"/>
    <w:link w:val="Teksttreci70"/>
    <w:rsid w:val="00321FF2"/>
    <w:rPr>
      <w:rFonts w:ascii="Calibri" w:eastAsia="Calibri" w:hAnsi="Calibri" w:cs="Calibri"/>
      <w:b/>
      <w:bCs/>
      <w:sz w:val="19"/>
      <w:szCs w:val="19"/>
      <w:shd w:val="clear" w:color="auto" w:fill="FFFFFF"/>
    </w:rPr>
  </w:style>
  <w:style w:type="character" w:customStyle="1" w:styleId="Teksttreci8">
    <w:name w:val="Tekst treści (8)_"/>
    <w:basedOn w:val="Domylnaczcionkaakapitu"/>
    <w:link w:val="Teksttreci80"/>
    <w:rsid w:val="00321FF2"/>
    <w:rPr>
      <w:rFonts w:ascii="Calibri" w:eastAsia="Calibri" w:hAnsi="Calibri" w:cs="Calibri"/>
      <w:sz w:val="19"/>
      <w:szCs w:val="19"/>
      <w:shd w:val="clear" w:color="auto" w:fill="FFFFFF"/>
    </w:rPr>
  </w:style>
  <w:style w:type="paragraph" w:customStyle="1" w:styleId="Teksttreci70">
    <w:name w:val="Tekst treści (7)"/>
    <w:basedOn w:val="Normalny"/>
    <w:link w:val="Teksttreci7"/>
    <w:rsid w:val="00321FF2"/>
    <w:pPr>
      <w:widowControl w:val="0"/>
      <w:shd w:val="clear" w:color="auto" w:fill="FFFFFF"/>
      <w:spacing w:line="482" w:lineRule="exact"/>
      <w:jc w:val="both"/>
    </w:pPr>
    <w:rPr>
      <w:rFonts w:ascii="Calibri" w:eastAsia="Calibri" w:hAnsi="Calibri" w:cs="Calibri"/>
      <w:b/>
      <w:bCs/>
      <w:sz w:val="19"/>
      <w:szCs w:val="19"/>
    </w:rPr>
  </w:style>
  <w:style w:type="paragraph" w:customStyle="1" w:styleId="Teksttreci80">
    <w:name w:val="Tekst treści (8)"/>
    <w:basedOn w:val="Normalny"/>
    <w:link w:val="Teksttreci8"/>
    <w:rsid w:val="00321FF2"/>
    <w:pPr>
      <w:widowControl w:val="0"/>
      <w:shd w:val="clear" w:color="auto" w:fill="FFFFFF"/>
      <w:spacing w:line="482" w:lineRule="exact"/>
      <w:jc w:val="both"/>
    </w:pPr>
    <w:rPr>
      <w:rFonts w:ascii="Calibri" w:eastAsia="Calibri" w:hAnsi="Calibri" w:cs="Calibri"/>
      <w:sz w:val="19"/>
      <w:szCs w:val="19"/>
    </w:rPr>
  </w:style>
  <w:style w:type="character" w:styleId="Odwoanieprzypisudolnego">
    <w:name w:val="footnote reference"/>
    <w:basedOn w:val="Domylnaczcionkaakapitu"/>
    <w:rsid w:val="009E4643"/>
    <w:rPr>
      <w:vertAlign w:val="superscript"/>
    </w:rPr>
  </w:style>
  <w:style w:type="paragraph" w:customStyle="1" w:styleId="Standarduser">
    <w:name w:val="Standard (user)"/>
    <w:rsid w:val="009E4643"/>
    <w:pPr>
      <w:widowControl w:val="0"/>
      <w:suppressAutoHyphens/>
      <w:autoSpaceDN w:val="0"/>
      <w:textAlignment w:val="baseline"/>
    </w:pPr>
    <w:rPr>
      <w:kern w:val="3"/>
      <w:szCs w:val="24"/>
      <w:lang w:eastAsia="ar-SA"/>
    </w:rPr>
  </w:style>
  <w:style w:type="paragraph" w:customStyle="1" w:styleId="Tekstkomentarza1">
    <w:name w:val="Tekst komentarza1"/>
    <w:basedOn w:val="Standarduser"/>
    <w:rsid w:val="009E4643"/>
    <w:rPr>
      <w:rFonts w:eastAsia="Arial" w:cs="Calibri"/>
      <w:color w:val="000000"/>
      <w:szCs w:val="20"/>
      <w:lang w:eastAsia="zh-CN"/>
    </w:rPr>
  </w:style>
  <w:style w:type="character" w:customStyle="1" w:styleId="Teksttreci5">
    <w:name w:val="Tekst treści (5)_"/>
    <w:basedOn w:val="Domylnaczcionkaakapitu"/>
    <w:link w:val="Teksttreci50"/>
    <w:rsid w:val="00AC0162"/>
    <w:rPr>
      <w:rFonts w:ascii="Calibri" w:eastAsia="Calibri" w:hAnsi="Calibri" w:cs="Calibri"/>
      <w:sz w:val="23"/>
      <w:szCs w:val="23"/>
      <w:shd w:val="clear" w:color="auto" w:fill="FFFFFF"/>
    </w:rPr>
  </w:style>
  <w:style w:type="paragraph" w:customStyle="1" w:styleId="Teksttreci50">
    <w:name w:val="Tekst treści (5)"/>
    <w:basedOn w:val="Normalny"/>
    <w:link w:val="Teksttreci5"/>
    <w:rsid w:val="00AC0162"/>
    <w:pPr>
      <w:widowControl w:val="0"/>
      <w:shd w:val="clear" w:color="auto" w:fill="FFFFFF"/>
      <w:spacing w:before="420" w:after="540" w:line="580" w:lineRule="exact"/>
    </w:pPr>
    <w:rPr>
      <w:rFonts w:ascii="Calibri" w:eastAsia="Calibri" w:hAnsi="Calibri" w:cs="Calibri"/>
      <w:sz w:val="23"/>
      <w:szCs w:val="23"/>
    </w:rPr>
  </w:style>
  <w:style w:type="character" w:customStyle="1" w:styleId="Nagwek10">
    <w:name w:val="Nagłówek #1_"/>
    <w:basedOn w:val="Domylnaczcionkaakapitu"/>
    <w:link w:val="Nagwek11"/>
    <w:rsid w:val="006D271B"/>
    <w:rPr>
      <w:rFonts w:ascii="Verdana" w:eastAsia="Verdana" w:hAnsi="Verdana" w:cs="Verdana"/>
      <w:b/>
      <w:bCs/>
      <w:sz w:val="19"/>
      <w:szCs w:val="19"/>
      <w:shd w:val="clear" w:color="auto" w:fill="FFFFFF"/>
    </w:rPr>
  </w:style>
  <w:style w:type="paragraph" w:customStyle="1" w:styleId="Nagwek11">
    <w:name w:val="Nagłówek #1"/>
    <w:basedOn w:val="Normalny"/>
    <w:link w:val="Nagwek10"/>
    <w:rsid w:val="006D271B"/>
    <w:pPr>
      <w:widowControl w:val="0"/>
      <w:shd w:val="clear" w:color="auto" w:fill="FFFFFF"/>
      <w:spacing w:after="180" w:line="0" w:lineRule="atLeast"/>
      <w:ind w:hanging="320"/>
      <w:jc w:val="both"/>
      <w:outlineLvl w:val="0"/>
    </w:pPr>
    <w:rPr>
      <w:rFonts w:ascii="Verdana" w:eastAsia="Verdana" w:hAnsi="Verdana" w:cs="Verdana"/>
      <w:b/>
      <w:bCs/>
      <w:sz w:val="19"/>
      <w:szCs w:val="19"/>
    </w:rPr>
  </w:style>
  <w:style w:type="character" w:customStyle="1" w:styleId="Teksttreci3">
    <w:name w:val="Tekst treści (3)_"/>
    <w:basedOn w:val="Domylnaczcionkaakapitu"/>
    <w:link w:val="Teksttreci30"/>
    <w:rsid w:val="006D271B"/>
    <w:rPr>
      <w:rFonts w:ascii="Verdana" w:eastAsia="Verdana" w:hAnsi="Verdana" w:cs="Verdana"/>
      <w:b/>
      <w:bCs/>
      <w:sz w:val="17"/>
      <w:szCs w:val="17"/>
      <w:shd w:val="clear" w:color="auto" w:fill="FFFFFF"/>
    </w:rPr>
  </w:style>
  <w:style w:type="paragraph" w:customStyle="1" w:styleId="Teksttreci30">
    <w:name w:val="Tekst treści (3)"/>
    <w:basedOn w:val="Normalny"/>
    <w:link w:val="Teksttreci3"/>
    <w:rsid w:val="006D271B"/>
    <w:pPr>
      <w:widowControl w:val="0"/>
      <w:shd w:val="clear" w:color="auto" w:fill="FFFFFF"/>
      <w:spacing w:line="328" w:lineRule="exact"/>
      <w:jc w:val="both"/>
    </w:pPr>
    <w:rPr>
      <w:rFonts w:ascii="Verdana" w:eastAsia="Verdana" w:hAnsi="Verdana" w:cs="Verdana"/>
      <w:b/>
      <w:bCs/>
      <w:sz w:val="17"/>
      <w:szCs w:val="17"/>
    </w:rPr>
  </w:style>
  <w:style w:type="character" w:customStyle="1" w:styleId="Nagwek20">
    <w:name w:val="Nagłówek #2_"/>
    <w:basedOn w:val="Domylnaczcionkaakapitu"/>
    <w:link w:val="Nagwek21"/>
    <w:rsid w:val="00983615"/>
    <w:rPr>
      <w:rFonts w:ascii="Calibri" w:eastAsia="Calibri" w:hAnsi="Calibri" w:cs="Calibri"/>
      <w:b/>
      <w:bCs/>
      <w:sz w:val="19"/>
      <w:szCs w:val="19"/>
      <w:shd w:val="clear" w:color="auto" w:fill="FFFFFF"/>
    </w:rPr>
  </w:style>
  <w:style w:type="character" w:customStyle="1" w:styleId="Nagweklubstopka125ptKursywa">
    <w:name w:val="Nagłówek lub stopka + 12;5 pt;Kursywa"/>
    <w:basedOn w:val="Nagweklubstopka"/>
    <w:rsid w:val="00983615"/>
    <w:rPr>
      <w:rFonts w:ascii="Calibri" w:eastAsia="Calibri" w:hAnsi="Calibri" w:cs="Calibri"/>
      <w:b w:val="0"/>
      <w:bCs w:val="0"/>
      <w:i/>
      <w:iCs/>
      <w:smallCaps w:val="0"/>
      <w:strike w:val="0"/>
      <w:color w:val="000000"/>
      <w:spacing w:val="0"/>
      <w:w w:val="100"/>
      <w:position w:val="0"/>
      <w:sz w:val="25"/>
      <w:szCs w:val="25"/>
      <w:u w:val="none"/>
    </w:rPr>
  </w:style>
  <w:style w:type="paragraph" w:customStyle="1" w:styleId="Nagwek21">
    <w:name w:val="Nagłówek #2"/>
    <w:basedOn w:val="Normalny"/>
    <w:link w:val="Nagwek20"/>
    <w:rsid w:val="00983615"/>
    <w:pPr>
      <w:widowControl w:val="0"/>
      <w:shd w:val="clear" w:color="auto" w:fill="FFFFFF"/>
      <w:spacing w:before="720" w:line="490" w:lineRule="exact"/>
      <w:jc w:val="both"/>
      <w:outlineLvl w:val="1"/>
    </w:pPr>
    <w:rPr>
      <w:rFonts w:ascii="Calibri" w:eastAsia="Calibri" w:hAnsi="Calibri" w:cs="Calibri"/>
      <w:b/>
      <w:bCs/>
      <w:sz w:val="19"/>
      <w:szCs w:val="19"/>
    </w:rPr>
  </w:style>
  <w:style w:type="character" w:customStyle="1" w:styleId="PogrubienieTeksttreci7pt">
    <w:name w:val="Pogrubienie;Tekst treści + 7 pt"/>
    <w:basedOn w:val="Teksttreci"/>
    <w:rsid w:val="0053376B"/>
    <w:rPr>
      <w:rFonts w:ascii="Verdana" w:eastAsia="Verdana" w:hAnsi="Verdana" w:cs="Verdana"/>
      <w:b/>
      <w:bCs/>
      <w:i w:val="0"/>
      <w:iCs w:val="0"/>
      <w:smallCaps w:val="0"/>
      <w:strike w:val="0"/>
      <w:color w:val="000000"/>
      <w:spacing w:val="0"/>
      <w:w w:val="100"/>
      <w:position w:val="0"/>
      <w:sz w:val="14"/>
      <w:szCs w:val="14"/>
      <w:u w:val="none"/>
      <w:shd w:val="clear" w:color="auto" w:fill="FFFFFF"/>
      <w:lang w:val="pl-PL"/>
    </w:rPr>
  </w:style>
  <w:style w:type="character" w:customStyle="1" w:styleId="BodytextExact">
    <w:name w:val="Body text Exact"/>
    <w:basedOn w:val="Domylnaczcionkaakapitu"/>
    <w:rsid w:val="00434277"/>
    <w:rPr>
      <w:rFonts w:ascii="Calibri" w:eastAsia="Calibri" w:hAnsi="Calibri" w:cs="Calibri"/>
      <w:b w:val="0"/>
      <w:bCs w:val="0"/>
      <w:i w:val="0"/>
      <w:iCs w:val="0"/>
      <w:smallCaps w:val="0"/>
      <w:strike w:val="0"/>
      <w:spacing w:val="-1"/>
      <w:sz w:val="18"/>
      <w:szCs w:val="18"/>
      <w:u w:val="none"/>
    </w:rPr>
  </w:style>
  <w:style w:type="character" w:customStyle="1" w:styleId="Bodytext">
    <w:name w:val="Body text_"/>
    <w:basedOn w:val="Domylnaczcionkaakapitu"/>
    <w:link w:val="Tekstpodstawowy1"/>
    <w:rsid w:val="00434277"/>
    <w:rPr>
      <w:rFonts w:ascii="Calibri" w:eastAsia="Calibri" w:hAnsi="Calibri" w:cs="Calibri"/>
      <w:sz w:val="19"/>
      <w:szCs w:val="19"/>
      <w:shd w:val="clear" w:color="auto" w:fill="FFFFFF"/>
    </w:rPr>
  </w:style>
  <w:style w:type="paragraph" w:customStyle="1" w:styleId="Tekstpodstawowy1">
    <w:name w:val="Tekst podstawowy1"/>
    <w:basedOn w:val="Normalny"/>
    <w:link w:val="Bodytext"/>
    <w:rsid w:val="00434277"/>
    <w:pPr>
      <w:widowControl w:val="0"/>
      <w:shd w:val="clear" w:color="auto" w:fill="FFFFFF"/>
      <w:spacing w:line="427" w:lineRule="exact"/>
      <w:ind w:hanging="580"/>
    </w:pPr>
    <w:rPr>
      <w:rFonts w:ascii="Calibri" w:eastAsia="Calibri" w:hAnsi="Calibri" w:cs="Calibri"/>
      <w:sz w:val="19"/>
      <w:szCs w:val="19"/>
    </w:rPr>
  </w:style>
  <w:style w:type="character" w:customStyle="1" w:styleId="Bodytext3">
    <w:name w:val="Body text (3)_"/>
    <w:basedOn w:val="Domylnaczcionkaakapitu"/>
    <w:link w:val="Bodytext30"/>
    <w:rsid w:val="00210909"/>
    <w:rPr>
      <w:b/>
      <w:bCs/>
      <w:sz w:val="23"/>
      <w:szCs w:val="23"/>
      <w:shd w:val="clear" w:color="auto" w:fill="FFFFFF"/>
    </w:rPr>
  </w:style>
  <w:style w:type="character" w:customStyle="1" w:styleId="Bodytext3Calibri">
    <w:name w:val="Body text (3) + Calibri"/>
    <w:basedOn w:val="Bodytext3"/>
    <w:rsid w:val="00210909"/>
    <w:rPr>
      <w:rFonts w:ascii="Calibri" w:eastAsia="Calibri" w:hAnsi="Calibri" w:cs="Calibri"/>
      <w:b/>
      <w:bCs/>
      <w:color w:val="000000"/>
      <w:spacing w:val="0"/>
      <w:w w:val="100"/>
      <w:position w:val="0"/>
      <w:sz w:val="23"/>
      <w:szCs w:val="23"/>
      <w:shd w:val="clear" w:color="auto" w:fill="FFFFFF"/>
      <w:lang w:val="pl-PL"/>
    </w:rPr>
  </w:style>
  <w:style w:type="paragraph" w:customStyle="1" w:styleId="Bodytext30">
    <w:name w:val="Body text (3)"/>
    <w:basedOn w:val="Normalny"/>
    <w:link w:val="Bodytext3"/>
    <w:rsid w:val="00210909"/>
    <w:pPr>
      <w:widowControl w:val="0"/>
      <w:shd w:val="clear" w:color="auto" w:fill="FFFFFF"/>
      <w:spacing w:before="360" w:line="274" w:lineRule="exact"/>
      <w:jc w:val="both"/>
    </w:pPr>
    <w:rPr>
      <w:b/>
      <w:bCs/>
      <w:sz w:val="23"/>
      <w:szCs w:val="23"/>
    </w:rPr>
  </w:style>
  <w:style w:type="numbering" w:customStyle="1" w:styleId="List0">
    <w:name w:val="List 0"/>
    <w:basedOn w:val="Bezlisty"/>
    <w:rsid w:val="00E040C7"/>
    <w:pPr>
      <w:numPr>
        <w:numId w:val="16"/>
      </w:numPr>
    </w:pPr>
  </w:style>
  <w:style w:type="character" w:customStyle="1" w:styleId="NormalnyWebZnak">
    <w:name w:val="Normalny (Web) Znak"/>
    <w:link w:val="NormalnyWeb"/>
    <w:locked/>
    <w:rsid w:val="00E040C7"/>
    <w:rPr>
      <w:rFonts w:ascii="Arial Unicode MS" w:hAnsi="Arial Unicode MS"/>
      <w:sz w:val="24"/>
    </w:rPr>
  </w:style>
  <w:style w:type="numbering" w:customStyle="1" w:styleId="WWNum1">
    <w:name w:val="WWNum1"/>
    <w:basedOn w:val="Bezlisty"/>
    <w:rsid w:val="00354687"/>
    <w:pPr>
      <w:numPr>
        <w:numId w:val="25"/>
      </w:numPr>
    </w:pPr>
  </w:style>
  <w:style w:type="numbering" w:customStyle="1" w:styleId="WWNum27">
    <w:name w:val="WWNum27"/>
    <w:basedOn w:val="Bezlisty"/>
    <w:rsid w:val="00354687"/>
    <w:pPr>
      <w:numPr>
        <w:numId w:val="19"/>
      </w:numPr>
    </w:pPr>
  </w:style>
  <w:style w:type="numbering" w:customStyle="1" w:styleId="WWNum74">
    <w:name w:val="WWNum74"/>
    <w:basedOn w:val="Bezlisty"/>
    <w:rsid w:val="00354687"/>
    <w:pPr>
      <w:numPr>
        <w:numId w:val="20"/>
      </w:numPr>
    </w:pPr>
  </w:style>
  <w:style w:type="numbering" w:customStyle="1" w:styleId="Outline">
    <w:name w:val="Outline"/>
    <w:basedOn w:val="Bezlisty"/>
    <w:rsid w:val="00E65F45"/>
    <w:pPr>
      <w:numPr>
        <w:numId w:val="21"/>
      </w:numPr>
    </w:pPr>
  </w:style>
  <w:style w:type="paragraph" w:customStyle="1" w:styleId="Heading">
    <w:name w:val="Heading"/>
    <w:basedOn w:val="Standard"/>
    <w:next w:val="Normalny"/>
    <w:rsid w:val="00E65F45"/>
    <w:pPr>
      <w:keepNext/>
      <w:widowControl/>
      <w:autoSpaceDE/>
      <w:autoSpaceDN w:val="0"/>
      <w:spacing w:before="240" w:after="120"/>
      <w:textAlignment w:val="baseline"/>
    </w:pPr>
    <w:rPr>
      <w:rFonts w:ascii="Liberation Sans" w:eastAsia="Microsoft YaHei" w:hAnsi="Liberation Sans" w:cs="Mangal"/>
      <w:kern w:val="3"/>
      <w:sz w:val="28"/>
      <w:szCs w:val="28"/>
      <w:lang w:eastAsia="pl-PL"/>
    </w:rPr>
  </w:style>
  <w:style w:type="character" w:customStyle="1" w:styleId="bold">
    <w:name w:val="bold"/>
    <w:basedOn w:val="Domylnaczcionkaakapitu"/>
    <w:rsid w:val="009B4CFA"/>
  </w:style>
  <w:style w:type="character" w:styleId="Pogrubienie">
    <w:name w:val="Strong"/>
    <w:basedOn w:val="Domylnaczcionkaakapitu"/>
    <w:uiPriority w:val="22"/>
    <w:qFormat/>
    <w:locked/>
    <w:rsid w:val="009B4CFA"/>
    <w:rPr>
      <w:b/>
      <w:bCs/>
    </w:rPr>
  </w:style>
  <w:style w:type="paragraph" w:styleId="Bezodstpw">
    <w:name w:val="No Spacing"/>
    <w:uiPriority w:val="99"/>
    <w:qFormat/>
    <w:rsid w:val="007B4B08"/>
    <w:pPr>
      <w:suppressAutoHyphens/>
    </w:pPr>
    <w:rPr>
      <w:rFonts w:ascii="Calibri" w:eastAsia="Calibri" w:hAnsi="Calibri" w:cs="Calibri"/>
      <w:sz w:val="22"/>
      <w:szCs w:val="22"/>
      <w:lang w:eastAsia="zh-CN"/>
    </w:rPr>
  </w:style>
  <w:style w:type="character" w:customStyle="1" w:styleId="Nierozpoznanawzmianka1">
    <w:name w:val="Nierozpoznana wzmianka1"/>
    <w:basedOn w:val="Domylnaczcionkaakapitu"/>
    <w:uiPriority w:val="99"/>
    <w:semiHidden/>
    <w:unhideWhenUsed/>
    <w:rsid w:val="001C631B"/>
    <w:rPr>
      <w:color w:val="605E5C"/>
      <w:shd w:val="clear" w:color="auto" w:fill="E1DFDD"/>
    </w:rPr>
  </w:style>
  <w:style w:type="character" w:styleId="Odwoaniedokomentarza">
    <w:name w:val="annotation reference"/>
    <w:basedOn w:val="Domylnaczcionkaakapitu"/>
    <w:semiHidden/>
    <w:unhideWhenUsed/>
    <w:rsid w:val="00492592"/>
    <w:rPr>
      <w:sz w:val="16"/>
      <w:szCs w:val="16"/>
    </w:rPr>
  </w:style>
  <w:style w:type="paragraph" w:styleId="Tekstkomentarza">
    <w:name w:val="annotation text"/>
    <w:basedOn w:val="Normalny"/>
    <w:link w:val="TekstkomentarzaZnak"/>
    <w:unhideWhenUsed/>
    <w:rsid w:val="00492592"/>
  </w:style>
  <w:style w:type="character" w:customStyle="1" w:styleId="TekstkomentarzaZnak">
    <w:name w:val="Tekst komentarza Znak"/>
    <w:basedOn w:val="Domylnaczcionkaakapitu"/>
    <w:link w:val="Tekstkomentarza"/>
    <w:rsid w:val="00492592"/>
  </w:style>
  <w:style w:type="paragraph" w:styleId="Tematkomentarza">
    <w:name w:val="annotation subject"/>
    <w:basedOn w:val="Tekstkomentarza"/>
    <w:next w:val="Tekstkomentarza"/>
    <w:link w:val="TematkomentarzaZnak"/>
    <w:semiHidden/>
    <w:unhideWhenUsed/>
    <w:rsid w:val="00492592"/>
    <w:rPr>
      <w:b/>
      <w:bCs/>
    </w:rPr>
  </w:style>
  <w:style w:type="character" w:customStyle="1" w:styleId="TematkomentarzaZnak">
    <w:name w:val="Temat komentarza Znak"/>
    <w:basedOn w:val="TekstkomentarzaZnak"/>
    <w:link w:val="Tematkomentarza"/>
    <w:semiHidden/>
    <w:rsid w:val="00492592"/>
    <w:rPr>
      <w:b/>
      <w:bCs/>
    </w:rPr>
  </w:style>
  <w:style w:type="paragraph" w:customStyle="1" w:styleId="Zal-text">
    <w:name w:val="Zal-text"/>
    <w:basedOn w:val="Normalny"/>
    <w:rsid w:val="00F37335"/>
    <w:pPr>
      <w:widowControl w:val="0"/>
      <w:tabs>
        <w:tab w:val="right" w:leader="dot" w:pos="8674"/>
      </w:tabs>
      <w:suppressAutoHyphens/>
      <w:autoSpaceDE w:val="0"/>
      <w:spacing w:before="85" w:after="85" w:line="320" w:lineRule="atLeast"/>
      <w:ind w:left="57" w:right="57"/>
      <w:jc w:val="both"/>
      <w:textAlignment w:val="center"/>
    </w:pPr>
    <w:rPr>
      <w:rFonts w:ascii="MyriadPro-Regular" w:eastAsia="MyriadPro-Regular" w:hAnsi="MyriadPro-Regular" w:cs="MyriadPro-Regular"/>
      <w:color w:val="000000"/>
      <w:sz w:val="22"/>
      <w:szCs w:val="22"/>
      <w:lang w:bidi="pl-PL"/>
    </w:rPr>
  </w:style>
  <w:style w:type="paragraph" w:customStyle="1" w:styleId="zalbold-centr">
    <w:name w:val="zal bold-centr"/>
    <w:basedOn w:val="Normalny"/>
    <w:rsid w:val="001E5788"/>
    <w:pPr>
      <w:widowControl w:val="0"/>
      <w:suppressAutoHyphens/>
      <w:autoSpaceDE w:val="0"/>
      <w:spacing w:before="283" w:after="142" w:line="280" w:lineRule="atLeast"/>
      <w:jc w:val="center"/>
      <w:textAlignment w:val="center"/>
    </w:pPr>
    <w:rPr>
      <w:rFonts w:ascii="MyriadPro-Bold" w:eastAsia="MyriadPro-Bold" w:hAnsi="MyriadPro-Bold" w:cs="MyriadPro-Bold"/>
      <w:b/>
      <w:bCs/>
      <w:color w:val="000000"/>
      <w:sz w:val="22"/>
      <w:szCs w:val="22"/>
      <w:lang w:bidi="pl-PL"/>
    </w:rPr>
  </w:style>
  <w:style w:type="paragraph" w:customStyle="1" w:styleId="Tytutabeli">
    <w:name w:val="Tytu³ tabeli"/>
    <w:basedOn w:val="Normalny"/>
    <w:rsid w:val="001E5788"/>
    <w:pPr>
      <w:widowControl w:val="0"/>
      <w:tabs>
        <w:tab w:val="right" w:leader="dot" w:pos="2551"/>
      </w:tabs>
      <w:suppressAutoHyphens/>
      <w:autoSpaceDE w:val="0"/>
      <w:spacing w:before="227" w:after="113" w:line="280" w:lineRule="atLeast"/>
      <w:ind w:left="1474" w:right="1474"/>
      <w:jc w:val="center"/>
      <w:textAlignment w:val="center"/>
    </w:pPr>
    <w:rPr>
      <w:rFonts w:ascii="MyriadPro-Bold" w:eastAsia="MyriadPro-Bold" w:hAnsi="MyriadPro-Bold" w:cs="MyriadPro-Bold"/>
      <w:b/>
      <w:bCs/>
      <w:color w:val="000000"/>
      <w:sz w:val="22"/>
      <w:szCs w:val="22"/>
      <w:lang w:bidi="pl-PL"/>
    </w:rPr>
  </w:style>
  <w:style w:type="character" w:customStyle="1" w:styleId="NagwekZnak1">
    <w:name w:val="Nagłówek Znak1"/>
    <w:aliases w:val="Nagłówek strony Znak1"/>
    <w:uiPriority w:val="99"/>
    <w:locked/>
    <w:rsid w:val="00364E4C"/>
    <w:rPr>
      <w:rFonts w:ascii="Calibri" w:eastAsia="Calibri" w:hAnsi="Calibri" w:cs="Calibri"/>
      <w:sz w:val="22"/>
      <w:szCs w:val="22"/>
    </w:rPr>
  </w:style>
  <w:style w:type="paragraph" w:customStyle="1" w:styleId="m8069290857866364993gmail-text-justify">
    <w:name w:val="m_8069290857866364993gmail-text-justify"/>
    <w:basedOn w:val="Normalny"/>
    <w:qFormat/>
    <w:rsid w:val="000903D8"/>
    <w:pPr>
      <w:spacing w:before="100" w:beforeAutospacing="1" w:after="100" w:afterAutospacing="1"/>
    </w:pPr>
    <w:rPr>
      <w:sz w:val="24"/>
      <w:szCs w:val="24"/>
    </w:rPr>
  </w:style>
  <w:style w:type="character" w:customStyle="1" w:styleId="PogrubienieTeksttreci2115pt">
    <w:name w:val="Pogrubienie;Tekst treści (2) + 11;5 pt"/>
    <w:basedOn w:val="Teksttreci2"/>
    <w:rsid w:val="00D135F9"/>
    <w:rPr>
      <w:rFonts w:ascii="Calibri" w:eastAsia="Calibri" w:hAnsi="Calibri" w:cs="Calibri"/>
      <w:b/>
      <w:bCs/>
      <w:i w:val="0"/>
      <w:iCs w:val="0"/>
      <w:smallCaps w:val="0"/>
      <w:strike w:val="0"/>
      <w:color w:val="000000"/>
      <w:spacing w:val="0"/>
      <w:w w:val="100"/>
      <w:position w:val="0"/>
      <w:sz w:val="23"/>
      <w:szCs w:val="23"/>
      <w:u w:val="none"/>
      <w:shd w:val="clear" w:color="auto" w:fill="FFFFFF"/>
      <w:lang w:val="pl-PL" w:eastAsia="pl-PL" w:bidi="pl-PL"/>
    </w:rPr>
  </w:style>
  <w:style w:type="character" w:customStyle="1" w:styleId="Brak">
    <w:name w:val="Brak"/>
    <w:rsid w:val="0039327B"/>
  </w:style>
  <w:style w:type="table" w:customStyle="1" w:styleId="TableGrid">
    <w:name w:val="TableGrid"/>
    <w:rsid w:val="00AC1A02"/>
    <w:rPr>
      <w:rFonts w:asciiTheme="minorHAnsi" w:eastAsiaTheme="minorEastAsia" w:hAnsiTheme="minorHAnsi" w:cstheme="minorBidi"/>
      <w:kern w:val="2"/>
      <w:sz w:val="22"/>
      <w:szCs w:val="22"/>
    </w:rPr>
    <w:tblPr>
      <w:tblCellMar>
        <w:top w:w="0" w:type="dxa"/>
        <w:left w:w="0" w:type="dxa"/>
        <w:bottom w:w="0" w:type="dxa"/>
        <w:right w:w="0" w:type="dxa"/>
      </w:tblCellMar>
    </w:tblPr>
  </w:style>
  <w:style w:type="paragraph" w:customStyle="1" w:styleId="Tekstkomentarza3">
    <w:name w:val="Tekst komentarza3"/>
    <w:basedOn w:val="Normalny"/>
    <w:rsid w:val="00AC1A02"/>
    <w:pPr>
      <w:suppressAutoHyphens/>
    </w:pPr>
    <w:rPr>
      <w:lang w:eastAsia="zh-CN"/>
    </w:rPr>
  </w:style>
  <w:style w:type="character" w:customStyle="1" w:styleId="Nierozpoznanawzmianka2">
    <w:name w:val="Nierozpoznana wzmianka2"/>
    <w:basedOn w:val="Domylnaczcionkaakapitu"/>
    <w:uiPriority w:val="99"/>
    <w:semiHidden/>
    <w:unhideWhenUsed/>
    <w:rsid w:val="00917435"/>
    <w:rPr>
      <w:color w:val="605E5C"/>
      <w:shd w:val="clear" w:color="auto" w:fill="E1DFDD"/>
    </w:rPr>
  </w:style>
  <w:style w:type="character" w:styleId="Nierozpoznanawzmianka">
    <w:name w:val="Unresolved Mention"/>
    <w:basedOn w:val="Domylnaczcionkaakapitu"/>
    <w:uiPriority w:val="99"/>
    <w:semiHidden/>
    <w:unhideWhenUsed/>
    <w:rsid w:val="002B67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335811643">
      <w:bodyDiv w:val="1"/>
      <w:marLeft w:val="0"/>
      <w:marRight w:val="0"/>
      <w:marTop w:val="0"/>
      <w:marBottom w:val="0"/>
      <w:divBdr>
        <w:top w:val="none" w:sz="0" w:space="0" w:color="auto"/>
        <w:left w:val="none" w:sz="0" w:space="0" w:color="auto"/>
        <w:bottom w:val="none" w:sz="0" w:space="0" w:color="auto"/>
        <w:right w:val="none" w:sz="0" w:space="0" w:color="auto"/>
      </w:divBdr>
    </w:div>
    <w:div w:id="514269724">
      <w:bodyDiv w:val="1"/>
      <w:marLeft w:val="0"/>
      <w:marRight w:val="0"/>
      <w:marTop w:val="0"/>
      <w:marBottom w:val="0"/>
      <w:divBdr>
        <w:top w:val="none" w:sz="0" w:space="0" w:color="auto"/>
        <w:left w:val="none" w:sz="0" w:space="0" w:color="auto"/>
        <w:bottom w:val="none" w:sz="0" w:space="0" w:color="auto"/>
        <w:right w:val="none" w:sz="0" w:space="0" w:color="auto"/>
      </w:divBdr>
    </w:div>
    <w:div w:id="657004262">
      <w:bodyDiv w:val="1"/>
      <w:marLeft w:val="0"/>
      <w:marRight w:val="0"/>
      <w:marTop w:val="0"/>
      <w:marBottom w:val="0"/>
      <w:divBdr>
        <w:top w:val="none" w:sz="0" w:space="0" w:color="auto"/>
        <w:left w:val="none" w:sz="0" w:space="0" w:color="auto"/>
        <w:bottom w:val="none" w:sz="0" w:space="0" w:color="auto"/>
        <w:right w:val="none" w:sz="0" w:space="0" w:color="auto"/>
      </w:divBdr>
      <w:divsChild>
        <w:div w:id="405031352">
          <w:marLeft w:val="0"/>
          <w:marRight w:val="0"/>
          <w:marTop w:val="0"/>
          <w:marBottom w:val="0"/>
          <w:divBdr>
            <w:top w:val="none" w:sz="0" w:space="0" w:color="auto"/>
            <w:left w:val="none" w:sz="0" w:space="0" w:color="auto"/>
            <w:bottom w:val="none" w:sz="0" w:space="0" w:color="auto"/>
            <w:right w:val="none" w:sz="0" w:space="0" w:color="auto"/>
          </w:divBdr>
        </w:div>
        <w:div w:id="2091729392">
          <w:marLeft w:val="0"/>
          <w:marRight w:val="0"/>
          <w:marTop w:val="0"/>
          <w:marBottom w:val="0"/>
          <w:divBdr>
            <w:top w:val="none" w:sz="0" w:space="0" w:color="auto"/>
            <w:left w:val="none" w:sz="0" w:space="0" w:color="auto"/>
            <w:bottom w:val="none" w:sz="0" w:space="0" w:color="auto"/>
            <w:right w:val="none" w:sz="0" w:space="0" w:color="auto"/>
          </w:divBdr>
          <w:divsChild>
            <w:div w:id="1561937024">
              <w:marLeft w:val="0"/>
              <w:marRight w:val="0"/>
              <w:marTop w:val="0"/>
              <w:marBottom w:val="0"/>
              <w:divBdr>
                <w:top w:val="none" w:sz="0" w:space="0" w:color="auto"/>
                <w:left w:val="none" w:sz="0" w:space="0" w:color="auto"/>
                <w:bottom w:val="none" w:sz="0" w:space="0" w:color="auto"/>
                <w:right w:val="none" w:sz="0" w:space="0" w:color="auto"/>
              </w:divBdr>
              <w:divsChild>
                <w:div w:id="85669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37807">
      <w:bodyDiv w:val="1"/>
      <w:marLeft w:val="0"/>
      <w:marRight w:val="0"/>
      <w:marTop w:val="0"/>
      <w:marBottom w:val="0"/>
      <w:divBdr>
        <w:top w:val="none" w:sz="0" w:space="0" w:color="auto"/>
        <w:left w:val="none" w:sz="0" w:space="0" w:color="auto"/>
        <w:bottom w:val="none" w:sz="0" w:space="0" w:color="auto"/>
        <w:right w:val="none" w:sz="0" w:space="0" w:color="auto"/>
      </w:divBdr>
    </w:div>
    <w:div w:id="673610287">
      <w:bodyDiv w:val="1"/>
      <w:marLeft w:val="0"/>
      <w:marRight w:val="0"/>
      <w:marTop w:val="0"/>
      <w:marBottom w:val="0"/>
      <w:divBdr>
        <w:top w:val="none" w:sz="0" w:space="0" w:color="auto"/>
        <w:left w:val="none" w:sz="0" w:space="0" w:color="auto"/>
        <w:bottom w:val="none" w:sz="0" w:space="0" w:color="auto"/>
        <w:right w:val="none" w:sz="0" w:space="0" w:color="auto"/>
      </w:divBdr>
    </w:div>
    <w:div w:id="686249705">
      <w:bodyDiv w:val="1"/>
      <w:marLeft w:val="0"/>
      <w:marRight w:val="0"/>
      <w:marTop w:val="0"/>
      <w:marBottom w:val="0"/>
      <w:divBdr>
        <w:top w:val="none" w:sz="0" w:space="0" w:color="auto"/>
        <w:left w:val="none" w:sz="0" w:space="0" w:color="auto"/>
        <w:bottom w:val="none" w:sz="0" w:space="0" w:color="auto"/>
        <w:right w:val="none" w:sz="0" w:space="0" w:color="auto"/>
      </w:divBdr>
    </w:div>
    <w:div w:id="875891816">
      <w:bodyDiv w:val="1"/>
      <w:marLeft w:val="0"/>
      <w:marRight w:val="0"/>
      <w:marTop w:val="0"/>
      <w:marBottom w:val="0"/>
      <w:divBdr>
        <w:top w:val="none" w:sz="0" w:space="0" w:color="auto"/>
        <w:left w:val="none" w:sz="0" w:space="0" w:color="auto"/>
        <w:bottom w:val="none" w:sz="0" w:space="0" w:color="auto"/>
        <w:right w:val="none" w:sz="0" w:space="0" w:color="auto"/>
      </w:divBdr>
    </w:div>
    <w:div w:id="956257432">
      <w:bodyDiv w:val="1"/>
      <w:marLeft w:val="0"/>
      <w:marRight w:val="0"/>
      <w:marTop w:val="0"/>
      <w:marBottom w:val="0"/>
      <w:divBdr>
        <w:top w:val="none" w:sz="0" w:space="0" w:color="auto"/>
        <w:left w:val="none" w:sz="0" w:space="0" w:color="auto"/>
        <w:bottom w:val="none" w:sz="0" w:space="0" w:color="auto"/>
        <w:right w:val="none" w:sz="0" w:space="0" w:color="auto"/>
      </w:divBdr>
    </w:div>
    <w:div w:id="1036352714">
      <w:bodyDiv w:val="1"/>
      <w:marLeft w:val="0"/>
      <w:marRight w:val="0"/>
      <w:marTop w:val="0"/>
      <w:marBottom w:val="0"/>
      <w:divBdr>
        <w:top w:val="none" w:sz="0" w:space="0" w:color="auto"/>
        <w:left w:val="none" w:sz="0" w:space="0" w:color="auto"/>
        <w:bottom w:val="none" w:sz="0" w:space="0" w:color="auto"/>
        <w:right w:val="none" w:sz="0" w:space="0" w:color="auto"/>
      </w:divBdr>
    </w:div>
    <w:div w:id="1128359746">
      <w:bodyDiv w:val="1"/>
      <w:marLeft w:val="0"/>
      <w:marRight w:val="0"/>
      <w:marTop w:val="0"/>
      <w:marBottom w:val="0"/>
      <w:divBdr>
        <w:top w:val="none" w:sz="0" w:space="0" w:color="auto"/>
        <w:left w:val="none" w:sz="0" w:space="0" w:color="auto"/>
        <w:bottom w:val="none" w:sz="0" w:space="0" w:color="auto"/>
        <w:right w:val="none" w:sz="0" w:space="0" w:color="auto"/>
      </w:divBdr>
    </w:div>
    <w:div w:id="1141846495">
      <w:bodyDiv w:val="1"/>
      <w:marLeft w:val="0"/>
      <w:marRight w:val="0"/>
      <w:marTop w:val="0"/>
      <w:marBottom w:val="0"/>
      <w:divBdr>
        <w:top w:val="none" w:sz="0" w:space="0" w:color="auto"/>
        <w:left w:val="none" w:sz="0" w:space="0" w:color="auto"/>
        <w:bottom w:val="none" w:sz="0" w:space="0" w:color="auto"/>
        <w:right w:val="none" w:sz="0" w:space="0" w:color="auto"/>
      </w:divBdr>
    </w:div>
    <w:div w:id="1287807535">
      <w:bodyDiv w:val="1"/>
      <w:marLeft w:val="0"/>
      <w:marRight w:val="0"/>
      <w:marTop w:val="0"/>
      <w:marBottom w:val="0"/>
      <w:divBdr>
        <w:top w:val="none" w:sz="0" w:space="0" w:color="auto"/>
        <w:left w:val="none" w:sz="0" w:space="0" w:color="auto"/>
        <w:bottom w:val="none" w:sz="0" w:space="0" w:color="auto"/>
        <w:right w:val="none" w:sz="0" w:space="0" w:color="auto"/>
      </w:divBdr>
    </w:div>
    <w:div w:id="1301955867">
      <w:bodyDiv w:val="1"/>
      <w:marLeft w:val="0"/>
      <w:marRight w:val="0"/>
      <w:marTop w:val="0"/>
      <w:marBottom w:val="0"/>
      <w:divBdr>
        <w:top w:val="none" w:sz="0" w:space="0" w:color="auto"/>
        <w:left w:val="none" w:sz="0" w:space="0" w:color="auto"/>
        <w:bottom w:val="none" w:sz="0" w:space="0" w:color="auto"/>
        <w:right w:val="none" w:sz="0" w:space="0" w:color="auto"/>
      </w:divBdr>
    </w:div>
    <w:div w:id="1398361320">
      <w:bodyDiv w:val="1"/>
      <w:marLeft w:val="0"/>
      <w:marRight w:val="0"/>
      <w:marTop w:val="0"/>
      <w:marBottom w:val="0"/>
      <w:divBdr>
        <w:top w:val="none" w:sz="0" w:space="0" w:color="auto"/>
        <w:left w:val="none" w:sz="0" w:space="0" w:color="auto"/>
        <w:bottom w:val="none" w:sz="0" w:space="0" w:color="auto"/>
        <w:right w:val="none" w:sz="0" w:space="0" w:color="auto"/>
      </w:divBdr>
    </w:div>
    <w:div w:id="1475489868">
      <w:bodyDiv w:val="1"/>
      <w:marLeft w:val="0"/>
      <w:marRight w:val="0"/>
      <w:marTop w:val="0"/>
      <w:marBottom w:val="0"/>
      <w:divBdr>
        <w:top w:val="none" w:sz="0" w:space="0" w:color="auto"/>
        <w:left w:val="none" w:sz="0" w:space="0" w:color="auto"/>
        <w:bottom w:val="none" w:sz="0" w:space="0" w:color="auto"/>
        <w:right w:val="none" w:sz="0" w:space="0" w:color="auto"/>
      </w:divBdr>
    </w:div>
    <w:div w:id="1576474599">
      <w:bodyDiv w:val="1"/>
      <w:marLeft w:val="0"/>
      <w:marRight w:val="0"/>
      <w:marTop w:val="0"/>
      <w:marBottom w:val="0"/>
      <w:divBdr>
        <w:top w:val="none" w:sz="0" w:space="0" w:color="auto"/>
        <w:left w:val="none" w:sz="0" w:space="0" w:color="auto"/>
        <w:bottom w:val="none" w:sz="0" w:space="0" w:color="auto"/>
        <w:right w:val="none" w:sz="0" w:space="0" w:color="auto"/>
      </w:divBdr>
    </w:div>
    <w:div w:id="1578636755">
      <w:bodyDiv w:val="1"/>
      <w:marLeft w:val="0"/>
      <w:marRight w:val="0"/>
      <w:marTop w:val="0"/>
      <w:marBottom w:val="0"/>
      <w:divBdr>
        <w:top w:val="none" w:sz="0" w:space="0" w:color="auto"/>
        <w:left w:val="none" w:sz="0" w:space="0" w:color="auto"/>
        <w:bottom w:val="none" w:sz="0" w:space="0" w:color="auto"/>
        <w:right w:val="none" w:sz="0" w:space="0" w:color="auto"/>
      </w:divBdr>
      <w:divsChild>
        <w:div w:id="1866096656">
          <w:marLeft w:val="0"/>
          <w:marRight w:val="0"/>
          <w:marTop w:val="0"/>
          <w:marBottom w:val="0"/>
          <w:divBdr>
            <w:top w:val="none" w:sz="0" w:space="0" w:color="auto"/>
            <w:left w:val="none" w:sz="0" w:space="0" w:color="auto"/>
            <w:bottom w:val="none" w:sz="0" w:space="0" w:color="auto"/>
            <w:right w:val="none" w:sz="0" w:space="0" w:color="auto"/>
          </w:divBdr>
          <w:divsChild>
            <w:div w:id="184316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11792">
      <w:bodyDiv w:val="1"/>
      <w:marLeft w:val="0"/>
      <w:marRight w:val="0"/>
      <w:marTop w:val="0"/>
      <w:marBottom w:val="0"/>
      <w:divBdr>
        <w:top w:val="none" w:sz="0" w:space="0" w:color="auto"/>
        <w:left w:val="none" w:sz="0" w:space="0" w:color="auto"/>
        <w:bottom w:val="none" w:sz="0" w:space="0" w:color="auto"/>
        <w:right w:val="none" w:sz="0" w:space="0" w:color="auto"/>
      </w:divBdr>
    </w:div>
    <w:div w:id="1771051364">
      <w:bodyDiv w:val="1"/>
      <w:marLeft w:val="0"/>
      <w:marRight w:val="0"/>
      <w:marTop w:val="0"/>
      <w:marBottom w:val="0"/>
      <w:divBdr>
        <w:top w:val="none" w:sz="0" w:space="0" w:color="auto"/>
        <w:left w:val="none" w:sz="0" w:space="0" w:color="auto"/>
        <w:bottom w:val="none" w:sz="0" w:space="0" w:color="auto"/>
        <w:right w:val="none" w:sz="0" w:space="0" w:color="auto"/>
      </w:divBdr>
    </w:div>
    <w:div w:id="1898855631">
      <w:bodyDiv w:val="1"/>
      <w:marLeft w:val="0"/>
      <w:marRight w:val="0"/>
      <w:marTop w:val="0"/>
      <w:marBottom w:val="0"/>
      <w:divBdr>
        <w:top w:val="none" w:sz="0" w:space="0" w:color="auto"/>
        <w:left w:val="none" w:sz="0" w:space="0" w:color="auto"/>
        <w:bottom w:val="none" w:sz="0" w:space="0" w:color="auto"/>
        <w:right w:val="none" w:sz="0" w:space="0" w:color="auto"/>
      </w:divBdr>
    </w:div>
    <w:div w:id="1922250031">
      <w:bodyDiv w:val="1"/>
      <w:marLeft w:val="0"/>
      <w:marRight w:val="0"/>
      <w:marTop w:val="0"/>
      <w:marBottom w:val="0"/>
      <w:divBdr>
        <w:top w:val="none" w:sz="0" w:space="0" w:color="auto"/>
        <w:left w:val="none" w:sz="0" w:space="0" w:color="auto"/>
        <w:bottom w:val="none" w:sz="0" w:space="0" w:color="auto"/>
        <w:right w:val="none" w:sz="0" w:space="0" w:color="auto"/>
      </w:divBdr>
      <w:divsChild>
        <w:div w:id="522600068">
          <w:marLeft w:val="0"/>
          <w:marRight w:val="0"/>
          <w:marTop w:val="0"/>
          <w:marBottom w:val="0"/>
          <w:divBdr>
            <w:top w:val="none" w:sz="0" w:space="0" w:color="auto"/>
            <w:left w:val="none" w:sz="0" w:space="0" w:color="auto"/>
            <w:bottom w:val="none" w:sz="0" w:space="0" w:color="auto"/>
            <w:right w:val="none" w:sz="0" w:space="0" w:color="auto"/>
          </w:divBdr>
        </w:div>
        <w:div w:id="1082294040">
          <w:marLeft w:val="0"/>
          <w:marRight w:val="0"/>
          <w:marTop w:val="0"/>
          <w:marBottom w:val="0"/>
          <w:divBdr>
            <w:top w:val="none" w:sz="0" w:space="0" w:color="auto"/>
            <w:left w:val="none" w:sz="0" w:space="0" w:color="auto"/>
            <w:bottom w:val="none" w:sz="0" w:space="0" w:color="auto"/>
            <w:right w:val="none" w:sz="0" w:space="0" w:color="auto"/>
          </w:divBdr>
          <w:divsChild>
            <w:div w:id="908074098">
              <w:marLeft w:val="0"/>
              <w:marRight w:val="0"/>
              <w:marTop w:val="0"/>
              <w:marBottom w:val="0"/>
              <w:divBdr>
                <w:top w:val="none" w:sz="0" w:space="0" w:color="auto"/>
                <w:left w:val="none" w:sz="0" w:space="0" w:color="auto"/>
                <w:bottom w:val="none" w:sz="0" w:space="0" w:color="auto"/>
                <w:right w:val="none" w:sz="0" w:space="0" w:color="auto"/>
              </w:divBdr>
              <w:divsChild>
                <w:div w:id="198006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7ECE9-E39E-4A21-9F9F-B9050614C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2286</Words>
  <Characters>14964</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17216</CharactersWithSpaces>
  <SharedDoc>false</SharedDoc>
  <HLinks>
    <vt:vector size="42" baseType="variant">
      <vt:variant>
        <vt:i4>5898334</vt:i4>
      </vt:variant>
      <vt:variant>
        <vt:i4>15</vt:i4>
      </vt:variant>
      <vt:variant>
        <vt:i4>0</vt:i4>
      </vt:variant>
      <vt:variant>
        <vt:i4>5</vt:i4>
      </vt:variant>
      <vt:variant>
        <vt:lpwstr>http://www.bip.zojo.katowice.pl/</vt:lpwstr>
      </vt:variant>
      <vt:variant>
        <vt:lpwstr/>
      </vt:variant>
      <vt:variant>
        <vt:i4>4718617</vt:i4>
      </vt:variant>
      <vt:variant>
        <vt:i4>12</vt:i4>
      </vt:variant>
      <vt:variant>
        <vt:i4>0</vt:i4>
      </vt:variant>
      <vt:variant>
        <vt:i4>5</vt:i4>
      </vt:variant>
      <vt:variant>
        <vt:lpwstr>http://www.zojo.katowice.pl/</vt:lpwstr>
      </vt:variant>
      <vt:variant>
        <vt:lpwstr/>
      </vt:variant>
      <vt:variant>
        <vt:i4>4718617</vt:i4>
      </vt:variant>
      <vt:variant>
        <vt:i4>9</vt:i4>
      </vt:variant>
      <vt:variant>
        <vt:i4>0</vt:i4>
      </vt:variant>
      <vt:variant>
        <vt:i4>5</vt:i4>
      </vt:variant>
      <vt:variant>
        <vt:lpwstr>http://www.zojo.katowice.pl/</vt:lpwstr>
      </vt:variant>
      <vt:variant>
        <vt:lpwstr/>
      </vt:variant>
      <vt:variant>
        <vt:i4>5898334</vt:i4>
      </vt:variant>
      <vt:variant>
        <vt:i4>6</vt:i4>
      </vt:variant>
      <vt:variant>
        <vt:i4>0</vt:i4>
      </vt:variant>
      <vt:variant>
        <vt:i4>5</vt:i4>
      </vt:variant>
      <vt:variant>
        <vt:lpwstr>http://www.bip.zojo.katowice.pl/</vt:lpwstr>
      </vt:variant>
      <vt:variant>
        <vt:lpwstr/>
      </vt:variant>
      <vt:variant>
        <vt:i4>8060934</vt:i4>
      </vt:variant>
      <vt:variant>
        <vt:i4>3</vt:i4>
      </vt:variant>
      <vt:variant>
        <vt:i4>0</vt:i4>
      </vt:variant>
      <vt:variant>
        <vt:i4>5</vt:i4>
      </vt:variant>
      <vt:variant>
        <vt:lpwstr>mailto:zojo@zojo.katowice.pl</vt:lpwstr>
      </vt:variant>
      <vt:variant>
        <vt:lpwstr/>
      </vt:variant>
      <vt:variant>
        <vt:i4>5898334</vt:i4>
      </vt:variant>
      <vt:variant>
        <vt:i4>0</vt:i4>
      </vt:variant>
      <vt:variant>
        <vt:i4>0</vt:i4>
      </vt:variant>
      <vt:variant>
        <vt:i4>5</vt:i4>
      </vt:variant>
      <vt:variant>
        <vt:lpwstr>http://www.bip.zojo.katowice.pl/</vt:lpwstr>
      </vt:variant>
      <vt:variant>
        <vt:lpwstr/>
      </vt:variant>
      <vt:variant>
        <vt:i4>4718617</vt:i4>
      </vt:variant>
      <vt:variant>
        <vt:i4>6882</vt:i4>
      </vt:variant>
      <vt:variant>
        <vt:i4>1025</vt:i4>
      </vt:variant>
      <vt:variant>
        <vt:i4>4</vt:i4>
      </vt:variant>
      <vt:variant>
        <vt:lpwstr>http://www.zojo.katowice.pl/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OPTIMUS</dc:creator>
  <cp:lastModifiedBy>Iwona Bujok</cp:lastModifiedBy>
  <cp:revision>12</cp:revision>
  <cp:lastPrinted>2025-11-30T08:59:00Z</cp:lastPrinted>
  <dcterms:created xsi:type="dcterms:W3CDTF">2025-12-16T13:52:00Z</dcterms:created>
  <dcterms:modified xsi:type="dcterms:W3CDTF">2025-12-16T14:37:00Z</dcterms:modified>
</cp:coreProperties>
</file>